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1F2C" w14:textId="77777777" w:rsidR="00C061CE" w:rsidRPr="00B42AB7" w:rsidRDefault="00C061CE" w:rsidP="00B42AB7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val="kk-KZ"/>
        </w:rPr>
      </w:pPr>
    </w:p>
    <w:p w14:paraId="658011C6" w14:textId="10DD3733" w:rsidR="00D77264" w:rsidRDefault="00D77264" w:rsidP="000F34CA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Принято </w:t>
      </w:r>
      <w:r w:rsidR="000F34CA">
        <w:rPr>
          <w:rFonts w:ascii="Arial" w:eastAsia="Times New Roman" w:hAnsi="Arial" w:cs="Arial"/>
          <w:b/>
          <w:sz w:val="24"/>
          <w:szCs w:val="24"/>
          <w:lang w:eastAsia="ru-RU"/>
        </w:rPr>
        <w:t>Евразийским советом по стандартизации, метрологии и сертификации</w:t>
      </w:r>
      <w:r w:rsidRPr="00B42A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(протокол №___________от____________)</w:t>
      </w:r>
    </w:p>
    <w:p w14:paraId="0E8CE1E2" w14:textId="77777777" w:rsidR="000F34CA" w:rsidRPr="00B42AB7" w:rsidRDefault="000F34CA" w:rsidP="000F34CA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D36CFD6" w14:textId="77777777" w:rsidR="00D77264" w:rsidRPr="00B42AB7" w:rsidRDefault="00D77264" w:rsidP="00B42AB7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 принятие изменения проголосовали национальные органы по стандартизации следующих государств: _________________________________ </w:t>
      </w:r>
    </w:p>
    <w:p w14:paraId="6475D846" w14:textId="77777777" w:rsidR="00D77264" w:rsidRPr="00B42AB7" w:rsidRDefault="00D77264" w:rsidP="00B42AB7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7F6EFDE" w14:textId="77777777" w:rsidR="00D77264" w:rsidRPr="00B42AB7" w:rsidRDefault="00D77264" w:rsidP="00B42AB7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b/>
          <w:sz w:val="24"/>
          <w:szCs w:val="24"/>
          <w:lang w:eastAsia="ru-RU"/>
        </w:rPr>
        <w:t>Дату введения в действие настоящего изменения устанавливают указанные национальные органы по стандартизации</w:t>
      </w:r>
    </w:p>
    <w:p w14:paraId="0C03D463" w14:textId="77777777" w:rsidR="00C061CE" w:rsidRPr="00B42AB7" w:rsidRDefault="00C061CE" w:rsidP="00B42AB7">
      <w:pPr>
        <w:pStyle w:val="afc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0514B5" w14:textId="63A0724F" w:rsidR="00C061CE" w:rsidRDefault="00867317" w:rsidP="00B42AB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5612A" w:rsidRPr="00B42AB7">
        <w:rPr>
          <w:rFonts w:ascii="Arial" w:hAnsi="Arial" w:cs="Arial"/>
          <w:sz w:val="24"/>
          <w:szCs w:val="24"/>
        </w:rPr>
        <w:t>Раздел 2 дополнить ссылками:</w:t>
      </w:r>
    </w:p>
    <w:p w14:paraId="10F87EFB" w14:textId="690B66CE" w:rsidR="00E0168E" w:rsidRDefault="00E0168E" w:rsidP="00E0168E">
      <w:pPr>
        <w:pStyle w:val="af5"/>
        <w:spacing w:after="0" w:line="276" w:lineRule="auto"/>
        <w:ind w:left="0" w:firstLine="567"/>
        <w:jc w:val="both"/>
        <w:rPr>
          <w:rFonts w:ascii="Arial" w:eastAsia="arialmt" w:hAnsi="Arial" w:cs="Arial"/>
          <w:sz w:val="24"/>
          <w:szCs w:val="24"/>
        </w:rPr>
      </w:pPr>
      <w:r w:rsidRPr="00B42AB7">
        <w:rPr>
          <w:rFonts w:ascii="Arial" w:eastAsia="arialmt" w:hAnsi="Arial" w:cs="Arial"/>
          <w:sz w:val="24"/>
          <w:szCs w:val="24"/>
        </w:rPr>
        <w:t>«</w:t>
      </w:r>
      <w:r>
        <w:rPr>
          <w:rFonts w:ascii="Arial" w:eastAsia="arialmt" w:hAnsi="Arial" w:cs="Arial"/>
          <w:sz w:val="24"/>
          <w:szCs w:val="24"/>
          <w:lang w:val="kk-KZ"/>
        </w:rPr>
        <w:t>СТ РК</w:t>
      </w:r>
      <w:r w:rsidRPr="00B42AB7">
        <w:rPr>
          <w:rFonts w:ascii="Arial" w:eastAsia="arialmt" w:hAnsi="Arial" w:cs="Arial"/>
          <w:sz w:val="24"/>
          <w:szCs w:val="24"/>
        </w:rPr>
        <w:t xml:space="preserve"> ИСО 14284–</w:t>
      </w:r>
      <w:r>
        <w:rPr>
          <w:rFonts w:ascii="Arial" w:eastAsia="arialmt" w:hAnsi="Arial" w:cs="Arial"/>
          <w:sz w:val="24"/>
          <w:szCs w:val="24"/>
          <w:lang w:val="kk-KZ"/>
        </w:rPr>
        <w:t>2011</w:t>
      </w:r>
      <w:r w:rsidRPr="00B42AB7">
        <w:rPr>
          <w:rFonts w:ascii="Arial" w:eastAsia="arialmt" w:hAnsi="Arial" w:cs="Arial"/>
          <w:sz w:val="24"/>
          <w:szCs w:val="24"/>
        </w:rPr>
        <w:t xml:space="preserve"> </w:t>
      </w:r>
      <w:r>
        <w:rPr>
          <w:rFonts w:ascii="Arial" w:eastAsia="arialmt" w:hAnsi="Arial" w:cs="Arial"/>
          <w:sz w:val="24"/>
          <w:szCs w:val="24"/>
          <w:lang w:val="kk-KZ"/>
        </w:rPr>
        <w:t>Ч</w:t>
      </w:r>
      <w:proofErr w:type="spellStart"/>
      <w:r w:rsidRPr="00B42AB7">
        <w:rPr>
          <w:rFonts w:ascii="Arial" w:eastAsia="arialmt" w:hAnsi="Arial" w:cs="Arial"/>
          <w:sz w:val="24"/>
          <w:szCs w:val="24"/>
        </w:rPr>
        <w:t>угун</w:t>
      </w:r>
      <w:proofErr w:type="spellEnd"/>
      <w:r w:rsidRPr="00B42AB7">
        <w:rPr>
          <w:rFonts w:ascii="Arial" w:eastAsia="arialmt" w:hAnsi="Arial" w:cs="Arial"/>
          <w:sz w:val="24"/>
          <w:szCs w:val="24"/>
        </w:rPr>
        <w:t xml:space="preserve"> </w:t>
      </w:r>
      <w:r>
        <w:rPr>
          <w:rFonts w:ascii="Arial" w:eastAsia="arialmt" w:hAnsi="Arial" w:cs="Arial"/>
          <w:sz w:val="24"/>
          <w:szCs w:val="24"/>
          <w:lang w:val="kk-KZ"/>
        </w:rPr>
        <w:t>и с</w:t>
      </w:r>
      <w:r w:rsidRPr="00B42AB7">
        <w:rPr>
          <w:rFonts w:ascii="Arial" w:eastAsia="arialmt" w:hAnsi="Arial" w:cs="Arial"/>
          <w:sz w:val="24"/>
          <w:szCs w:val="24"/>
        </w:rPr>
        <w:t>таль. Отбор и подготовка образцов для определения химического состава».</w:t>
      </w:r>
    </w:p>
    <w:p w14:paraId="6A840AEF" w14:textId="40D7657F" w:rsidR="00F300F5" w:rsidRPr="00F300F5" w:rsidRDefault="00F300F5" w:rsidP="00E0168E">
      <w:pPr>
        <w:pStyle w:val="af5"/>
        <w:spacing w:after="0" w:line="276" w:lineRule="auto"/>
        <w:ind w:left="0" w:firstLine="567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42AB7">
        <w:rPr>
          <w:rFonts w:ascii="Arial" w:hAnsi="Arial" w:cs="Arial"/>
          <w:sz w:val="24"/>
          <w:szCs w:val="24"/>
        </w:rPr>
        <w:t>СТ РК ГОСТ Р 50542</w:t>
      </w:r>
      <w:r w:rsidRPr="00F300F5">
        <w:rPr>
          <w:rFonts w:ascii="Arial" w:hAnsi="Arial" w:cs="Arial"/>
          <w:sz w:val="24"/>
          <w:szCs w:val="24"/>
        </w:rPr>
        <w:t xml:space="preserve"> -2007 </w:t>
      </w:r>
      <w:r w:rsidRPr="00F300F5">
        <w:rPr>
          <w:rFonts w:ascii="Arial" w:eastAsia="arialmt" w:hAnsi="Arial" w:cs="Arial"/>
          <w:sz w:val="24"/>
          <w:szCs w:val="24"/>
        </w:rPr>
        <w:t>Изделия из черных металлов для верхнего строения рельсовых путей</w:t>
      </w:r>
      <w:r>
        <w:rPr>
          <w:rFonts w:ascii="Arial" w:eastAsia="arialmt" w:hAnsi="Arial" w:cs="Arial"/>
          <w:sz w:val="24"/>
          <w:szCs w:val="24"/>
        </w:rPr>
        <w:t xml:space="preserve">. </w:t>
      </w:r>
      <w:r w:rsidRPr="00F300F5">
        <w:rPr>
          <w:rFonts w:ascii="Arial" w:eastAsia="arialmt" w:hAnsi="Arial" w:cs="Arial"/>
          <w:sz w:val="24"/>
          <w:szCs w:val="24"/>
        </w:rPr>
        <w:t>Термины и определения</w:t>
      </w:r>
      <w:r>
        <w:rPr>
          <w:rFonts w:ascii="Arial" w:eastAsia="arialmt" w:hAnsi="Arial" w:cs="Arial"/>
          <w:sz w:val="24"/>
          <w:szCs w:val="24"/>
        </w:rPr>
        <w:t>».</w:t>
      </w:r>
    </w:p>
    <w:p w14:paraId="0FC4745F" w14:textId="69A80294" w:rsidR="00C061CE" w:rsidRDefault="00E7141A" w:rsidP="00B42AB7">
      <w:pPr>
        <w:pStyle w:val="af5"/>
        <w:spacing w:after="0" w:line="276" w:lineRule="auto"/>
        <w:ind w:left="0" w:firstLine="567"/>
        <w:jc w:val="both"/>
        <w:rPr>
          <w:rFonts w:ascii="Arial" w:eastAsia="arialmt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«</w:t>
      </w:r>
      <w:r w:rsidR="0065612A" w:rsidRPr="00B42AB7">
        <w:rPr>
          <w:rFonts w:ascii="Arial" w:eastAsia="arialmt" w:hAnsi="Arial" w:cs="Arial"/>
          <w:sz w:val="24"/>
          <w:szCs w:val="24"/>
        </w:rPr>
        <w:t xml:space="preserve">ГОСТ </w:t>
      </w:r>
      <w:r w:rsidR="000E1ADF" w:rsidRPr="00B42AB7">
        <w:rPr>
          <w:rFonts w:ascii="Arial" w:eastAsia="arialmt" w:hAnsi="Arial" w:cs="Arial"/>
          <w:sz w:val="24"/>
          <w:szCs w:val="24"/>
        </w:rPr>
        <w:t>22536.10–88</w:t>
      </w:r>
      <w:r w:rsidR="0065612A" w:rsidRPr="00B42AB7">
        <w:rPr>
          <w:rFonts w:ascii="Arial" w:eastAsia="arialmt" w:hAnsi="Arial" w:cs="Arial"/>
          <w:sz w:val="24"/>
          <w:szCs w:val="24"/>
        </w:rPr>
        <w:t xml:space="preserve"> Сталь углеродистая и чугун нелегированный. Методы определения алюминия</w:t>
      </w:r>
      <w:r w:rsidR="00396C9B" w:rsidRPr="00B42AB7">
        <w:rPr>
          <w:rFonts w:ascii="Arial" w:eastAsia="arialmt" w:hAnsi="Arial" w:cs="Arial"/>
          <w:sz w:val="24"/>
          <w:szCs w:val="24"/>
        </w:rPr>
        <w:t>»</w:t>
      </w:r>
      <w:r w:rsidR="0065612A" w:rsidRPr="00B42AB7">
        <w:rPr>
          <w:rFonts w:ascii="Arial" w:eastAsia="arialmt" w:hAnsi="Arial" w:cs="Arial"/>
          <w:sz w:val="24"/>
          <w:szCs w:val="24"/>
        </w:rPr>
        <w:t>.</w:t>
      </w:r>
    </w:p>
    <w:p w14:paraId="277ED528" w14:textId="36B32021" w:rsidR="00F300F5" w:rsidRPr="00B42AB7" w:rsidRDefault="00F300F5" w:rsidP="00B42AB7">
      <w:pPr>
        <w:pStyle w:val="af5"/>
        <w:spacing w:after="0" w:line="276" w:lineRule="auto"/>
        <w:ind w:left="0" w:firstLine="567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F300F5">
        <w:rPr>
          <w:rFonts w:ascii="Arial" w:eastAsia="arialmt" w:hAnsi="Arial" w:cs="Arial"/>
          <w:sz w:val="24"/>
          <w:szCs w:val="24"/>
        </w:rPr>
        <w:t>ГОСТ 32192</w:t>
      </w:r>
      <w:r w:rsidRPr="00F300F5">
        <w:rPr>
          <w:rFonts w:eastAsia="arialmt"/>
          <w:sz w:val="24"/>
          <w:szCs w:val="24"/>
        </w:rPr>
        <w:t xml:space="preserve"> </w:t>
      </w:r>
      <w:r w:rsidRPr="00F300F5">
        <w:rPr>
          <w:rFonts w:ascii="Arial" w:eastAsia="arialmt" w:hAnsi="Arial" w:cs="Arial"/>
          <w:sz w:val="24"/>
          <w:szCs w:val="24"/>
        </w:rPr>
        <w:t>2013</w:t>
      </w:r>
      <w:r>
        <w:rPr>
          <w:rFonts w:ascii="Arial" w:eastAsia="arialmt" w:hAnsi="Arial" w:cs="Arial"/>
          <w:sz w:val="24"/>
          <w:szCs w:val="24"/>
        </w:rPr>
        <w:t xml:space="preserve"> </w:t>
      </w:r>
      <w:r w:rsidRPr="00F300F5">
        <w:rPr>
          <w:rFonts w:ascii="Arial" w:eastAsia="arialmt" w:hAnsi="Arial" w:cs="Arial"/>
          <w:sz w:val="24"/>
          <w:szCs w:val="24"/>
        </w:rPr>
        <w:t>Надежность в железнодорожной технике</w:t>
      </w:r>
      <w:r w:rsidRPr="00F300F5">
        <w:rPr>
          <w:rFonts w:ascii="Arial" w:eastAsia="arialmt" w:hAnsi="Arial" w:cs="Arial"/>
          <w:sz w:val="24"/>
          <w:szCs w:val="24"/>
        </w:rPr>
        <w:br/>
        <w:t>Основные понятия. Термины и определения</w:t>
      </w:r>
      <w:r>
        <w:rPr>
          <w:rFonts w:ascii="Arial" w:eastAsia="arialmt" w:hAnsi="Arial" w:cs="Arial"/>
          <w:sz w:val="24"/>
          <w:szCs w:val="24"/>
        </w:rPr>
        <w:t>».</w:t>
      </w:r>
    </w:p>
    <w:p w14:paraId="11D5DD41" w14:textId="7C6F3C9F" w:rsidR="00E7141A" w:rsidRPr="00B42AB7" w:rsidRDefault="00396C9B" w:rsidP="00B42AB7">
      <w:pPr>
        <w:pStyle w:val="af5"/>
        <w:spacing w:after="0" w:line="276" w:lineRule="auto"/>
        <w:ind w:left="0" w:firstLine="567"/>
        <w:jc w:val="both"/>
        <w:rPr>
          <w:rFonts w:ascii="Arial" w:eastAsia="arialmt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«</w:t>
      </w:r>
      <w:r w:rsidR="00E7141A" w:rsidRPr="00B42AB7">
        <w:rPr>
          <w:rFonts w:ascii="Arial" w:hAnsi="Arial" w:cs="Arial"/>
          <w:sz w:val="24"/>
          <w:szCs w:val="24"/>
        </w:rPr>
        <w:t xml:space="preserve">ГОСТ </w:t>
      </w:r>
      <w:r w:rsidR="000E1ADF" w:rsidRPr="00B42AB7">
        <w:rPr>
          <w:rFonts w:ascii="Arial" w:hAnsi="Arial" w:cs="Arial"/>
          <w:sz w:val="24"/>
          <w:szCs w:val="24"/>
        </w:rPr>
        <w:t xml:space="preserve">33477–2015 </w:t>
      </w:r>
      <w:r w:rsidR="00E7141A" w:rsidRPr="00B42AB7">
        <w:rPr>
          <w:rFonts w:ascii="Arial" w:hAnsi="Arial" w:cs="Arial"/>
          <w:sz w:val="24"/>
          <w:szCs w:val="24"/>
        </w:rPr>
        <w:t>Система разработки и постановки продукции на производство.  Технические средства железнодорожной инфраструктуры. Порядок разработки, постановки на производство и допуска к применению</w:t>
      </w:r>
      <w:r w:rsidRPr="00B42AB7">
        <w:rPr>
          <w:rFonts w:ascii="Arial" w:hAnsi="Arial" w:cs="Arial"/>
          <w:sz w:val="24"/>
          <w:szCs w:val="24"/>
        </w:rPr>
        <w:t>»</w:t>
      </w:r>
      <w:r w:rsidR="00E7141A" w:rsidRPr="00B42AB7">
        <w:rPr>
          <w:rFonts w:ascii="Arial" w:hAnsi="Arial" w:cs="Arial"/>
          <w:sz w:val="24"/>
          <w:szCs w:val="24"/>
        </w:rPr>
        <w:t>.</w:t>
      </w:r>
    </w:p>
    <w:p w14:paraId="2C48601B" w14:textId="386AC1B4" w:rsidR="00C061CE" w:rsidRPr="00B42AB7" w:rsidRDefault="00396C9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«</w:t>
      </w:r>
      <w:r w:rsidR="00E7141A" w:rsidRPr="00B42AB7">
        <w:rPr>
          <w:rFonts w:ascii="Arial" w:hAnsi="Arial" w:cs="Arial"/>
          <w:sz w:val="24"/>
          <w:szCs w:val="24"/>
        </w:rPr>
        <w:t>ГОСТ Р 54153–2010 Сталь. Метод атомно-эмиссионного спектрального анализа</w:t>
      </w:r>
      <w:r w:rsidR="0065612A" w:rsidRPr="00B42AB7">
        <w:rPr>
          <w:rFonts w:ascii="Arial" w:hAnsi="Arial" w:cs="Arial"/>
          <w:sz w:val="24"/>
          <w:szCs w:val="24"/>
        </w:rPr>
        <w:t>».</w:t>
      </w:r>
    </w:p>
    <w:p w14:paraId="6F9BC678" w14:textId="2DB09C27" w:rsidR="00C061CE" w:rsidRPr="00B42AB7" w:rsidRDefault="0086731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2</w:t>
      </w:r>
      <w:r w:rsidR="00045C1C" w:rsidRPr="00B42AB7">
        <w:rPr>
          <w:rFonts w:ascii="Arial" w:hAnsi="Arial" w:cs="Arial"/>
          <w:sz w:val="24"/>
          <w:szCs w:val="24"/>
        </w:rPr>
        <w:t xml:space="preserve"> </w:t>
      </w:r>
      <w:r w:rsidR="003C5C39">
        <w:rPr>
          <w:rFonts w:ascii="Arial" w:hAnsi="Arial" w:cs="Arial"/>
          <w:sz w:val="24"/>
          <w:szCs w:val="24"/>
        </w:rPr>
        <w:t>Пункт 3.1</w:t>
      </w:r>
      <w:r w:rsidR="0065612A" w:rsidRPr="00B42AB7">
        <w:rPr>
          <w:rFonts w:ascii="Arial" w:hAnsi="Arial" w:cs="Arial"/>
          <w:sz w:val="24"/>
          <w:szCs w:val="24"/>
        </w:rPr>
        <w:t xml:space="preserve"> изложить в новой редакции:</w:t>
      </w:r>
    </w:p>
    <w:p w14:paraId="0ABE19F2" w14:textId="25DE4A4B" w:rsidR="00C061CE" w:rsidRPr="00B42AB7" w:rsidRDefault="0065612A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«</w:t>
      </w:r>
      <w:r w:rsidR="00045C1C" w:rsidRPr="00B42AB7">
        <w:rPr>
          <w:rFonts w:ascii="Arial" w:hAnsi="Arial" w:cs="Arial"/>
          <w:sz w:val="24"/>
          <w:szCs w:val="24"/>
        </w:rPr>
        <w:t>3.1 В настоящем стандарте применяются термины по СТ РК ГОСТ Р 50542, ГОСТ 27.002, ГОСТ 16504</w:t>
      </w:r>
      <w:r w:rsidR="00682188" w:rsidRPr="00B42AB7">
        <w:rPr>
          <w:rFonts w:ascii="Arial" w:hAnsi="Arial" w:cs="Arial"/>
          <w:sz w:val="24"/>
          <w:szCs w:val="24"/>
        </w:rPr>
        <w:t>, ГОСТ 21014, ГОСТ 32192, а также следующие термины с соответствующими определениями:</w:t>
      </w:r>
    </w:p>
    <w:p w14:paraId="11F9592A" w14:textId="1EBDD3CA" w:rsidR="00682188" w:rsidRPr="00B42AB7" w:rsidRDefault="00682188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 </w:t>
      </w:r>
      <w:r w:rsidR="00B515AD" w:rsidRPr="00B42AB7">
        <w:rPr>
          <w:rFonts w:ascii="Arial" w:hAnsi="Arial" w:cs="Arial"/>
          <w:b/>
          <w:sz w:val="24"/>
          <w:szCs w:val="24"/>
        </w:rPr>
        <w:t>б</w:t>
      </w:r>
      <w:r w:rsidRPr="00B42AB7">
        <w:rPr>
          <w:rFonts w:ascii="Arial" w:hAnsi="Arial" w:cs="Arial"/>
          <w:b/>
          <w:sz w:val="24"/>
          <w:szCs w:val="24"/>
        </w:rPr>
        <w:t>езопасность рельса:</w:t>
      </w:r>
      <w:r w:rsidRPr="00B42AB7">
        <w:rPr>
          <w:rFonts w:ascii="Arial" w:hAnsi="Arial" w:cs="Arial"/>
          <w:sz w:val="24"/>
          <w:szCs w:val="24"/>
        </w:rPr>
        <w:t xml:space="preserve"> Свойство рельса как объекта технического регулирования сохранять целостность конструкции при заданных нагрузках и условиях эксплуатации, обеспечивая от</w:t>
      </w:r>
      <w:r w:rsidR="002049CD" w:rsidRPr="00B42AB7">
        <w:rPr>
          <w:rFonts w:ascii="Arial" w:hAnsi="Arial" w:cs="Arial"/>
          <w:sz w:val="24"/>
          <w:szCs w:val="24"/>
        </w:rPr>
        <w:t>сутствие недопустимого риска раз</w:t>
      </w:r>
      <w:r w:rsidRPr="00B42AB7">
        <w:rPr>
          <w:rFonts w:ascii="Arial" w:hAnsi="Arial" w:cs="Arial"/>
          <w:sz w:val="24"/>
          <w:szCs w:val="24"/>
        </w:rPr>
        <w:t>рушения,</w:t>
      </w:r>
      <w:r w:rsidR="002049CD" w:rsidRPr="00B42AB7">
        <w:rPr>
          <w:rFonts w:ascii="Arial" w:hAnsi="Arial" w:cs="Arial"/>
          <w:sz w:val="24"/>
          <w:szCs w:val="24"/>
        </w:rPr>
        <w:t xml:space="preserve"> как необратимой утраты межэлементных связей вследствие деформаций и развития критических усталостных трещин.</w:t>
      </w:r>
      <w:r w:rsidRPr="00B42AB7">
        <w:rPr>
          <w:rFonts w:ascii="Arial" w:hAnsi="Arial" w:cs="Arial"/>
          <w:sz w:val="24"/>
          <w:szCs w:val="24"/>
        </w:rPr>
        <w:t xml:space="preserve"> </w:t>
      </w:r>
    </w:p>
    <w:p w14:paraId="4D55D8DC" w14:textId="112078F0" w:rsidR="002049CD" w:rsidRPr="00B42AB7" w:rsidRDefault="002049CD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 </w:t>
      </w:r>
      <w:r w:rsidR="00B515AD" w:rsidRPr="00B42AB7">
        <w:rPr>
          <w:rFonts w:ascii="Arial" w:hAnsi="Arial" w:cs="Arial"/>
          <w:b/>
          <w:sz w:val="24"/>
          <w:szCs w:val="24"/>
        </w:rPr>
        <w:t>б</w:t>
      </w:r>
      <w:r w:rsidRPr="00B42AB7">
        <w:rPr>
          <w:rFonts w:ascii="Arial" w:hAnsi="Arial" w:cs="Arial"/>
          <w:b/>
          <w:sz w:val="24"/>
          <w:szCs w:val="24"/>
        </w:rPr>
        <w:t>езотказность рельса:</w:t>
      </w:r>
      <w:r w:rsidRPr="00B42AB7">
        <w:rPr>
          <w:rFonts w:ascii="Arial" w:hAnsi="Arial" w:cs="Arial"/>
          <w:sz w:val="24"/>
          <w:szCs w:val="24"/>
        </w:rPr>
        <w:t xml:space="preserve"> Свойство рельса непрерывно сохранять способность выполнять требуемые функции в течение наработки в заданных</w:t>
      </w:r>
      <w:r w:rsidR="00DD5B88" w:rsidRPr="00B42AB7">
        <w:rPr>
          <w:rFonts w:ascii="Arial" w:hAnsi="Arial" w:cs="Arial"/>
          <w:sz w:val="24"/>
          <w:szCs w:val="24"/>
        </w:rPr>
        <w:t xml:space="preserve"> режимах и условиях применения.</w:t>
      </w:r>
    </w:p>
    <w:p w14:paraId="3ED1FEA2" w14:textId="2BF79976" w:rsidR="00DD5B88" w:rsidRPr="00B42AB7" w:rsidRDefault="00DD5B88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 </w:t>
      </w:r>
      <w:r w:rsidR="00B515AD" w:rsidRPr="00B42AB7">
        <w:rPr>
          <w:rFonts w:ascii="Arial" w:hAnsi="Arial" w:cs="Arial"/>
          <w:b/>
          <w:sz w:val="24"/>
          <w:szCs w:val="24"/>
        </w:rPr>
        <w:t>б</w:t>
      </w:r>
      <w:r w:rsidRPr="00B42AB7">
        <w:rPr>
          <w:rFonts w:ascii="Arial" w:hAnsi="Arial" w:cs="Arial"/>
          <w:b/>
          <w:sz w:val="24"/>
          <w:szCs w:val="24"/>
        </w:rPr>
        <w:t xml:space="preserve">олтовые отверстия: </w:t>
      </w:r>
      <w:r w:rsidRPr="00B42AB7">
        <w:rPr>
          <w:rFonts w:ascii="Arial" w:hAnsi="Arial" w:cs="Arial"/>
          <w:sz w:val="24"/>
          <w:szCs w:val="24"/>
        </w:rPr>
        <w:t>Отверстия</w:t>
      </w:r>
      <w:r w:rsidRPr="00B42AB7">
        <w:rPr>
          <w:rFonts w:ascii="Arial" w:hAnsi="Arial" w:cs="Arial"/>
          <w:b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>в шейке на концах рельсов, предназначенные для болтовой конструкции стыковых соединений рельсов в железнодорожном пути с использованием рельсовых накладок.</w:t>
      </w:r>
    </w:p>
    <w:p w14:paraId="775FACFD" w14:textId="72B7DDDC" w:rsidR="00BF27E3" w:rsidRPr="00B42AB7" w:rsidRDefault="00BF27E3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3.1.4 </w:t>
      </w:r>
      <w:r w:rsidR="00B515AD" w:rsidRPr="00B42AB7">
        <w:rPr>
          <w:rFonts w:ascii="Arial" w:hAnsi="Arial" w:cs="Arial"/>
          <w:b/>
          <w:sz w:val="24"/>
          <w:szCs w:val="24"/>
        </w:rPr>
        <w:t>в</w:t>
      </w:r>
      <w:r w:rsidRPr="00B42AB7">
        <w:rPr>
          <w:rFonts w:ascii="Arial" w:hAnsi="Arial" w:cs="Arial"/>
          <w:b/>
          <w:sz w:val="24"/>
          <w:szCs w:val="24"/>
        </w:rPr>
        <w:t>интовые следы от сверления</w:t>
      </w:r>
      <w:r w:rsidRPr="00B42AB7">
        <w:rPr>
          <w:rFonts w:ascii="Arial" w:hAnsi="Arial" w:cs="Arial"/>
          <w:sz w:val="24"/>
          <w:szCs w:val="24"/>
        </w:rPr>
        <w:t>: Риски и кольцевые наплывы металла на поверхности болтовых отверстий, образовавшиеся при сверлении.</w:t>
      </w:r>
    </w:p>
    <w:p w14:paraId="6863BFBA" w14:textId="7DC760A6" w:rsidR="00BF27E3" w:rsidRPr="00B42AB7" w:rsidRDefault="00BF27E3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lastRenderedPageBreak/>
        <w:t xml:space="preserve">3.1.5 </w:t>
      </w:r>
      <w:r w:rsidR="00B515AD" w:rsidRPr="00B42AB7">
        <w:rPr>
          <w:rFonts w:ascii="Arial" w:hAnsi="Arial" w:cs="Arial"/>
          <w:b/>
          <w:sz w:val="24"/>
          <w:szCs w:val="24"/>
        </w:rPr>
        <w:t>в</w:t>
      </w:r>
      <w:r w:rsidRPr="00B42AB7">
        <w:rPr>
          <w:rFonts w:ascii="Arial" w:hAnsi="Arial" w:cs="Arial"/>
          <w:b/>
          <w:sz w:val="24"/>
          <w:szCs w:val="24"/>
        </w:rPr>
        <w:t>ладелец инфраструктуры (железнодорожного транспорта):</w:t>
      </w:r>
      <w:r w:rsidRPr="00B42AB7">
        <w:rPr>
          <w:rFonts w:ascii="Arial" w:hAnsi="Arial" w:cs="Arial"/>
          <w:sz w:val="24"/>
          <w:szCs w:val="24"/>
        </w:rPr>
        <w:t xml:space="preserve"> </w:t>
      </w:r>
      <w:r w:rsidR="007746B7" w:rsidRPr="00B42AB7">
        <w:rPr>
          <w:rFonts w:ascii="Arial" w:hAnsi="Arial" w:cs="Arial"/>
          <w:sz w:val="24"/>
          <w:szCs w:val="24"/>
        </w:rPr>
        <w:t>Юридическое лицо или индивидуальный предприниматель, имеющие инфраструктуру на праве собственности или ином праве и оказывающий услуги по ее использованию на основании соответствующих лицензии и договора, а также обладающий правами допуска к использовани</w:t>
      </w:r>
      <w:r w:rsidR="00C02837" w:rsidRPr="00B42AB7">
        <w:rPr>
          <w:rFonts w:ascii="Arial" w:hAnsi="Arial" w:cs="Arial"/>
          <w:sz w:val="24"/>
          <w:szCs w:val="24"/>
        </w:rPr>
        <w:t>ю на инфраструктуре технических средств.</w:t>
      </w:r>
    </w:p>
    <w:p w14:paraId="54741206" w14:textId="77777777" w:rsidR="000E69D2" w:rsidRPr="00B42AB7" w:rsidRDefault="000E69D2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43F04375" w14:textId="5E768CEA" w:rsidR="00C02837" w:rsidRPr="00B42AB7" w:rsidRDefault="00C0283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B42AB7">
        <w:rPr>
          <w:rFonts w:ascii="Arial" w:hAnsi="Arial" w:cs="Arial"/>
          <w:sz w:val="20"/>
          <w:szCs w:val="20"/>
        </w:rPr>
        <w:t xml:space="preserve">Примечание – Взято из ГОСТ </w:t>
      </w:r>
      <w:r w:rsidR="000E1ADF" w:rsidRPr="00B42AB7">
        <w:rPr>
          <w:rFonts w:ascii="Arial" w:hAnsi="Arial" w:cs="Arial"/>
          <w:sz w:val="20"/>
          <w:szCs w:val="20"/>
        </w:rPr>
        <w:t>33477–2015</w:t>
      </w:r>
    </w:p>
    <w:p w14:paraId="74CE3448" w14:textId="77777777" w:rsidR="000E69D2" w:rsidRPr="00B42AB7" w:rsidRDefault="000E69D2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3.1.6 </w:t>
      </w:r>
      <w:r w:rsidRPr="00B42AB7">
        <w:rPr>
          <w:rFonts w:ascii="Arial" w:hAnsi="Arial" w:cs="Arial"/>
          <w:b/>
          <w:sz w:val="24"/>
          <w:szCs w:val="24"/>
        </w:rPr>
        <w:t>гамма процентная наработка рельсов до отказа (γ – процентная наработка</w:t>
      </w:r>
      <w:r w:rsidRPr="00B42AB7">
        <w:rPr>
          <w:rFonts w:ascii="Arial" w:hAnsi="Arial" w:cs="Arial"/>
          <w:sz w:val="24"/>
          <w:szCs w:val="24"/>
        </w:rPr>
        <w:t>): наработка (величина пропущенного тоннажа груза в млн т брутто), в течение которой отказ рельса не возникает с вероятностью γ (гамма), выраженной в процентах.</w:t>
      </w:r>
    </w:p>
    <w:p w14:paraId="2C7D8B35" w14:textId="24570E7A" w:rsidR="00F178A4" w:rsidRPr="00B42AB7" w:rsidRDefault="00F178A4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B42AB7">
        <w:rPr>
          <w:rFonts w:ascii="Arial" w:hAnsi="Arial" w:cs="Arial"/>
          <w:sz w:val="24"/>
          <w:szCs w:val="24"/>
        </w:rPr>
        <w:t xml:space="preserve">3.1.7 </w:t>
      </w:r>
      <w:r w:rsidR="00B515AD" w:rsidRPr="00B42AB7">
        <w:rPr>
          <w:rFonts w:ascii="Arial" w:hAnsi="Arial" w:cs="Arial"/>
          <w:b/>
          <w:sz w:val="24"/>
          <w:szCs w:val="24"/>
        </w:rPr>
        <w:t>д</w:t>
      </w:r>
      <w:r w:rsidRPr="00B42AB7">
        <w:rPr>
          <w:rFonts w:ascii="Arial" w:hAnsi="Arial" w:cs="Arial"/>
          <w:b/>
          <w:sz w:val="24"/>
          <w:szCs w:val="24"/>
        </w:rPr>
        <w:t xml:space="preserve">ифференцированное упрочнение: </w:t>
      </w:r>
      <w:r w:rsidR="00793B25" w:rsidRPr="00B42AB7">
        <w:rPr>
          <w:rFonts w:ascii="Arial" w:hAnsi="Arial" w:cs="Arial"/>
          <w:sz w:val="24"/>
          <w:szCs w:val="24"/>
        </w:rPr>
        <w:t>Технология термической обработки, обеспечивающая разные скорости охлаждения по элементам поперечного сечения рельса.</w:t>
      </w:r>
    </w:p>
    <w:p w14:paraId="6A8D95BE" w14:textId="77777777" w:rsidR="000E69D2" w:rsidRPr="00B42AB7" w:rsidRDefault="000E69D2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0627E2E8" w14:textId="03E45B42" w:rsidR="00793B25" w:rsidRPr="00B42AB7" w:rsidRDefault="00793B25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B42AB7">
        <w:rPr>
          <w:rFonts w:ascii="Arial" w:hAnsi="Arial" w:cs="Arial"/>
          <w:sz w:val="20"/>
          <w:szCs w:val="20"/>
        </w:rPr>
        <w:t>Примечание – Элементами сечения рельса являются: головка рельса, шейка рельса, подошва рельса в соответствии с рисунком 1.</w:t>
      </w:r>
    </w:p>
    <w:p w14:paraId="0D246223" w14:textId="4F97E2AF" w:rsidR="006B04C0" w:rsidRPr="00B42AB7" w:rsidRDefault="006B04C0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3.1.8 </w:t>
      </w:r>
      <w:r w:rsidR="00B515AD" w:rsidRPr="00B42AB7">
        <w:rPr>
          <w:rFonts w:ascii="Arial" w:hAnsi="Arial" w:cs="Arial"/>
          <w:b/>
          <w:sz w:val="24"/>
          <w:szCs w:val="24"/>
        </w:rPr>
        <w:t>ж</w:t>
      </w:r>
      <w:r w:rsidRPr="00B42AB7">
        <w:rPr>
          <w:rFonts w:ascii="Arial" w:hAnsi="Arial" w:cs="Arial"/>
          <w:b/>
          <w:sz w:val="24"/>
          <w:szCs w:val="24"/>
        </w:rPr>
        <w:t>елезнодорожные пути необщего пользования</w:t>
      </w:r>
      <w:r w:rsidRPr="00B42AB7">
        <w:rPr>
          <w:rFonts w:ascii="Arial" w:hAnsi="Arial" w:cs="Arial"/>
          <w:sz w:val="24"/>
          <w:szCs w:val="24"/>
        </w:rPr>
        <w:t>: Железнодорожные подъездные пути, примыкающие непосредственно или через другие железнодорожные подъездные пути к железнодорожным путям общего пользования и предназначенные для оказания определенным пользователям услуг железнодорожного транспорта на условиях договоров или выполнения работ для собственных нужд.</w:t>
      </w:r>
    </w:p>
    <w:p w14:paraId="563D9F1D" w14:textId="04D61AB1" w:rsidR="002B3155" w:rsidRPr="00B42AB7" w:rsidRDefault="002B3155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3.1.9 </w:t>
      </w:r>
      <w:r w:rsidR="00B515AD" w:rsidRPr="00B42AB7">
        <w:rPr>
          <w:rFonts w:ascii="Arial" w:hAnsi="Arial" w:cs="Arial"/>
          <w:b/>
          <w:sz w:val="24"/>
          <w:szCs w:val="24"/>
        </w:rPr>
        <w:t>з</w:t>
      </w:r>
      <w:r w:rsidRPr="00B42AB7">
        <w:rPr>
          <w:rFonts w:ascii="Arial" w:hAnsi="Arial" w:cs="Arial"/>
          <w:b/>
          <w:sz w:val="24"/>
          <w:szCs w:val="24"/>
        </w:rPr>
        <w:t>адир:</w:t>
      </w:r>
      <w:r w:rsidRPr="00B42AB7">
        <w:rPr>
          <w:rFonts w:ascii="Arial" w:hAnsi="Arial" w:cs="Arial"/>
          <w:sz w:val="24"/>
          <w:szCs w:val="24"/>
        </w:rPr>
        <w:t xml:space="preserve"> </w:t>
      </w:r>
      <w:r w:rsidR="001C0A53" w:rsidRPr="00B42AB7">
        <w:rPr>
          <w:rFonts w:ascii="Arial" w:hAnsi="Arial" w:cs="Arial"/>
          <w:sz w:val="24"/>
          <w:szCs w:val="24"/>
        </w:rPr>
        <w:t>Дефект поверхности болтового отверстия в виде винтового или поперечного углубления, образующийся от воздействия рабочих элементов сверла.</w:t>
      </w:r>
    </w:p>
    <w:p w14:paraId="7A2BDD18" w14:textId="0C07BBAB" w:rsidR="00780067" w:rsidRPr="00B42AB7" w:rsidRDefault="001C0A53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3.1.10 </w:t>
      </w:r>
      <w:r w:rsidR="00B515AD" w:rsidRPr="00B42AB7">
        <w:rPr>
          <w:rFonts w:ascii="Arial" w:hAnsi="Arial" w:cs="Arial"/>
          <w:b/>
          <w:sz w:val="24"/>
          <w:szCs w:val="24"/>
        </w:rPr>
        <w:t>и</w:t>
      </w:r>
      <w:r w:rsidRPr="00B42AB7">
        <w:rPr>
          <w:rFonts w:ascii="Arial" w:hAnsi="Arial" w:cs="Arial"/>
          <w:b/>
          <w:sz w:val="24"/>
          <w:szCs w:val="24"/>
        </w:rPr>
        <w:t>зносостойкость:</w:t>
      </w:r>
      <w:r w:rsidRPr="00B42AB7">
        <w:rPr>
          <w:rFonts w:ascii="Arial" w:hAnsi="Arial" w:cs="Arial"/>
          <w:sz w:val="24"/>
          <w:szCs w:val="24"/>
        </w:rPr>
        <w:t xml:space="preserve"> Показатель сопротивления рельсовой стали износу от трения, характеризующий устойчивость сохранения формы поперечного сечения рельса в процессе</w:t>
      </w:r>
      <w:r w:rsidR="00780067" w:rsidRPr="00B42AB7">
        <w:rPr>
          <w:rFonts w:ascii="Arial" w:hAnsi="Arial" w:cs="Arial"/>
          <w:sz w:val="24"/>
          <w:szCs w:val="24"/>
        </w:rPr>
        <w:t xml:space="preserve"> эксплуатации и оцениваемый интенсивностью износа.</w:t>
      </w:r>
    </w:p>
    <w:p w14:paraId="1521BC03" w14:textId="77777777" w:rsidR="00D33E4F" w:rsidRPr="00B42AB7" w:rsidRDefault="0078006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3.1.11</w:t>
      </w:r>
      <w:r w:rsidR="00AD3943" w:rsidRPr="00B42AB7">
        <w:rPr>
          <w:rFonts w:ascii="Arial" w:hAnsi="Arial" w:cs="Arial"/>
          <w:sz w:val="24"/>
          <w:szCs w:val="24"/>
        </w:rPr>
        <w:t xml:space="preserve"> </w:t>
      </w:r>
      <w:r w:rsidR="00AD3943" w:rsidRPr="00B42AB7">
        <w:rPr>
          <w:rFonts w:ascii="Arial" w:hAnsi="Arial" w:cs="Arial"/>
          <w:b/>
          <w:sz w:val="24"/>
          <w:szCs w:val="24"/>
        </w:rPr>
        <w:t>испытательный полигон</w:t>
      </w:r>
      <w:r w:rsidR="00AD3943" w:rsidRPr="00B42AB7">
        <w:rPr>
          <w:rFonts w:ascii="Arial" w:hAnsi="Arial" w:cs="Arial"/>
          <w:sz w:val="24"/>
          <w:szCs w:val="24"/>
        </w:rPr>
        <w:t>: Специализированный участок железнодорожного пути, используемой аккредитованной в установленном порядке в соответс</w:t>
      </w:r>
      <w:r w:rsidR="00D33E4F" w:rsidRPr="00B42AB7">
        <w:rPr>
          <w:rFonts w:ascii="Arial" w:hAnsi="Arial" w:cs="Arial"/>
          <w:sz w:val="24"/>
          <w:szCs w:val="24"/>
        </w:rPr>
        <w:t xml:space="preserve">твующий области испытаний рельсов испытательной лабораторий (центром), отвечающий требованиям, предъявляемым к испытательному оборудованию для подтверждения соответствия. </w:t>
      </w:r>
    </w:p>
    <w:p w14:paraId="29510E42" w14:textId="6949863D" w:rsidR="00D33E4F" w:rsidRPr="00B42AB7" w:rsidRDefault="00D33E4F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3.1.12 </w:t>
      </w:r>
      <w:r w:rsidRPr="00B42AB7">
        <w:rPr>
          <w:rFonts w:ascii="Arial" w:hAnsi="Arial" w:cs="Arial"/>
          <w:b/>
          <w:sz w:val="24"/>
          <w:szCs w:val="24"/>
        </w:rPr>
        <w:t>категория рельсов:</w:t>
      </w:r>
      <w:r w:rsidRPr="00B42AB7">
        <w:rPr>
          <w:rFonts w:ascii="Arial" w:hAnsi="Arial" w:cs="Arial"/>
          <w:sz w:val="24"/>
          <w:szCs w:val="24"/>
        </w:rPr>
        <w:t xml:space="preserve"> Рельсы (совокупность рельсов) данного способа термоупрочнения, класса твердости, области применения.</w:t>
      </w:r>
    </w:p>
    <w:p w14:paraId="236662FC" w14:textId="67613A98" w:rsidR="001C0A53" w:rsidRPr="00B42AB7" w:rsidRDefault="001C0A53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 </w:t>
      </w:r>
      <w:r w:rsidR="006A33E1" w:rsidRPr="00B42AB7">
        <w:rPr>
          <w:rFonts w:ascii="Arial" w:hAnsi="Arial" w:cs="Arial"/>
          <w:sz w:val="24"/>
          <w:szCs w:val="24"/>
        </w:rPr>
        <w:t xml:space="preserve">3.1.13 </w:t>
      </w:r>
      <w:r w:rsidR="006A33E1" w:rsidRPr="00B42AB7">
        <w:rPr>
          <w:rFonts w:ascii="Arial" w:hAnsi="Arial" w:cs="Arial"/>
          <w:b/>
          <w:sz w:val="24"/>
          <w:szCs w:val="24"/>
        </w:rPr>
        <w:t>критерии предельного состояния рельса:</w:t>
      </w:r>
      <w:r w:rsidR="006A33E1" w:rsidRPr="00B42AB7">
        <w:rPr>
          <w:rFonts w:ascii="Arial" w:hAnsi="Arial" w:cs="Arial"/>
          <w:sz w:val="24"/>
          <w:szCs w:val="24"/>
        </w:rPr>
        <w:t xml:space="preserve"> Характеристики рельса и дефектов, возникающих вследствие износов (эксплуатационные дефекты), означающие достижение рельсом соответствующего предельного состояния.</w:t>
      </w:r>
    </w:p>
    <w:p w14:paraId="1811CA23" w14:textId="7955E87A" w:rsidR="006A33E1" w:rsidRPr="00B42AB7" w:rsidRDefault="006A33E1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3.1.14 </w:t>
      </w:r>
      <w:r w:rsidR="00B032E5" w:rsidRPr="00B42AB7">
        <w:rPr>
          <w:rFonts w:ascii="Arial" w:hAnsi="Arial" w:cs="Arial"/>
          <w:b/>
          <w:sz w:val="24"/>
          <w:szCs w:val="24"/>
        </w:rPr>
        <w:t>к</w:t>
      </w:r>
      <w:r w:rsidRPr="00B42AB7">
        <w:rPr>
          <w:rFonts w:ascii="Arial" w:hAnsi="Arial" w:cs="Arial"/>
          <w:b/>
          <w:sz w:val="24"/>
          <w:szCs w:val="24"/>
        </w:rPr>
        <w:t>онтактная выносливость:</w:t>
      </w:r>
      <w:r w:rsidRPr="00B42AB7">
        <w:rPr>
          <w:rFonts w:ascii="Arial" w:hAnsi="Arial" w:cs="Arial"/>
          <w:sz w:val="24"/>
          <w:szCs w:val="24"/>
        </w:rPr>
        <w:t xml:space="preserve"> </w:t>
      </w:r>
      <w:r w:rsidR="00B032E5" w:rsidRPr="00B42AB7">
        <w:rPr>
          <w:rFonts w:ascii="Arial" w:hAnsi="Arial" w:cs="Arial"/>
          <w:sz w:val="24"/>
          <w:szCs w:val="24"/>
        </w:rPr>
        <w:t>Показатель сопро</w:t>
      </w:r>
      <w:r w:rsidRPr="00B42AB7">
        <w:rPr>
          <w:rFonts w:ascii="Arial" w:hAnsi="Arial" w:cs="Arial"/>
          <w:sz w:val="24"/>
          <w:szCs w:val="24"/>
        </w:rPr>
        <w:t>тивления</w:t>
      </w:r>
      <w:r w:rsidR="00B032E5" w:rsidRPr="00B42AB7">
        <w:rPr>
          <w:rFonts w:ascii="Arial" w:hAnsi="Arial" w:cs="Arial"/>
          <w:sz w:val="24"/>
          <w:szCs w:val="24"/>
        </w:rPr>
        <w:t xml:space="preserve"> рельса развитию процессов контактной усталости, оцениваемый наработкой (величиной </w:t>
      </w:r>
      <w:r w:rsidR="00B032E5" w:rsidRPr="00B42AB7">
        <w:rPr>
          <w:rFonts w:ascii="Arial" w:hAnsi="Arial" w:cs="Arial"/>
          <w:sz w:val="24"/>
          <w:szCs w:val="24"/>
        </w:rPr>
        <w:lastRenderedPageBreak/>
        <w:t>пропущенного тоннажа груза по рельсу) до образования трещин в упрочненной наклепо</w:t>
      </w:r>
      <w:r w:rsidR="00E94229">
        <w:rPr>
          <w:rFonts w:ascii="Arial" w:hAnsi="Arial" w:cs="Arial"/>
          <w:sz w:val="24"/>
          <w:szCs w:val="24"/>
        </w:rPr>
        <w:t>м</w:t>
      </w:r>
      <w:r w:rsidR="00B032E5" w:rsidRPr="00B42AB7">
        <w:rPr>
          <w:rFonts w:ascii="Arial" w:hAnsi="Arial" w:cs="Arial"/>
          <w:sz w:val="24"/>
          <w:szCs w:val="24"/>
        </w:rPr>
        <w:t xml:space="preserve"> контактной поверхности катания на головке рельса.</w:t>
      </w:r>
    </w:p>
    <w:p w14:paraId="27951AFA" w14:textId="6CF77241" w:rsidR="00B032E5" w:rsidRPr="00B42AB7" w:rsidRDefault="00B032E5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3.1.15 </w:t>
      </w:r>
      <w:r w:rsidRPr="00B42AB7">
        <w:rPr>
          <w:rFonts w:ascii="Arial" w:hAnsi="Arial" w:cs="Arial"/>
          <w:b/>
          <w:color w:val="000000"/>
          <w:sz w:val="24"/>
          <w:szCs w:val="24"/>
        </w:rPr>
        <w:t>контрольный рельс</w:t>
      </w:r>
      <w:r w:rsidRPr="00B42AB7">
        <w:rPr>
          <w:rFonts w:ascii="Arial" w:hAnsi="Arial" w:cs="Arial"/>
          <w:color w:val="000000"/>
          <w:sz w:val="24"/>
          <w:szCs w:val="24"/>
        </w:rPr>
        <w:t xml:space="preserve">: </w:t>
      </w:r>
      <w:r w:rsidRPr="00B42AB7">
        <w:rPr>
          <w:rFonts w:ascii="Arial" w:hAnsi="Arial" w:cs="Arial"/>
          <w:sz w:val="24"/>
          <w:szCs w:val="24"/>
        </w:rPr>
        <w:t>Рельс, прокатанный из непрерывнолитой заготовки, соответствующей началу или концу разливки одной или серии плавок</w:t>
      </w:r>
      <w:r w:rsidR="000A07F3" w:rsidRPr="00B42AB7">
        <w:rPr>
          <w:rFonts w:ascii="Arial" w:hAnsi="Arial" w:cs="Arial"/>
          <w:sz w:val="24"/>
          <w:szCs w:val="24"/>
        </w:rPr>
        <w:t xml:space="preserve"> (до порезки проката на мерные длины рельсов)</w:t>
      </w:r>
      <w:r w:rsidRPr="00B42AB7">
        <w:rPr>
          <w:rFonts w:ascii="Arial" w:hAnsi="Arial" w:cs="Arial"/>
          <w:sz w:val="24"/>
          <w:szCs w:val="24"/>
        </w:rPr>
        <w:t>,</w:t>
      </w:r>
      <w:r w:rsidR="000A07F3" w:rsidRPr="00B42AB7">
        <w:rPr>
          <w:rFonts w:ascii="Arial" w:hAnsi="Arial" w:cs="Arial"/>
          <w:sz w:val="24"/>
          <w:szCs w:val="24"/>
        </w:rPr>
        <w:t xml:space="preserve"> или любой рельс плавки,</w:t>
      </w:r>
      <w:r w:rsidRPr="00B42AB7">
        <w:rPr>
          <w:rFonts w:ascii="Arial" w:hAnsi="Arial" w:cs="Arial"/>
          <w:sz w:val="24"/>
          <w:szCs w:val="24"/>
        </w:rPr>
        <w:t xml:space="preserve"> от которого отбирают пробы для приемо-сдаточных испытаний.</w:t>
      </w:r>
    </w:p>
    <w:p w14:paraId="6BE71DCF" w14:textId="12924673" w:rsidR="000A07F3" w:rsidRPr="00B42AB7" w:rsidRDefault="000A07F3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3.1.16 </w:t>
      </w:r>
      <w:r w:rsidRPr="00B42AB7">
        <w:rPr>
          <w:rFonts w:ascii="Arial" w:hAnsi="Arial" w:cs="Arial"/>
          <w:b/>
          <w:sz w:val="24"/>
          <w:szCs w:val="24"/>
        </w:rPr>
        <w:t>копровая прочность:</w:t>
      </w:r>
      <w:r w:rsidRPr="00B42AB7">
        <w:rPr>
          <w:rFonts w:ascii="Arial" w:hAnsi="Arial" w:cs="Arial"/>
          <w:sz w:val="24"/>
          <w:szCs w:val="24"/>
        </w:rPr>
        <w:t xml:space="preserve"> Отсутствие разрушений образца (пробы) от удара копровым грузом в свободном падении по схеме трехточечного изгиба при заданной температуре образца, массы и высоты падения копрового груза.</w:t>
      </w:r>
    </w:p>
    <w:p w14:paraId="1E5F12E7" w14:textId="54F65BB7" w:rsidR="00857AC5" w:rsidRPr="00B42AB7" w:rsidRDefault="00857AC5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3.1.17 </w:t>
      </w:r>
      <w:r w:rsidRPr="00B42AB7">
        <w:rPr>
          <w:rFonts w:ascii="Arial" w:hAnsi="Arial" w:cs="Arial"/>
          <w:b/>
          <w:sz w:val="24"/>
          <w:szCs w:val="24"/>
        </w:rPr>
        <w:t>несущая способность рельса:</w:t>
      </w:r>
      <w:r w:rsidRPr="00B42AB7">
        <w:rPr>
          <w:rFonts w:ascii="Arial" w:hAnsi="Arial" w:cs="Arial"/>
          <w:sz w:val="24"/>
          <w:szCs w:val="24"/>
        </w:rPr>
        <w:t xml:space="preserve"> Способность рельса выдерживать нагрузку, обеспечивать функциональность и условия прочности (отсутствие разрушения вследствие недопустимых деформаций и развития критических трещин) от заданных нагрузок в эксплуатации.</w:t>
      </w:r>
    </w:p>
    <w:p w14:paraId="556313AB" w14:textId="5CE94AED" w:rsidR="00857AC5" w:rsidRPr="00B42AB7" w:rsidRDefault="00857AC5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3.1.18 </w:t>
      </w:r>
      <w:r w:rsidRPr="00B42AB7">
        <w:rPr>
          <w:rFonts w:ascii="Arial" w:hAnsi="Arial" w:cs="Arial"/>
          <w:b/>
          <w:sz w:val="24"/>
          <w:szCs w:val="24"/>
        </w:rPr>
        <w:t xml:space="preserve">номинальный размер: </w:t>
      </w:r>
      <w:r w:rsidRPr="00B42AB7">
        <w:rPr>
          <w:rFonts w:ascii="Arial" w:hAnsi="Arial" w:cs="Arial"/>
          <w:sz w:val="24"/>
          <w:szCs w:val="24"/>
        </w:rPr>
        <w:t>Размер геометрического элемента</w:t>
      </w:r>
      <w:r w:rsidR="00B6497C" w:rsidRPr="00B42AB7">
        <w:rPr>
          <w:rFonts w:ascii="Arial" w:hAnsi="Arial" w:cs="Arial"/>
          <w:sz w:val="24"/>
          <w:szCs w:val="24"/>
        </w:rPr>
        <w:t xml:space="preserve"> идеальной формы, определенной чертежом.</w:t>
      </w:r>
    </w:p>
    <w:p w14:paraId="7CEC4374" w14:textId="66B67A7E" w:rsidR="00B6497C" w:rsidRPr="00B42AB7" w:rsidRDefault="00B6497C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3.1.19 </w:t>
      </w:r>
      <w:r w:rsidRPr="00B42AB7">
        <w:rPr>
          <w:rFonts w:ascii="Arial" w:hAnsi="Arial" w:cs="Arial"/>
          <w:b/>
          <w:sz w:val="24"/>
          <w:szCs w:val="24"/>
        </w:rPr>
        <w:t xml:space="preserve">номинальные условия эксплуатации: </w:t>
      </w:r>
      <w:r w:rsidRPr="00B42AB7">
        <w:rPr>
          <w:rFonts w:ascii="Arial" w:hAnsi="Arial" w:cs="Arial"/>
          <w:sz w:val="24"/>
          <w:szCs w:val="24"/>
        </w:rPr>
        <w:t>Условия, при которых рельс обеспечивает достижение проектных эксплуатационных показателей с соблюдением безопасности до перехода</w:t>
      </w:r>
      <w:r w:rsidR="00D249A8" w:rsidRPr="00B42AB7">
        <w:rPr>
          <w:rFonts w:ascii="Arial" w:hAnsi="Arial" w:cs="Arial"/>
          <w:sz w:val="24"/>
          <w:szCs w:val="24"/>
        </w:rPr>
        <w:t xml:space="preserve"> в предельное состояние, требующее прекращения эксплуатации и изъятия рельса из пути.</w:t>
      </w:r>
    </w:p>
    <w:p w14:paraId="01862824" w14:textId="00F37F25" w:rsidR="00D249A8" w:rsidRPr="00B42AB7" w:rsidRDefault="00D249A8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3.1.20 </w:t>
      </w:r>
      <w:r w:rsidRPr="00B42AB7">
        <w:rPr>
          <w:rFonts w:ascii="Arial" w:hAnsi="Arial" w:cs="Arial"/>
          <w:b/>
          <w:sz w:val="24"/>
          <w:szCs w:val="24"/>
        </w:rPr>
        <w:t>опорный отражатель</w:t>
      </w:r>
      <w:r w:rsidRPr="00B42AB7">
        <w:rPr>
          <w:rFonts w:ascii="Arial" w:hAnsi="Arial" w:cs="Arial"/>
          <w:sz w:val="24"/>
          <w:szCs w:val="24"/>
        </w:rPr>
        <w:t>:</w:t>
      </w:r>
      <w:r w:rsidRPr="00B42AB7">
        <w:rPr>
          <w:rFonts w:ascii="Arial" w:hAnsi="Arial" w:cs="Arial"/>
          <w:b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 xml:space="preserve">Искусственный отражатель ультразвуковых волн в образце объекта контроля или </w:t>
      </w:r>
      <w:r w:rsidR="00E9310F" w:rsidRPr="00B42AB7">
        <w:rPr>
          <w:rFonts w:ascii="Arial" w:hAnsi="Arial" w:cs="Arial"/>
          <w:sz w:val="24"/>
          <w:szCs w:val="24"/>
        </w:rPr>
        <w:t>на поверхности</w:t>
      </w:r>
      <w:r w:rsidRPr="00B42AB7">
        <w:rPr>
          <w:rFonts w:ascii="Arial" w:hAnsi="Arial" w:cs="Arial"/>
          <w:sz w:val="24"/>
          <w:szCs w:val="24"/>
        </w:rPr>
        <w:t xml:space="preserve"> объек</w:t>
      </w:r>
      <w:r w:rsidR="00E9310F" w:rsidRPr="00B42AB7">
        <w:rPr>
          <w:rFonts w:ascii="Arial" w:hAnsi="Arial" w:cs="Arial"/>
          <w:sz w:val="24"/>
          <w:szCs w:val="24"/>
        </w:rPr>
        <w:t>та контроля, используемый</w:t>
      </w:r>
      <w:r w:rsidRPr="00B42AB7">
        <w:rPr>
          <w:rFonts w:ascii="Arial" w:hAnsi="Arial" w:cs="Arial"/>
          <w:sz w:val="24"/>
          <w:szCs w:val="24"/>
        </w:rPr>
        <w:t xml:space="preserve"> для настройки чувствительности </w:t>
      </w:r>
      <w:r w:rsidR="00E9310F" w:rsidRPr="00B42AB7">
        <w:rPr>
          <w:rFonts w:ascii="Arial" w:hAnsi="Arial" w:cs="Arial"/>
          <w:sz w:val="24"/>
          <w:szCs w:val="24"/>
        </w:rPr>
        <w:t xml:space="preserve">средств </w:t>
      </w:r>
      <w:r w:rsidRPr="00B42AB7">
        <w:rPr>
          <w:rFonts w:ascii="Arial" w:hAnsi="Arial" w:cs="Arial"/>
          <w:sz w:val="24"/>
          <w:szCs w:val="24"/>
        </w:rPr>
        <w:t>контроля.</w:t>
      </w:r>
    </w:p>
    <w:p w14:paraId="5F9ED67B" w14:textId="3C763DF3" w:rsidR="006D482B" w:rsidRPr="00B42AB7" w:rsidRDefault="006D482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3.1.21 </w:t>
      </w:r>
      <w:r w:rsidRPr="00B42AB7">
        <w:rPr>
          <w:rFonts w:ascii="Arial" w:hAnsi="Arial" w:cs="Arial"/>
          <w:b/>
          <w:sz w:val="24"/>
          <w:szCs w:val="24"/>
        </w:rPr>
        <w:t>освоение производства</w:t>
      </w:r>
      <w:r w:rsidRPr="00B42AB7">
        <w:rPr>
          <w:rFonts w:ascii="Arial" w:hAnsi="Arial" w:cs="Arial"/>
          <w:sz w:val="24"/>
          <w:szCs w:val="24"/>
        </w:rPr>
        <w:t>: Этап постановки продукции на производство, включающий работы по обеспечению технологической готовности предприятия к изготовлению продукции в оговоренные контрактом (договором) сроки в заданных объемах, а также разработку технологической документации и отработку конструкции на технологичность.</w:t>
      </w:r>
    </w:p>
    <w:p w14:paraId="6844248E" w14:textId="106EDD69" w:rsidR="006D482B" w:rsidRPr="00B42AB7" w:rsidRDefault="006D482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3.1.22 </w:t>
      </w:r>
      <w:r w:rsidRPr="00B42AB7">
        <w:rPr>
          <w:rFonts w:ascii="Arial" w:hAnsi="Arial" w:cs="Arial"/>
          <w:b/>
          <w:sz w:val="24"/>
          <w:szCs w:val="24"/>
        </w:rPr>
        <w:t>плавка</w:t>
      </w:r>
      <w:r w:rsidRPr="00B42AB7">
        <w:rPr>
          <w:rFonts w:ascii="Arial" w:hAnsi="Arial" w:cs="Arial"/>
          <w:sz w:val="24"/>
          <w:szCs w:val="24"/>
        </w:rPr>
        <w:t>: Масса стали, выплавляемая единовременно в сталеплавильном агрегате.</w:t>
      </w:r>
    </w:p>
    <w:p w14:paraId="398388E7" w14:textId="06EF1908" w:rsidR="00793B25" w:rsidRPr="00B42AB7" w:rsidRDefault="006D482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3.1.23 </w:t>
      </w:r>
      <w:r w:rsidRPr="00B42AB7">
        <w:rPr>
          <w:rFonts w:ascii="Arial" w:hAnsi="Arial" w:cs="Arial"/>
          <w:b/>
          <w:sz w:val="24"/>
          <w:szCs w:val="24"/>
        </w:rPr>
        <w:t xml:space="preserve">подконтрольная эксплуатация (технических средств инфраструктуры): </w:t>
      </w:r>
      <w:r w:rsidRPr="00B42AB7">
        <w:rPr>
          <w:rFonts w:ascii="Arial" w:hAnsi="Arial" w:cs="Arial"/>
          <w:sz w:val="24"/>
          <w:szCs w:val="24"/>
        </w:rPr>
        <w:t>Эксплуатация заданного числа изделий в соответствии с действующей эксплуатационной документацией, сопровождающаяся дополнительным контролем и учетом технического состояния изделия с целью оценки соответствия установленным требованиям.</w:t>
      </w:r>
    </w:p>
    <w:p w14:paraId="4D81C854" w14:textId="78649DEE" w:rsidR="006D482B" w:rsidRPr="00B42AB7" w:rsidRDefault="006D482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3.1.24 </w:t>
      </w:r>
      <w:r w:rsidR="009A26FA" w:rsidRPr="00B42AB7">
        <w:rPr>
          <w:rFonts w:ascii="Arial" w:hAnsi="Arial" w:cs="Arial"/>
          <w:b/>
          <w:sz w:val="24"/>
          <w:szCs w:val="24"/>
        </w:rPr>
        <w:t>полигонные испытания рельсов</w:t>
      </w:r>
      <w:r w:rsidR="009A26FA" w:rsidRPr="00B42AB7">
        <w:rPr>
          <w:rFonts w:ascii="Arial" w:hAnsi="Arial" w:cs="Arial"/>
          <w:sz w:val="24"/>
          <w:szCs w:val="24"/>
        </w:rPr>
        <w:t>: Испытания рельсов, проводимые на испытательном полигоне в соответствии с методикой полигонных испытаний.</w:t>
      </w:r>
    </w:p>
    <w:p w14:paraId="470BA0C8" w14:textId="44A51C55" w:rsidR="009A26FA" w:rsidRPr="00B42AB7" w:rsidRDefault="009A26FA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3.1.25 </w:t>
      </w:r>
      <w:proofErr w:type="spellStart"/>
      <w:r w:rsidRPr="00B42AB7">
        <w:rPr>
          <w:rFonts w:ascii="Arial" w:hAnsi="Arial" w:cs="Arial"/>
          <w:b/>
          <w:color w:val="000000"/>
          <w:sz w:val="24"/>
          <w:szCs w:val="24"/>
        </w:rPr>
        <w:t>полнопрофильная</w:t>
      </w:r>
      <w:proofErr w:type="spellEnd"/>
      <w:r w:rsidRPr="00B42AB7">
        <w:rPr>
          <w:rFonts w:ascii="Arial" w:hAnsi="Arial" w:cs="Arial"/>
          <w:b/>
          <w:color w:val="000000"/>
          <w:sz w:val="24"/>
          <w:szCs w:val="24"/>
        </w:rPr>
        <w:t xml:space="preserve"> проба</w:t>
      </w:r>
      <w:r w:rsidRPr="00B42AB7">
        <w:rPr>
          <w:rFonts w:ascii="Arial" w:hAnsi="Arial" w:cs="Arial"/>
          <w:color w:val="000000"/>
          <w:sz w:val="24"/>
          <w:szCs w:val="24"/>
        </w:rPr>
        <w:t>: Отрезок рельса полного сечения заданной длины, предназначенный для испытаний.</w:t>
      </w:r>
    </w:p>
    <w:p w14:paraId="0FC96612" w14:textId="6F055133" w:rsidR="00793B25" w:rsidRPr="00B42AB7" w:rsidRDefault="00C202A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3.1.26</w:t>
      </w:r>
      <w:r w:rsidR="00036E3A" w:rsidRPr="00B42AB7">
        <w:rPr>
          <w:rFonts w:ascii="Arial" w:hAnsi="Arial" w:cs="Arial"/>
          <w:sz w:val="24"/>
          <w:szCs w:val="24"/>
        </w:rPr>
        <w:t xml:space="preserve"> </w:t>
      </w:r>
      <w:r w:rsidR="00036E3A" w:rsidRPr="00B42AB7">
        <w:rPr>
          <w:rFonts w:ascii="Arial" w:hAnsi="Arial" w:cs="Arial"/>
          <w:b/>
          <w:sz w:val="24"/>
          <w:szCs w:val="24"/>
        </w:rPr>
        <w:t>предельное состояние рельса:</w:t>
      </w:r>
      <w:r w:rsidR="00036E3A" w:rsidRPr="00B42AB7">
        <w:rPr>
          <w:rFonts w:ascii="Arial" w:hAnsi="Arial" w:cs="Arial"/>
          <w:sz w:val="24"/>
          <w:szCs w:val="24"/>
        </w:rPr>
        <w:t xml:space="preserve"> Состояние рельсов, при котором их дальнейшая эксплуатация недопустима или нецелесообразна либо восстановление их работоспособного состояния</w:t>
      </w:r>
      <w:r w:rsidR="005A053A" w:rsidRPr="00B42AB7">
        <w:rPr>
          <w:rFonts w:ascii="Arial" w:hAnsi="Arial" w:cs="Arial"/>
          <w:sz w:val="24"/>
          <w:szCs w:val="24"/>
        </w:rPr>
        <w:t xml:space="preserve"> невозможно или нецелесообразно.</w:t>
      </w:r>
    </w:p>
    <w:p w14:paraId="230B9AEE" w14:textId="0425FC4B" w:rsidR="005A053A" w:rsidRPr="00B42AB7" w:rsidRDefault="00C202A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lastRenderedPageBreak/>
        <w:t>3.1.27</w:t>
      </w:r>
      <w:r w:rsidR="005A053A" w:rsidRPr="00B42AB7">
        <w:rPr>
          <w:rFonts w:ascii="Arial" w:hAnsi="Arial" w:cs="Arial"/>
          <w:sz w:val="24"/>
          <w:szCs w:val="24"/>
        </w:rPr>
        <w:t xml:space="preserve"> </w:t>
      </w:r>
      <w:r w:rsidR="005A053A" w:rsidRPr="00B42AB7">
        <w:rPr>
          <w:rFonts w:ascii="Arial" w:hAnsi="Arial" w:cs="Arial"/>
          <w:b/>
          <w:sz w:val="24"/>
          <w:szCs w:val="24"/>
        </w:rPr>
        <w:t>предельное отклонение:</w:t>
      </w:r>
      <w:r w:rsidR="005A053A" w:rsidRPr="00B42AB7">
        <w:rPr>
          <w:rFonts w:ascii="Arial" w:hAnsi="Arial" w:cs="Arial"/>
          <w:sz w:val="24"/>
          <w:szCs w:val="24"/>
        </w:rPr>
        <w:t xml:space="preserve"> Верхнее предельное отклонение или нижнее предельное отклонение от номинального размера.</w:t>
      </w:r>
    </w:p>
    <w:p w14:paraId="5CCCDD93" w14:textId="536D5EF4" w:rsidR="005A053A" w:rsidRPr="00B42AB7" w:rsidRDefault="00C202A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3.1.28</w:t>
      </w:r>
      <w:r w:rsidR="005A053A" w:rsidRPr="00B42AB7">
        <w:rPr>
          <w:rFonts w:ascii="Arial" w:hAnsi="Arial" w:cs="Arial"/>
          <w:sz w:val="24"/>
          <w:szCs w:val="24"/>
        </w:rPr>
        <w:t xml:space="preserve"> </w:t>
      </w:r>
      <w:r w:rsidR="005A053A" w:rsidRPr="00B42AB7">
        <w:rPr>
          <w:rFonts w:ascii="Arial" w:hAnsi="Arial" w:cs="Arial"/>
          <w:b/>
          <w:sz w:val="24"/>
          <w:szCs w:val="24"/>
        </w:rPr>
        <w:t>прочность рельса:</w:t>
      </w:r>
      <w:r w:rsidR="005A053A" w:rsidRPr="00B42AB7">
        <w:rPr>
          <w:rFonts w:ascii="Arial" w:hAnsi="Arial" w:cs="Arial"/>
          <w:sz w:val="24"/>
          <w:szCs w:val="24"/>
        </w:rPr>
        <w:t xml:space="preserve"> Сохранение работоспособного состояния в заданных нагрузках и условиях эксплуатации, обеспечивающего отсутствие недопустимого риска разрушения</w:t>
      </w:r>
      <w:r w:rsidRPr="00B42AB7">
        <w:rPr>
          <w:rFonts w:ascii="Arial" w:hAnsi="Arial" w:cs="Arial"/>
          <w:sz w:val="24"/>
          <w:szCs w:val="24"/>
        </w:rPr>
        <w:t>, как необратимой утраты целостности вследствие недопустимых деформаций и развития критических трещин.</w:t>
      </w:r>
      <w:r w:rsidR="005A053A" w:rsidRPr="00B42AB7">
        <w:rPr>
          <w:rFonts w:ascii="Arial" w:hAnsi="Arial" w:cs="Arial"/>
          <w:sz w:val="24"/>
          <w:szCs w:val="24"/>
        </w:rPr>
        <w:t xml:space="preserve"> </w:t>
      </w:r>
    </w:p>
    <w:p w14:paraId="66A145B0" w14:textId="42BD62F6" w:rsidR="00C202A7" w:rsidRPr="00B42AB7" w:rsidRDefault="00C202A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bCs/>
          <w:color w:val="000000"/>
          <w:szCs w:val="24"/>
        </w:rPr>
      </w:pPr>
      <w:r w:rsidRPr="00B42AB7">
        <w:rPr>
          <w:rFonts w:ascii="Arial" w:hAnsi="Arial" w:cs="Arial"/>
          <w:color w:val="000000"/>
          <w:sz w:val="24"/>
          <w:szCs w:val="24"/>
        </w:rPr>
        <w:t xml:space="preserve">3.1.29 </w:t>
      </w:r>
      <w:proofErr w:type="spellStart"/>
      <w:r w:rsidRPr="00B42AB7">
        <w:rPr>
          <w:rFonts w:ascii="Arial" w:hAnsi="Arial" w:cs="Arial"/>
          <w:b/>
          <w:bCs/>
          <w:color w:val="000000"/>
          <w:sz w:val="24"/>
          <w:szCs w:val="24"/>
        </w:rPr>
        <w:t>противофлокенная</w:t>
      </w:r>
      <w:proofErr w:type="spellEnd"/>
      <w:r w:rsidRPr="00B42AB7">
        <w:rPr>
          <w:rFonts w:ascii="Arial" w:hAnsi="Arial" w:cs="Arial"/>
          <w:b/>
          <w:bCs/>
          <w:color w:val="000000"/>
          <w:sz w:val="24"/>
          <w:szCs w:val="24"/>
        </w:rPr>
        <w:t xml:space="preserve"> термическая обработка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>:</w:t>
      </w:r>
      <w:r w:rsidRPr="00B42AB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>Специальная технология термической обработки, обеспечивающая отсутствие флокенов в рельсах</w:t>
      </w:r>
      <w:r w:rsidRPr="00B42AB7">
        <w:rPr>
          <w:rFonts w:ascii="Arial" w:hAnsi="Arial" w:cs="Arial"/>
          <w:bCs/>
          <w:color w:val="000000"/>
          <w:szCs w:val="24"/>
        </w:rPr>
        <w:t>.</w:t>
      </w:r>
    </w:p>
    <w:p w14:paraId="768A5639" w14:textId="132E6488" w:rsidR="00C202A7" w:rsidRPr="00B42AB7" w:rsidRDefault="00C202A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3.1.30 </w:t>
      </w:r>
      <w:r w:rsidRPr="00B42AB7">
        <w:rPr>
          <w:rFonts w:ascii="Arial" w:hAnsi="Arial" w:cs="Arial"/>
          <w:b/>
          <w:bCs/>
          <w:color w:val="000000"/>
          <w:sz w:val="24"/>
          <w:szCs w:val="24"/>
        </w:rPr>
        <w:t>рельс: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 Стальное изделие в виде проката специального фасонного профиля,</w:t>
      </w:r>
      <w:r w:rsidR="005B60AB" w:rsidRPr="00B42AB7">
        <w:rPr>
          <w:rFonts w:ascii="Arial" w:hAnsi="Arial" w:cs="Arial"/>
          <w:bCs/>
          <w:color w:val="000000"/>
          <w:sz w:val="24"/>
          <w:szCs w:val="24"/>
        </w:rPr>
        <w:t xml:space="preserve"> установленного типоразмера и длины, состоящее из головки, шейки и подошвы, предназначенное для эксплуатации в верхнем строении железнодорожного пути.</w:t>
      </w:r>
    </w:p>
    <w:p w14:paraId="4AEA2230" w14:textId="36A1F3E4" w:rsidR="005B60AB" w:rsidRPr="00B42AB7" w:rsidRDefault="005B60A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3.1.31 </w:t>
      </w:r>
      <w:r w:rsidRPr="00B42AB7">
        <w:rPr>
          <w:rFonts w:ascii="Arial" w:hAnsi="Arial" w:cs="Arial"/>
          <w:b/>
          <w:sz w:val="24"/>
          <w:szCs w:val="24"/>
        </w:rPr>
        <w:t>рельсы общего применения</w:t>
      </w:r>
      <w:r w:rsidRPr="00B42AB7">
        <w:rPr>
          <w:rFonts w:ascii="Arial" w:hAnsi="Arial" w:cs="Arial"/>
          <w:sz w:val="24"/>
          <w:szCs w:val="24"/>
        </w:rPr>
        <w:t>:</w:t>
      </w:r>
      <w:r w:rsidRPr="00B42AB7">
        <w:rPr>
          <w:rFonts w:ascii="Arial" w:hAnsi="Arial" w:cs="Arial"/>
          <w:b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 xml:space="preserve">Рельсы, предназначенные для прямых и </w:t>
      </w:r>
      <w:r w:rsidRPr="00B42AB7">
        <w:rPr>
          <w:rFonts w:ascii="Arial" w:hAnsi="Arial" w:cs="Arial"/>
          <w:sz w:val="24"/>
          <w:szCs w:val="24"/>
          <w:shd w:val="clear" w:color="auto" w:fill="FFFFFF"/>
        </w:rPr>
        <w:t xml:space="preserve">пологих кривых </w:t>
      </w:r>
      <w:r w:rsidRPr="00B42AB7">
        <w:rPr>
          <w:rFonts w:ascii="Arial" w:hAnsi="Arial" w:cs="Arial"/>
          <w:sz w:val="24"/>
          <w:szCs w:val="24"/>
        </w:rPr>
        <w:t xml:space="preserve">участков звеньевого и бесстыкового железнодорожного пути общего пользования и производства </w:t>
      </w:r>
      <w:r w:rsidR="00096B2E" w:rsidRPr="00B42AB7">
        <w:rPr>
          <w:rFonts w:ascii="Arial" w:hAnsi="Arial" w:cs="Arial"/>
          <w:sz w:val="24"/>
          <w:szCs w:val="24"/>
        </w:rPr>
        <w:t xml:space="preserve">элементов </w:t>
      </w:r>
      <w:r w:rsidRPr="00B42AB7">
        <w:rPr>
          <w:rFonts w:ascii="Arial" w:hAnsi="Arial" w:cs="Arial"/>
          <w:sz w:val="24"/>
          <w:szCs w:val="24"/>
        </w:rPr>
        <w:t>стрелочных переводов</w:t>
      </w:r>
      <w:r w:rsidR="00096B2E" w:rsidRPr="00B42AB7">
        <w:rPr>
          <w:rFonts w:ascii="Arial" w:hAnsi="Arial" w:cs="Arial"/>
          <w:sz w:val="24"/>
          <w:szCs w:val="24"/>
        </w:rPr>
        <w:t>.</w:t>
      </w:r>
    </w:p>
    <w:p w14:paraId="157CE2AF" w14:textId="0F8CD02B" w:rsidR="00096B2E" w:rsidRPr="00B42AB7" w:rsidRDefault="00096B2E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3.1.32 </w:t>
      </w:r>
      <w:r w:rsidRPr="00B42AB7">
        <w:rPr>
          <w:rFonts w:ascii="Arial" w:hAnsi="Arial" w:cs="Arial"/>
          <w:b/>
          <w:sz w:val="24"/>
          <w:szCs w:val="24"/>
        </w:rPr>
        <w:t>рельсы специального применения</w:t>
      </w:r>
      <w:r w:rsidRPr="00B42AB7">
        <w:rPr>
          <w:rFonts w:ascii="Arial" w:hAnsi="Arial" w:cs="Arial"/>
          <w:sz w:val="24"/>
          <w:szCs w:val="24"/>
        </w:rPr>
        <w:t xml:space="preserve">: Рельсы, предназначенные для применения в особых условиях эксплуатации (при </w:t>
      </w:r>
      <w:proofErr w:type="spellStart"/>
      <w:r w:rsidRPr="00B42AB7">
        <w:rPr>
          <w:rFonts w:ascii="Arial" w:hAnsi="Arial" w:cs="Arial"/>
          <w:sz w:val="24"/>
          <w:szCs w:val="24"/>
        </w:rPr>
        <w:t>особогрузонапряженном</w:t>
      </w:r>
      <w:proofErr w:type="spellEnd"/>
      <w:r w:rsidRPr="00B42AB7">
        <w:rPr>
          <w:rFonts w:ascii="Arial" w:hAnsi="Arial" w:cs="Arial"/>
          <w:sz w:val="24"/>
          <w:szCs w:val="24"/>
        </w:rPr>
        <w:t xml:space="preserve"> движении, </w:t>
      </w:r>
      <w:r w:rsidRPr="00B42AB7">
        <w:rPr>
          <w:rFonts w:ascii="Arial" w:hAnsi="Arial" w:cs="Arial"/>
          <w:sz w:val="24"/>
          <w:szCs w:val="24"/>
          <w:shd w:val="clear" w:color="auto" w:fill="FFFFFF"/>
        </w:rPr>
        <w:t>в кривых</w:t>
      </w:r>
      <w:r w:rsidRPr="00B42AB7">
        <w:rPr>
          <w:rFonts w:ascii="Arial" w:hAnsi="Arial" w:cs="Arial"/>
          <w:sz w:val="24"/>
          <w:szCs w:val="24"/>
        </w:rPr>
        <w:t xml:space="preserve"> участках железнодорожного пути общего пользования, при низких температурах, для скоростного совмещенного движения, для высокоскоростного движения и др.).</w:t>
      </w:r>
    </w:p>
    <w:p w14:paraId="2B1A18E9" w14:textId="477973B7" w:rsidR="00096B2E" w:rsidRPr="00B42AB7" w:rsidRDefault="00096B2E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3.1.33 </w:t>
      </w:r>
      <w:r w:rsidRPr="00B42AB7">
        <w:rPr>
          <w:rFonts w:ascii="Arial" w:hAnsi="Arial" w:cs="Arial"/>
          <w:b/>
          <w:sz w:val="24"/>
          <w:szCs w:val="24"/>
        </w:rPr>
        <w:t>серия плавок</w:t>
      </w:r>
      <w:r w:rsidRPr="00B42AB7">
        <w:rPr>
          <w:rFonts w:ascii="Arial" w:hAnsi="Arial" w:cs="Arial"/>
          <w:sz w:val="24"/>
          <w:szCs w:val="24"/>
        </w:rPr>
        <w:t>:</w:t>
      </w:r>
      <w:r w:rsidRPr="00B42AB7">
        <w:rPr>
          <w:rFonts w:ascii="Arial" w:hAnsi="Arial" w:cs="Arial"/>
          <w:b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>Ряд плавок, разливаемых «плавка на плавку» через один промежуточный ковш.</w:t>
      </w:r>
    </w:p>
    <w:p w14:paraId="760FF751" w14:textId="1D5B0083" w:rsidR="00096B2E" w:rsidRPr="00B42AB7" w:rsidRDefault="00096B2E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3.1.34 </w:t>
      </w:r>
      <w:r w:rsidRPr="00B42AB7">
        <w:rPr>
          <w:rFonts w:ascii="Arial" w:hAnsi="Arial" w:cs="Arial"/>
          <w:b/>
          <w:sz w:val="24"/>
          <w:szCs w:val="24"/>
        </w:rPr>
        <w:t>сканирование</w:t>
      </w:r>
      <w:r w:rsidRPr="00B42AB7">
        <w:rPr>
          <w:rFonts w:ascii="Arial" w:hAnsi="Arial" w:cs="Arial"/>
          <w:sz w:val="24"/>
          <w:szCs w:val="24"/>
        </w:rPr>
        <w:t>: Процесс регламентированного перемещения преобразователя по по</w:t>
      </w:r>
      <w:r w:rsidR="00731029" w:rsidRPr="00B42AB7">
        <w:rPr>
          <w:rFonts w:ascii="Arial" w:hAnsi="Arial" w:cs="Arial"/>
          <w:sz w:val="24"/>
          <w:szCs w:val="24"/>
        </w:rPr>
        <w:t>верхности и (или) над поверхностью</w:t>
      </w:r>
      <w:r w:rsidRPr="00B42AB7">
        <w:rPr>
          <w:rFonts w:ascii="Arial" w:hAnsi="Arial" w:cs="Arial"/>
          <w:sz w:val="24"/>
          <w:szCs w:val="24"/>
        </w:rPr>
        <w:t xml:space="preserve"> контролируемого объекта </w:t>
      </w:r>
      <w:r w:rsidR="00731029" w:rsidRPr="00B42AB7">
        <w:rPr>
          <w:rFonts w:ascii="Arial" w:hAnsi="Arial" w:cs="Arial"/>
          <w:sz w:val="24"/>
          <w:szCs w:val="24"/>
        </w:rPr>
        <w:t>при дефектоскопии и/</w:t>
      </w:r>
      <w:r w:rsidRPr="00B42AB7">
        <w:rPr>
          <w:rFonts w:ascii="Arial" w:hAnsi="Arial" w:cs="Arial"/>
          <w:sz w:val="24"/>
          <w:szCs w:val="24"/>
        </w:rPr>
        <w:t>или перемещения контролируемого объекта относительно преобразователя.</w:t>
      </w:r>
    </w:p>
    <w:p w14:paraId="6E7BFB79" w14:textId="52414342" w:rsidR="00731029" w:rsidRPr="00B42AB7" w:rsidRDefault="00731029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3.1.35 </w:t>
      </w:r>
      <w:r w:rsidRPr="00B42AB7">
        <w:rPr>
          <w:rFonts w:ascii="Arial" w:hAnsi="Arial" w:cs="Arial"/>
          <w:b/>
          <w:color w:val="000000"/>
          <w:sz w:val="24"/>
          <w:szCs w:val="24"/>
        </w:rPr>
        <w:t>скоростное совмещенное движение</w:t>
      </w:r>
      <w:r w:rsidRPr="00B42AB7">
        <w:rPr>
          <w:rFonts w:ascii="Arial" w:hAnsi="Arial" w:cs="Arial"/>
          <w:color w:val="000000"/>
          <w:sz w:val="24"/>
          <w:szCs w:val="24"/>
        </w:rPr>
        <w:t xml:space="preserve">: Способ организации движения железнодорожного подвижного состава, при котором по одним и тем же железнодорожным путям осуществляют скоростное пассажирское движение, совмещенное с грузовым и пассажирским.  </w:t>
      </w:r>
    </w:p>
    <w:p w14:paraId="2CBE20BB" w14:textId="53A01B77" w:rsidR="00731029" w:rsidRPr="00B42AB7" w:rsidRDefault="00731029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color w:val="000000"/>
          <w:sz w:val="24"/>
          <w:szCs w:val="24"/>
        </w:rPr>
        <w:t xml:space="preserve">3.1.36 </w:t>
      </w:r>
      <w:r w:rsidR="00623304" w:rsidRPr="00B42AB7">
        <w:rPr>
          <w:rFonts w:ascii="Arial" w:hAnsi="Arial" w:cs="Arial"/>
          <w:b/>
          <w:sz w:val="24"/>
          <w:szCs w:val="24"/>
        </w:rPr>
        <w:t>смежные плавки</w:t>
      </w:r>
      <w:r w:rsidR="00623304" w:rsidRPr="00B42AB7">
        <w:rPr>
          <w:rFonts w:ascii="Arial" w:hAnsi="Arial" w:cs="Arial"/>
          <w:sz w:val="24"/>
          <w:szCs w:val="24"/>
        </w:rPr>
        <w:t>: Предыдущая и последующая плавки по отношению к данной плавке в серии непрерывно-разлитых плавок.</w:t>
      </w:r>
    </w:p>
    <w:p w14:paraId="01A471BA" w14:textId="7F52DC17" w:rsidR="00623304" w:rsidRPr="00B42AB7" w:rsidRDefault="00623304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3.1.37 </w:t>
      </w:r>
      <w:r w:rsidRPr="00B42AB7">
        <w:rPr>
          <w:rFonts w:ascii="Arial" w:hAnsi="Arial" w:cs="Arial"/>
          <w:b/>
          <w:bCs/>
          <w:color w:val="000000"/>
          <w:sz w:val="24"/>
          <w:szCs w:val="24"/>
        </w:rPr>
        <w:t>смежные рельсы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>: Предыдущий и последующий рельсы по отношению к данному рельсу, прокатанные из заготовок, отлитых из одного ручья.</w:t>
      </w:r>
    </w:p>
    <w:p w14:paraId="7056EB04" w14:textId="5182FE80" w:rsidR="00623304" w:rsidRPr="00B42AB7" w:rsidRDefault="00623304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3.1.38 </w:t>
      </w:r>
      <w:r w:rsidRPr="00B42AB7">
        <w:rPr>
          <w:rFonts w:ascii="Arial" w:hAnsi="Arial" w:cs="Arial"/>
          <w:b/>
          <w:bCs/>
          <w:color w:val="000000"/>
          <w:sz w:val="24"/>
          <w:szCs w:val="24"/>
        </w:rPr>
        <w:t>скручивание: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 Отклонение формы, характеризующееся поворотом поперечного сечения относительно продольной оси металлопродукции.</w:t>
      </w:r>
    </w:p>
    <w:p w14:paraId="296A4CB1" w14:textId="0019DABD" w:rsidR="00623304" w:rsidRPr="00B42AB7" w:rsidRDefault="00623304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3.1.39 </w:t>
      </w:r>
      <w:r w:rsidRPr="00B42AB7">
        <w:rPr>
          <w:rFonts w:ascii="Arial" w:hAnsi="Arial" w:cs="Arial"/>
          <w:b/>
          <w:bCs/>
          <w:color w:val="000000"/>
          <w:sz w:val="24"/>
          <w:szCs w:val="24"/>
        </w:rPr>
        <w:t>Техническая совместимость рельса: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 Безопасное взаимодействие рельса с примыкающими рельсами применяемых типов</w:t>
      </w:r>
      <w:r w:rsidR="00351C2F" w:rsidRPr="00B42AB7">
        <w:rPr>
          <w:rFonts w:ascii="Arial" w:hAnsi="Arial" w:cs="Arial"/>
          <w:bCs/>
          <w:color w:val="000000"/>
          <w:sz w:val="24"/>
          <w:szCs w:val="24"/>
        </w:rPr>
        <w:t xml:space="preserve"> и элементами рельсовых скреплений в конструкции железнодорожного пути и с колесами железнодорожного подвижного состава с соблюдением заданной функциональности рельса.</w:t>
      </w: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7AE9263A" w14:textId="12F79C8C" w:rsidR="00351C2F" w:rsidRPr="00B42AB7" w:rsidRDefault="00351C2F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bCs/>
          <w:color w:val="000000"/>
          <w:sz w:val="24"/>
          <w:szCs w:val="24"/>
        </w:rPr>
        <w:t xml:space="preserve">3.1.40 </w:t>
      </w:r>
      <w:r w:rsidRPr="00B42AB7">
        <w:rPr>
          <w:rFonts w:ascii="Arial" w:hAnsi="Arial" w:cs="Arial"/>
          <w:b/>
          <w:sz w:val="24"/>
          <w:szCs w:val="24"/>
        </w:rPr>
        <w:t>условно-дефектный рельс</w:t>
      </w:r>
      <w:r w:rsidRPr="00B42AB7">
        <w:rPr>
          <w:rFonts w:ascii="Arial" w:hAnsi="Arial" w:cs="Arial"/>
          <w:sz w:val="24"/>
          <w:szCs w:val="24"/>
        </w:rPr>
        <w:t xml:space="preserve">: Рельс, содержащий один или более участков, на которых при первичном контроле информативный параметр контроля, </w:t>
      </w:r>
      <w:r w:rsidRPr="00B42AB7">
        <w:rPr>
          <w:rFonts w:ascii="Arial" w:hAnsi="Arial" w:cs="Arial"/>
          <w:sz w:val="24"/>
          <w:szCs w:val="24"/>
        </w:rPr>
        <w:lastRenderedPageBreak/>
        <w:t>принятый в качестве признака несоответствия (дефекта)</w:t>
      </w:r>
      <w:r w:rsidR="009B7C1A" w:rsidRPr="00B42AB7">
        <w:rPr>
          <w:rFonts w:ascii="Arial" w:hAnsi="Arial" w:cs="Arial"/>
          <w:sz w:val="24"/>
          <w:szCs w:val="24"/>
        </w:rPr>
        <w:t>, выходит за пределы порогового значения уровня сигнала при заданной условной чувствительности и требующий дополнительной проверки для уточнения фактического технического состояния рельса.</w:t>
      </w:r>
    </w:p>
    <w:p w14:paraId="389A4FE3" w14:textId="3AE682BA" w:rsidR="009B7C1A" w:rsidRPr="00B42AB7" w:rsidRDefault="009B7C1A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3.1.41 </w:t>
      </w:r>
      <w:r w:rsidRPr="00B42AB7">
        <w:rPr>
          <w:rFonts w:ascii="Arial" w:hAnsi="Arial" w:cs="Arial"/>
          <w:b/>
          <w:sz w:val="24"/>
          <w:szCs w:val="24"/>
        </w:rPr>
        <w:t xml:space="preserve">условный размер </w:t>
      </w:r>
      <w:proofErr w:type="spellStart"/>
      <w:r w:rsidRPr="00B42AB7">
        <w:rPr>
          <w:rFonts w:ascii="Arial" w:hAnsi="Arial" w:cs="Arial"/>
          <w:b/>
          <w:sz w:val="24"/>
          <w:szCs w:val="24"/>
        </w:rPr>
        <w:t>несплошности</w:t>
      </w:r>
      <w:proofErr w:type="spellEnd"/>
      <w:r w:rsidRPr="00B42AB7">
        <w:rPr>
          <w:rFonts w:ascii="Arial" w:hAnsi="Arial" w:cs="Arial"/>
          <w:sz w:val="24"/>
          <w:szCs w:val="24"/>
        </w:rPr>
        <w:t>:</w:t>
      </w:r>
      <w:r w:rsidRPr="00B42AB7">
        <w:rPr>
          <w:rFonts w:ascii="Arial" w:hAnsi="Arial" w:cs="Arial"/>
          <w:b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 xml:space="preserve">Расстояние по длине рельса между крайними положениями преобразователя, в которых фиксируют сигнал от </w:t>
      </w:r>
      <w:proofErr w:type="spellStart"/>
      <w:r w:rsidRPr="00B42AB7">
        <w:rPr>
          <w:rFonts w:ascii="Arial" w:hAnsi="Arial" w:cs="Arial"/>
          <w:sz w:val="24"/>
          <w:szCs w:val="24"/>
        </w:rPr>
        <w:t>несплошности</w:t>
      </w:r>
      <w:proofErr w:type="spellEnd"/>
      <w:r w:rsidRPr="00B42AB7">
        <w:rPr>
          <w:rFonts w:ascii="Arial" w:hAnsi="Arial" w:cs="Arial"/>
          <w:sz w:val="24"/>
          <w:szCs w:val="24"/>
        </w:rPr>
        <w:t xml:space="preserve"> при заданном значении условной чувствительности.</w:t>
      </w:r>
    </w:p>
    <w:p w14:paraId="7B682D5D" w14:textId="5CA19E3D" w:rsidR="00C202A7" w:rsidRPr="00B42AB7" w:rsidRDefault="009B7C1A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3.1.42 </w:t>
      </w:r>
      <w:r w:rsidR="00F67207" w:rsidRPr="00B42AB7">
        <w:rPr>
          <w:rFonts w:ascii="Arial" w:hAnsi="Arial" w:cs="Arial"/>
          <w:b/>
          <w:sz w:val="24"/>
          <w:szCs w:val="24"/>
        </w:rPr>
        <w:t>устойчивые положительные результаты</w:t>
      </w:r>
      <w:r w:rsidR="00F67207" w:rsidRPr="00B42AB7">
        <w:rPr>
          <w:rFonts w:ascii="Arial" w:hAnsi="Arial" w:cs="Arial"/>
          <w:sz w:val="24"/>
          <w:szCs w:val="24"/>
        </w:rPr>
        <w:t>: Результаты испытаний, при которых у четырех подряд разлиты х, прокатанных или термически упрочненных и подвергнутых контролю плавок контролируемый показатель удовлетворяет требованиям настоящего стандарта.</w:t>
      </w:r>
    </w:p>
    <w:p w14:paraId="3F40620D" w14:textId="155842FE" w:rsidR="00F67207" w:rsidRPr="00B42AB7" w:rsidRDefault="00F67207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3.1.43 </w:t>
      </w:r>
      <w:r w:rsidRPr="00B42AB7">
        <w:rPr>
          <w:rFonts w:ascii="Arial" w:hAnsi="Arial" w:cs="Arial"/>
          <w:b/>
          <w:sz w:val="24"/>
          <w:szCs w:val="24"/>
        </w:rPr>
        <w:t>эталонные изображения:</w:t>
      </w:r>
      <w:r w:rsidRPr="00B42AB7">
        <w:rPr>
          <w:rFonts w:ascii="Arial" w:hAnsi="Arial" w:cs="Arial"/>
          <w:sz w:val="24"/>
          <w:szCs w:val="24"/>
        </w:rPr>
        <w:t xml:space="preserve"> ряд изображений структуры металла, включенные</w:t>
      </w:r>
      <w:r w:rsidR="00904203" w:rsidRPr="00B42AB7">
        <w:rPr>
          <w:rFonts w:ascii="Arial" w:hAnsi="Arial" w:cs="Arial"/>
          <w:sz w:val="24"/>
          <w:szCs w:val="24"/>
        </w:rPr>
        <w:t xml:space="preserve"> в стандартизованное эталонные шкалы, для количественного определения характеристик микроструктуры метала при визуальном контроле.».</w:t>
      </w:r>
    </w:p>
    <w:p w14:paraId="0D0B118F" w14:textId="16817C73" w:rsidR="009928AB" w:rsidRDefault="0052717A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3</w:t>
      </w:r>
      <w:r w:rsidR="006A2E18" w:rsidRPr="00B42AB7">
        <w:rPr>
          <w:rFonts w:ascii="Arial" w:hAnsi="Arial" w:cs="Arial"/>
          <w:sz w:val="24"/>
          <w:szCs w:val="24"/>
        </w:rPr>
        <w:t xml:space="preserve"> </w:t>
      </w:r>
      <w:r w:rsidR="009928AB">
        <w:rPr>
          <w:rFonts w:ascii="Arial" w:hAnsi="Arial" w:cs="Arial"/>
          <w:sz w:val="24"/>
          <w:szCs w:val="24"/>
        </w:rPr>
        <w:t>По всему тексту заменить слова «НТ» на слова «Н»</w:t>
      </w:r>
    </w:p>
    <w:p w14:paraId="454AEEA2" w14:textId="65288279" w:rsidR="006A2E18" w:rsidRPr="00B42AB7" w:rsidRDefault="009928AB" w:rsidP="00B42AB7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w:r w:rsidR="00F10B26" w:rsidRPr="00B42AB7">
        <w:rPr>
          <w:rFonts w:ascii="Arial" w:hAnsi="Arial" w:cs="Arial"/>
          <w:sz w:val="24"/>
          <w:szCs w:val="24"/>
        </w:rPr>
        <w:t xml:space="preserve">Подраздел </w:t>
      </w:r>
      <w:r w:rsidR="006A2E18" w:rsidRPr="00B42AB7">
        <w:rPr>
          <w:rFonts w:ascii="Arial" w:hAnsi="Arial" w:cs="Arial"/>
          <w:sz w:val="24"/>
          <w:szCs w:val="24"/>
        </w:rPr>
        <w:t>3.2 и по всему тексту</w:t>
      </w:r>
      <w:r w:rsidR="00AB5F14" w:rsidRPr="00B42AB7">
        <w:rPr>
          <w:rFonts w:ascii="Arial" w:hAnsi="Arial" w:cs="Arial"/>
          <w:sz w:val="24"/>
          <w:szCs w:val="24"/>
        </w:rPr>
        <w:t xml:space="preserve"> з</w:t>
      </w:r>
      <w:r w:rsidR="006A2E18" w:rsidRPr="00B42AB7">
        <w:rPr>
          <w:rFonts w:ascii="Arial" w:hAnsi="Arial" w:cs="Arial"/>
          <w:sz w:val="24"/>
          <w:szCs w:val="24"/>
        </w:rPr>
        <w:t xml:space="preserve">аменить обозначение </w:t>
      </w:r>
      <w:r w:rsidR="00ED04D7" w:rsidRPr="00B42AB7">
        <w:rPr>
          <w:rFonts w:ascii="Arial" w:hAnsi="Arial" w:cs="Arial"/>
          <w:sz w:val="24"/>
          <w:szCs w:val="24"/>
        </w:rPr>
        <w:t>«</w:t>
      </w:r>
      <w:r w:rsidR="00ED04D7" w:rsidRPr="00B42AB7">
        <w:rPr>
          <w:rFonts w:ascii="Arial" w:hAnsi="Arial" w:cs="Arial"/>
          <w:sz w:val="24"/>
          <w:szCs w:val="24"/>
          <w:lang w:val="en-US"/>
        </w:rPr>
        <w:t>EF</w:t>
      </w:r>
      <w:r w:rsidR="00ED04D7" w:rsidRPr="00B42AB7">
        <w:rPr>
          <w:rFonts w:ascii="Arial" w:hAnsi="Arial" w:cs="Arial"/>
          <w:sz w:val="24"/>
          <w:szCs w:val="24"/>
        </w:rPr>
        <w:t>-β» на «</w:t>
      </w:r>
      <w:r w:rsidR="00ED04D7" w:rsidRPr="00B42AB7">
        <w:rPr>
          <w:rFonts w:ascii="Arial" w:hAnsi="Arial" w:cs="Arial"/>
          <w:sz w:val="24"/>
          <w:szCs w:val="24"/>
          <w:lang w:val="en-US"/>
        </w:rPr>
        <w:t>EF</w:t>
      </w:r>
      <w:r w:rsidR="00ED04D7" w:rsidRPr="00B42AB7">
        <w:rPr>
          <w:rFonts w:ascii="Arial" w:hAnsi="Arial" w:cs="Arial"/>
          <w:sz w:val="24"/>
          <w:szCs w:val="24"/>
        </w:rPr>
        <w:t>В-β».</w:t>
      </w:r>
    </w:p>
    <w:p w14:paraId="61C121C5" w14:textId="66562CA7" w:rsidR="00F10B26" w:rsidRPr="00B42AB7" w:rsidRDefault="009928AB" w:rsidP="00B42AB7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Подраздел 4.1</w:t>
      </w:r>
      <w:r w:rsidR="00F10B26" w:rsidRPr="00B42AB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6A634E86" w14:textId="5AA4D867" w:rsidR="00071F99" w:rsidRPr="00B42AB7" w:rsidRDefault="00F10B26" w:rsidP="00B42AB7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071F99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сключить классификацию 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071F99" w:rsidRPr="00B42AB7">
        <w:rPr>
          <w:rFonts w:ascii="Arial" w:eastAsia="Times New Roman" w:hAnsi="Arial" w:cs="Arial"/>
          <w:sz w:val="24"/>
          <w:szCs w:val="24"/>
          <w:lang w:eastAsia="ru-RU"/>
        </w:rPr>
        <w:t>по способу выплавки стали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7EC84F15" w14:textId="6FE437AA" w:rsidR="00C061CE" w:rsidRPr="00B42AB7" w:rsidRDefault="00F10B26" w:rsidP="00B42AB7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к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лассификацию 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по классу прочности (минимальной твердости)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дополнить </w:t>
      </w:r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proofErr w:type="gramStart"/>
      <w:r w:rsidR="007E2E5F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072DC3" w:rsidRPr="00B42AB7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End"/>
      <w:r w:rsidR="00072DC3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е) 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400 (</w:t>
      </w:r>
      <w:proofErr w:type="spellStart"/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термоупрочненные</w:t>
      </w:r>
      <w:proofErr w:type="spellEnd"/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);».</w:t>
      </w:r>
    </w:p>
    <w:p w14:paraId="56B83D2C" w14:textId="322403EE" w:rsidR="002E376A" w:rsidRPr="00B42AB7" w:rsidRDefault="00DA12FE">
      <w:pPr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6 </w:t>
      </w:r>
      <w:r w:rsidR="00CD0929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Подраздел 4.2. </w:t>
      </w:r>
      <w:r w:rsidR="00F10B26" w:rsidRPr="00B42AB7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аблицу 1</w:t>
      </w:r>
      <w:r w:rsidR="00101C46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дополнить</w:t>
      </w:r>
      <w:r w:rsidR="00430E89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строк</w:t>
      </w:r>
      <w:r w:rsidR="008657D9">
        <w:rPr>
          <w:rFonts w:ascii="Arial" w:eastAsia="Times New Roman" w:hAnsi="Arial" w:cs="Arial"/>
          <w:sz w:val="24"/>
          <w:szCs w:val="24"/>
          <w:lang w:eastAsia="ru-RU"/>
        </w:rPr>
        <w:t>ами</w:t>
      </w:r>
      <w:r w:rsidR="00430E89" w:rsidRPr="00B42AB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75780B7" w14:textId="7295EF2E" w:rsidR="00593FEB" w:rsidRPr="00B42AB7" w:rsidRDefault="002E376A">
      <w:pPr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«</w:t>
      </w:r>
    </w:p>
    <w:tbl>
      <w:tblPr>
        <w:tblW w:w="490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7"/>
        <w:gridCol w:w="7382"/>
      </w:tblGrid>
      <w:tr w:rsidR="002E376A" w:rsidRPr="00B42AB7" w14:paraId="0F728948" w14:textId="77777777" w:rsidTr="00454A6C">
        <w:trPr>
          <w:trHeight w:hRule="exact" w:val="845"/>
          <w:jc w:val="center"/>
        </w:trPr>
        <w:tc>
          <w:tcPr>
            <w:tcW w:w="1795" w:type="dxa"/>
            <w:tcBorders>
              <w:top w:val="single" w:sz="6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</w:tcPr>
          <w:p w14:paraId="44E71E1D" w14:textId="4A325B26" w:rsidR="002E376A" w:rsidRPr="00B42AB7" w:rsidRDefault="002E376A" w:rsidP="002E37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>Обозначение    категории рельсов</w:t>
            </w:r>
          </w:p>
          <w:p w14:paraId="717B14ED" w14:textId="77777777" w:rsidR="002E376A" w:rsidRPr="00B42AB7" w:rsidRDefault="002E376A" w:rsidP="002E376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>рельсов</w:t>
            </w:r>
          </w:p>
        </w:tc>
        <w:tc>
          <w:tcPr>
            <w:tcW w:w="7462" w:type="dxa"/>
            <w:tcBorders>
              <w:top w:val="single" w:sz="6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DEB280" w14:textId="77777777" w:rsidR="002E376A" w:rsidRPr="00B42AB7" w:rsidRDefault="002E376A" w:rsidP="002E376A">
            <w:pPr>
              <w:shd w:val="clear" w:color="auto" w:fill="FFFFFF"/>
              <w:spacing w:line="240" w:lineRule="auto"/>
              <w:ind w:left="5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>Характеристика категории рельсов</w:t>
            </w:r>
          </w:p>
        </w:tc>
      </w:tr>
      <w:tr w:rsidR="002E376A" w:rsidRPr="00B42AB7" w14:paraId="4118002F" w14:textId="77777777" w:rsidTr="00454A6C">
        <w:trPr>
          <w:trHeight w:val="1029"/>
          <w:jc w:val="center"/>
        </w:trPr>
        <w:tc>
          <w:tcPr>
            <w:tcW w:w="1795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094C26" w14:textId="38BDBAD2" w:rsidR="002E376A" w:rsidRPr="00B42AB7" w:rsidRDefault="002E376A" w:rsidP="002E376A">
            <w:pPr>
              <w:shd w:val="clear" w:color="auto" w:fill="FFFFFF"/>
              <w:spacing w:line="240" w:lineRule="auto"/>
              <w:ind w:left="24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2AB7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ДТ400ИК </w:t>
            </w:r>
          </w:p>
        </w:tc>
        <w:tc>
          <w:tcPr>
            <w:tcW w:w="7462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B2219" w14:textId="4E096BEE" w:rsidR="002E376A" w:rsidRPr="00B42AB7" w:rsidRDefault="002E376A" w:rsidP="00454A6C">
            <w:pPr>
              <w:shd w:val="clear" w:color="auto" w:fill="FFFFFF"/>
              <w:spacing w:line="240" w:lineRule="auto"/>
              <w:ind w:right="19" w:firstLine="15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 xml:space="preserve">Дифференцированно </w:t>
            </w:r>
            <w:proofErr w:type="spellStart"/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>термоупрочненные</w:t>
            </w:r>
            <w:proofErr w:type="spellEnd"/>
            <w:r w:rsidRPr="00B42AB7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 сечению с контролем охлаждения подошвы рельса после прокатного и последующего нагрева, высокой износостойкости и контактной выносливости</w:t>
            </w:r>
          </w:p>
        </w:tc>
      </w:tr>
      <w:tr w:rsidR="00454A6C" w:rsidRPr="00B42AB7" w14:paraId="55317DD6" w14:textId="77777777" w:rsidTr="00454A6C">
        <w:trPr>
          <w:trHeight w:val="66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FB0DE" w14:textId="76B9C074" w:rsidR="00454A6C" w:rsidRPr="00B42AB7" w:rsidRDefault="00454A6C" w:rsidP="00454A6C">
            <w:pPr>
              <w:shd w:val="clear" w:color="auto" w:fill="FFFFFF"/>
              <w:spacing w:line="240" w:lineRule="auto"/>
              <w:ind w:left="244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454A6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ДТ350ВС400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2412" w14:textId="5C7502BA" w:rsidR="00454A6C" w:rsidRPr="00454A6C" w:rsidRDefault="00454A6C" w:rsidP="00454A6C">
            <w:pPr>
              <w:shd w:val="clear" w:color="auto" w:fill="FFFFFF"/>
              <w:spacing w:line="240" w:lineRule="auto"/>
              <w:ind w:right="19" w:firstLine="150"/>
              <w:jc w:val="both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454A6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Дифференцированно </w:t>
            </w:r>
            <w:proofErr w:type="spellStart"/>
            <w:r w:rsidRPr="00454A6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термоупрочненные</w:t>
            </w:r>
            <w:proofErr w:type="spellEnd"/>
            <w:r w:rsidRPr="00454A6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по сечению с контролем охлаждения подошвы рельса после прокатного и последующего индукционного нагрева, обычной твердости, для высокоскоростного пассажирского движения со скоростью до</w:t>
            </w:r>
            <w:r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            </w:t>
            </w:r>
            <w:r w:rsidRPr="00454A6C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400 км/ч</w:t>
            </w:r>
          </w:p>
        </w:tc>
      </w:tr>
    </w:tbl>
    <w:p w14:paraId="55AC0FCD" w14:textId="2D87B4DD" w:rsidR="002E376A" w:rsidRPr="00B42AB7" w:rsidRDefault="002E376A" w:rsidP="002E376A">
      <w:pPr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6C154B43" w14:textId="380877CE" w:rsidR="00C061CE" w:rsidRPr="00B42AB7" w:rsidRDefault="00DA12FE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7 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Пункт 5.1.3</w:t>
      </w:r>
      <w:r w:rsidR="00D602AE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ополнить предложением:</w:t>
      </w:r>
    </w:p>
    <w:p w14:paraId="07F54A25" w14:textId="77777777" w:rsidR="00C061CE" w:rsidRPr="00B42AB7" w:rsidRDefault="0065612A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«Допускается вместо полигонных испытаний проводить подконтрольную эксплуатацию рельсов по методике владельца железнодорожной инфраструктуры.».</w:t>
      </w:r>
    </w:p>
    <w:p w14:paraId="682A2A35" w14:textId="7B834BED" w:rsidR="00C061CE" w:rsidRPr="00B42AB7" w:rsidRDefault="00DA12FE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832AFC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Пункт 5.1.5</w:t>
      </w:r>
      <w:r w:rsidR="00037836" w:rsidRPr="00B42AB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32AFC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7836" w:rsidRPr="00B42AB7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оследний абзац </w:t>
      </w:r>
      <w:r w:rsidR="00832AFC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изложить </w:t>
      </w:r>
      <w:r w:rsidR="0065612A" w:rsidRPr="00B42AB7">
        <w:rPr>
          <w:rFonts w:ascii="Arial" w:eastAsia="Times New Roman" w:hAnsi="Arial" w:cs="Arial"/>
          <w:sz w:val="24"/>
          <w:szCs w:val="24"/>
          <w:lang w:eastAsia="ru-RU"/>
        </w:rPr>
        <w:t>в новой редакции:</w:t>
      </w:r>
    </w:p>
    <w:p w14:paraId="6E96DCE6" w14:textId="77777777" w:rsidR="00CC2DF2" w:rsidRPr="00B42AB7" w:rsidRDefault="0065612A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«Рельсы должны иметь удовлетворительную свариваемость согласно разработанным владельцем инфраструктуры железнодорожного транспорта режимам сварки для каждой категории рельсов. Свариваемость рельсов 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обеспечивается соблюдением всех требований настоящего стандарта и соответствующими режимами сварки и термообработки сварного стыка, наплавки согласно нормативной документации владельца инфраструктуры.».</w:t>
      </w:r>
    </w:p>
    <w:p w14:paraId="3A2B643E" w14:textId="0C2719C3" w:rsidR="006F6E07" w:rsidRPr="00B42AB7" w:rsidRDefault="00DA12FE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6E1770"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 Подраздел 5.1 дополнить пунктами </w:t>
      </w:r>
      <w:r w:rsidR="00B42AB7" w:rsidRPr="00B42AB7">
        <w:rPr>
          <w:rFonts w:ascii="Arial" w:eastAsia="Times New Roman" w:hAnsi="Arial" w:cs="Arial"/>
          <w:sz w:val="24"/>
          <w:szCs w:val="24"/>
          <w:lang w:eastAsia="ru-RU"/>
        </w:rPr>
        <w:t>5.1.7–5.1.9</w:t>
      </w:r>
      <w:r w:rsidR="006E1770" w:rsidRPr="00B42AB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64BC2567" w14:textId="77777777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«5.1.7 Прочность (статическая, динамическая, циклическая) и несущая способность рельсов всех типов и каждой категории обеспечивается исполнением для перечисленных видов прочности требований по указанным показателям:</w:t>
      </w:r>
    </w:p>
    <w:p w14:paraId="20F3C546" w14:textId="77777777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статическая – временное сопротивление и предел текучести (см. 5.8, таблица 11);</w:t>
      </w:r>
    </w:p>
    <w:p w14:paraId="42E3D4A3" w14:textId="77777777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динамическая – ударная вязкость (ударной вязкости разрушения) (см. 5.8, таблица 11);</w:t>
      </w:r>
    </w:p>
    <w:p w14:paraId="3961529F" w14:textId="6BD3B5DD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циклическая – предел выносливости (см. 5.15).</w:t>
      </w:r>
    </w:p>
    <w:p w14:paraId="65AB7CB2" w14:textId="77777777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5.1.8 Устойчивость рельсов обеспечивается соблюдением показателя выпуклости основания подошвы (см. 5.2.1.1 таблица 3)</w:t>
      </w:r>
    </w:p>
    <w:p w14:paraId="7EDB97D2" w14:textId="770AF61A" w:rsidR="006E1770" w:rsidRPr="00B42AB7" w:rsidRDefault="006E1770" w:rsidP="00B42AB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5.1.9 Техническая совместимость рельсов нормируется шириной подошвы и высотой пера подошвы рельсов (см. 5.2.1.1 таблицы 2, 3).».</w:t>
      </w:r>
    </w:p>
    <w:p w14:paraId="6D999C98" w14:textId="7FA3E027" w:rsidR="00B44EE2" w:rsidRPr="00B42AB7" w:rsidRDefault="00DA12FE" w:rsidP="00B42AB7">
      <w:pPr>
        <w:spacing w:after="0" w:line="276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B44EE2" w:rsidRPr="00B42AB7">
        <w:rPr>
          <w:rFonts w:ascii="Arial" w:hAnsi="Arial" w:cs="Arial"/>
          <w:sz w:val="24"/>
          <w:szCs w:val="24"/>
        </w:rPr>
        <w:t xml:space="preserve"> Подпункт 5.2.1.1. </w:t>
      </w:r>
      <w:r w:rsidR="00396C9B" w:rsidRPr="00B42AB7">
        <w:rPr>
          <w:rFonts w:ascii="Arial" w:hAnsi="Arial" w:cs="Arial"/>
          <w:sz w:val="24"/>
          <w:szCs w:val="24"/>
        </w:rPr>
        <w:t>т</w:t>
      </w:r>
      <w:r w:rsidR="00B44EE2" w:rsidRPr="00B42AB7">
        <w:rPr>
          <w:rFonts w:ascii="Arial" w:hAnsi="Arial" w:cs="Arial"/>
          <w:sz w:val="24"/>
          <w:szCs w:val="24"/>
        </w:rPr>
        <w:t>аблицу 3 изложить в новой редакции:</w:t>
      </w:r>
    </w:p>
    <w:p w14:paraId="13ADD286" w14:textId="77777777" w:rsidR="00D77264" w:rsidRPr="00B42AB7" w:rsidRDefault="00D77264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DD11EF" w14:textId="254EAE70" w:rsidR="00B44EE2" w:rsidRPr="00B42AB7" w:rsidRDefault="00A11229" w:rsidP="00B42AB7">
      <w:pPr>
        <w:pStyle w:val="220"/>
        <w:tabs>
          <w:tab w:val="left" w:pos="630"/>
          <w:tab w:val="left" w:pos="851"/>
        </w:tabs>
        <w:spacing w:line="276" w:lineRule="auto"/>
        <w:jc w:val="left"/>
        <w:outlineLvl w:val="0"/>
        <w:rPr>
          <w:rFonts w:ascii="Arial" w:hAnsi="Arial" w:cs="Arial"/>
          <w:szCs w:val="24"/>
        </w:rPr>
      </w:pPr>
      <w:r w:rsidRPr="00B42AB7">
        <w:rPr>
          <w:rFonts w:ascii="Arial" w:hAnsi="Arial" w:cs="Arial"/>
          <w:szCs w:val="24"/>
        </w:rPr>
        <w:t>«</w:t>
      </w:r>
      <w:r w:rsidR="00873D7C" w:rsidRPr="00B42AB7">
        <w:rPr>
          <w:rFonts w:ascii="Arial" w:hAnsi="Arial" w:cs="Arial"/>
          <w:szCs w:val="24"/>
        </w:rPr>
        <w:t xml:space="preserve">Таблица 3 </w:t>
      </w:r>
      <w:r w:rsidR="005C2008" w:rsidRPr="00B42AB7">
        <w:rPr>
          <w:rFonts w:ascii="Arial" w:hAnsi="Arial" w:cs="Arial"/>
          <w:szCs w:val="24"/>
        </w:rPr>
        <w:t>–</w:t>
      </w:r>
      <w:r w:rsidR="00873D7C" w:rsidRPr="00B42AB7">
        <w:rPr>
          <w:rFonts w:ascii="Arial" w:hAnsi="Arial" w:cs="Arial"/>
          <w:szCs w:val="24"/>
        </w:rPr>
        <w:t xml:space="preserve"> Предельные</w:t>
      </w:r>
      <w:r w:rsidR="005C2008" w:rsidRPr="00B42AB7">
        <w:rPr>
          <w:rFonts w:ascii="Arial" w:hAnsi="Arial" w:cs="Arial"/>
          <w:szCs w:val="24"/>
        </w:rPr>
        <w:t xml:space="preserve"> отклонения от номинальных размеров</w:t>
      </w:r>
    </w:p>
    <w:p w14:paraId="4905F928" w14:textId="03145B60" w:rsidR="00B44EE2" w:rsidRPr="00B42AB7" w:rsidRDefault="00B44EE2" w:rsidP="00B42AB7">
      <w:pPr>
        <w:pStyle w:val="220"/>
        <w:spacing w:line="276" w:lineRule="auto"/>
        <w:jc w:val="right"/>
        <w:outlineLvl w:val="0"/>
        <w:rPr>
          <w:rFonts w:ascii="Arial" w:hAnsi="Arial" w:cs="Arial"/>
          <w:szCs w:val="24"/>
        </w:rPr>
      </w:pPr>
      <w:r w:rsidRPr="00B42AB7">
        <w:rPr>
          <w:rFonts w:ascii="Arial" w:hAnsi="Arial" w:cs="Arial"/>
          <w:b/>
          <w:szCs w:val="24"/>
        </w:rPr>
        <w:t xml:space="preserve">    </w:t>
      </w:r>
      <w:r w:rsidRPr="00B42AB7">
        <w:rPr>
          <w:rFonts w:ascii="Arial" w:hAnsi="Arial" w:cs="Arial"/>
          <w:szCs w:val="24"/>
        </w:rPr>
        <w:tab/>
      </w:r>
      <w:r w:rsidRPr="00B42AB7">
        <w:rPr>
          <w:rFonts w:ascii="Arial" w:hAnsi="Arial" w:cs="Arial"/>
          <w:b/>
          <w:szCs w:val="24"/>
        </w:rPr>
        <w:t xml:space="preserve">                                                                                               </w:t>
      </w:r>
      <w:r w:rsidRPr="00B42AB7">
        <w:rPr>
          <w:rFonts w:ascii="Arial" w:hAnsi="Arial" w:cs="Arial"/>
          <w:szCs w:val="24"/>
        </w:rPr>
        <w:t>В миллиметрах</w:t>
      </w:r>
    </w:p>
    <w:tbl>
      <w:tblPr>
        <w:tblStyle w:val="100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300"/>
        <w:gridCol w:w="1559"/>
        <w:gridCol w:w="1535"/>
        <w:gridCol w:w="1701"/>
      </w:tblGrid>
      <w:tr w:rsidR="00B44EE2" w:rsidRPr="00B42AB7" w14:paraId="6B8F74D5" w14:textId="77777777" w:rsidTr="000E69D2">
        <w:trPr>
          <w:trHeight w:val="237"/>
        </w:trPr>
        <w:tc>
          <w:tcPr>
            <w:tcW w:w="3256" w:type="dxa"/>
            <w:gridSpan w:val="2"/>
            <w:vMerge w:val="restart"/>
            <w:vAlign w:val="center"/>
          </w:tcPr>
          <w:p w14:paraId="05344CC6" w14:textId="20000990" w:rsidR="00B44EE2" w:rsidRPr="00B42AB7" w:rsidRDefault="00B44EE2" w:rsidP="00C362C0">
            <w:pPr>
              <w:spacing w:line="276" w:lineRule="auto"/>
              <w:jc w:val="center"/>
              <w:rPr>
                <w:rFonts w:ascii="Arial" w:eastAsiaTheme="minorEastAsia" w:hAnsi="Arial" w:cs="Arial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0" w:type="dxa"/>
            <w:vMerge w:val="restart"/>
            <w:vAlign w:val="center"/>
          </w:tcPr>
          <w:p w14:paraId="42720838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bCs/>
                <w:sz w:val="24"/>
                <w:szCs w:val="24"/>
              </w:rPr>
              <w:t>Обозначение</w:t>
            </w:r>
          </w:p>
        </w:tc>
        <w:tc>
          <w:tcPr>
            <w:tcW w:w="4795" w:type="dxa"/>
            <w:gridSpan w:val="3"/>
            <w:tcBorders>
              <w:bottom w:val="single" w:sz="4" w:space="0" w:color="auto"/>
            </w:tcBorders>
            <w:vAlign w:val="center"/>
          </w:tcPr>
          <w:p w14:paraId="2BB22057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bCs/>
                <w:sz w:val="24"/>
                <w:szCs w:val="24"/>
              </w:rPr>
              <w:t>Класс профиля рельса</w:t>
            </w:r>
          </w:p>
        </w:tc>
      </w:tr>
      <w:tr w:rsidR="00B44EE2" w:rsidRPr="00B42AB7" w14:paraId="32FC47D5" w14:textId="77777777" w:rsidTr="000E69D2">
        <w:trPr>
          <w:trHeight w:val="237"/>
        </w:trPr>
        <w:tc>
          <w:tcPr>
            <w:tcW w:w="325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981F74D" w14:textId="77777777" w:rsidR="00B44EE2" w:rsidRPr="00B42AB7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vAlign w:val="center"/>
          </w:tcPr>
          <w:p w14:paraId="09F942C8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A83A53C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ХХ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6766B993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EA20E1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B44EE2" w:rsidRPr="00B42AB7" w14:paraId="2F0EA324" w14:textId="77777777" w:rsidTr="000E69D2">
        <w:trPr>
          <w:trHeight w:val="376"/>
        </w:trPr>
        <w:tc>
          <w:tcPr>
            <w:tcW w:w="1555" w:type="dxa"/>
            <w:vMerge w:val="restart"/>
            <w:tcBorders>
              <w:top w:val="single" w:sz="4" w:space="0" w:color="auto"/>
            </w:tcBorders>
            <w:vAlign w:val="center"/>
          </w:tcPr>
          <w:p w14:paraId="135C8608" w14:textId="77777777" w:rsidR="00B44EE2" w:rsidRPr="0040491A" w:rsidRDefault="00B44EE2" w:rsidP="00B44EE2">
            <w:pPr>
              <w:spacing w:line="276" w:lineRule="auto"/>
              <w:ind w:left="-113" w:right="-108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Высота рельса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8E979A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типа Р50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vAlign w:val="center"/>
          </w:tcPr>
          <w:p w14:paraId="7C5ADFB6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4545311E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0,50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0A7A2A3D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+ 0,60</w:t>
            </w:r>
          </w:p>
          <w:p w14:paraId="0BB30D93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 xml:space="preserve"> – 0,50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F1C88B5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+ 0,80</w:t>
            </w:r>
          </w:p>
          <w:p w14:paraId="34B56C75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 xml:space="preserve"> – 0,50 </w:t>
            </w:r>
          </w:p>
        </w:tc>
      </w:tr>
      <w:tr w:rsidR="00B44EE2" w:rsidRPr="00B42AB7" w14:paraId="60229BFC" w14:textId="77777777" w:rsidTr="000E69D2">
        <w:trPr>
          <w:trHeight w:val="404"/>
        </w:trPr>
        <w:tc>
          <w:tcPr>
            <w:tcW w:w="1555" w:type="dxa"/>
            <w:vMerge/>
          </w:tcPr>
          <w:p w14:paraId="5F955F5D" w14:textId="77777777" w:rsidR="00B44EE2" w:rsidRPr="0040491A" w:rsidRDefault="00B44EE2" w:rsidP="00B44EE2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7850F9" w14:textId="77777777" w:rsidR="00B44EE2" w:rsidRPr="0040491A" w:rsidRDefault="00B44EE2" w:rsidP="00B44EE2">
            <w:pPr>
              <w:spacing w:line="276" w:lineRule="auto"/>
              <w:ind w:left="-1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типа Р65, Р75</w:t>
            </w:r>
          </w:p>
        </w:tc>
        <w:tc>
          <w:tcPr>
            <w:tcW w:w="1300" w:type="dxa"/>
            <w:vMerge/>
          </w:tcPr>
          <w:p w14:paraId="22C7204C" w14:textId="77777777" w:rsidR="00B44EE2" w:rsidRPr="0040491A" w:rsidRDefault="00B44EE2" w:rsidP="00B44EE2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C2ED428" w14:textId="77777777" w:rsidR="00B44EE2" w:rsidRPr="0040491A" w:rsidRDefault="00B44EE2" w:rsidP="00B44EE2">
            <w:pPr>
              <w:spacing w:line="276" w:lineRule="auto"/>
              <w:ind w:left="79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B8DF1FD" w14:textId="77777777" w:rsidR="00B44EE2" w:rsidRPr="0040491A" w:rsidRDefault="00B44EE2" w:rsidP="00B44EE2">
            <w:pPr>
              <w:spacing w:line="276" w:lineRule="auto"/>
              <w:ind w:left="82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0,60</w:t>
            </w:r>
          </w:p>
        </w:tc>
        <w:tc>
          <w:tcPr>
            <w:tcW w:w="1701" w:type="dxa"/>
            <w:vAlign w:val="center"/>
          </w:tcPr>
          <w:p w14:paraId="4F8944D6" w14:textId="77777777" w:rsidR="00B44EE2" w:rsidRPr="0040491A" w:rsidRDefault="00B44EE2" w:rsidP="00B44EE2">
            <w:pPr>
              <w:spacing w:line="276" w:lineRule="auto"/>
              <w:ind w:left="134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0,80</w:t>
            </w:r>
          </w:p>
        </w:tc>
      </w:tr>
      <w:tr w:rsidR="00B44EE2" w:rsidRPr="00B42AB7" w14:paraId="03B49271" w14:textId="77777777" w:rsidTr="000E69D2">
        <w:trPr>
          <w:trHeight w:val="409"/>
        </w:trPr>
        <w:tc>
          <w:tcPr>
            <w:tcW w:w="3256" w:type="dxa"/>
            <w:gridSpan w:val="2"/>
            <w:tcBorders>
              <w:bottom w:val="single" w:sz="4" w:space="0" w:color="auto"/>
            </w:tcBorders>
            <w:vAlign w:val="center"/>
          </w:tcPr>
          <w:p w14:paraId="2AC6EF03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 xml:space="preserve">Высота шейки  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2CCBFF1D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h</w:t>
            </w:r>
          </w:p>
        </w:tc>
        <w:tc>
          <w:tcPr>
            <w:tcW w:w="3094" w:type="dxa"/>
            <w:gridSpan w:val="2"/>
            <w:tcBorders>
              <w:bottom w:val="single" w:sz="4" w:space="0" w:color="auto"/>
            </w:tcBorders>
            <w:vAlign w:val="center"/>
          </w:tcPr>
          <w:p w14:paraId="2906B7C7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 ,50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C528A2" w14:textId="77777777" w:rsidR="00B44EE2" w:rsidRPr="0040491A" w:rsidRDefault="00B44EE2" w:rsidP="00B44EE2">
            <w:pPr>
              <w:spacing w:line="276" w:lineRule="auto"/>
              <w:ind w:left="134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0,60</w:t>
            </w:r>
          </w:p>
        </w:tc>
      </w:tr>
      <w:tr w:rsidR="00B44EE2" w:rsidRPr="00B42AB7" w14:paraId="2A713633" w14:textId="77777777" w:rsidTr="000E69D2">
        <w:trPr>
          <w:trHeight w:val="568"/>
        </w:trPr>
        <w:tc>
          <w:tcPr>
            <w:tcW w:w="3256" w:type="dxa"/>
            <w:gridSpan w:val="2"/>
            <w:tcBorders>
              <w:bottom w:val="single" w:sz="4" w:space="0" w:color="auto"/>
            </w:tcBorders>
            <w:vAlign w:val="center"/>
          </w:tcPr>
          <w:p w14:paraId="4162A663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Ширина головки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0095EA51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b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24ADF20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0,40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5D5E7CDB" w14:textId="77777777" w:rsidR="00B44EE2" w:rsidRPr="0040491A" w:rsidRDefault="00B44EE2" w:rsidP="00B44EE2">
            <w:pPr>
              <w:spacing w:line="276" w:lineRule="auto"/>
              <w:ind w:left="82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CE8C5AD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 xml:space="preserve">+ 0,60 </w:t>
            </w:r>
          </w:p>
          <w:p w14:paraId="58F42D0D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 xml:space="preserve">-  0,50 </w:t>
            </w:r>
          </w:p>
        </w:tc>
      </w:tr>
      <w:tr w:rsidR="00B44EE2" w:rsidRPr="00B42AB7" w14:paraId="2F67A726" w14:textId="77777777" w:rsidTr="000E69D2">
        <w:trPr>
          <w:trHeight w:val="564"/>
        </w:trPr>
        <w:tc>
          <w:tcPr>
            <w:tcW w:w="3256" w:type="dxa"/>
            <w:gridSpan w:val="2"/>
            <w:tcBorders>
              <w:top w:val="single" w:sz="4" w:space="0" w:color="auto"/>
            </w:tcBorders>
            <w:vAlign w:val="center"/>
          </w:tcPr>
          <w:p w14:paraId="5438FA46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Ширина подошвы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28E62EAA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99046E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0,80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vAlign w:val="center"/>
          </w:tcPr>
          <w:p w14:paraId="064BAD2E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±1,00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03F808D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+1,00</w:t>
            </w:r>
          </w:p>
          <w:p w14:paraId="3F335599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- 1,50</w:t>
            </w:r>
          </w:p>
        </w:tc>
      </w:tr>
      <w:tr w:rsidR="00B44EE2" w:rsidRPr="00B42AB7" w14:paraId="6985783D" w14:textId="77777777" w:rsidTr="000E69D2">
        <w:trPr>
          <w:trHeight w:val="560"/>
        </w:trPr>
        <w:tc>
          <w:tcPr>
            <w:tcW w:w="3256" w:type="dxa"/>
            <w:gridSpan w:val="2"/>
            <w:vAlign w:val="center"/>
          </w:tcPr>
          <w:p w14:paraId="36842B1B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Высота пера подошвы</w:t>
            </w:r>
          </w:p>
        </w:tc>
        <w:tc>
          <w:tcPr>
            <w:tcW w:w="1300" w:type="dxa"/>
            <w:vAlign w:val="center"/>
          </w:tcPr>
          <w:p w14:paraId="07767D89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m</w:t>
            </w:r>
          </w:p>
        </w:tc>
        <w:tc>
          <w:tcPr>
            <w:tcW w:w="1559" w:type="dxa"/>
            <w:vAlign w:val="center"/>
          </w:tcPr>
          <w:p w14:paraId="67BA9243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0,50</w:t>
            </w:r>
          </w:p>
        </w:tc>
        <w:tc>
          <w:tcPr>
            <w:tcW w:w="3236" w:type="dxa"/>
            <w:gridSpan w:val="2"/>
            <w:vAlign w:val="center"/>
          </w:tcPr>
          <w:p w14:paraId="7B89F598" w14:textId="77777777" w:rsidR="00B44EE2" w:rsidRPr="0040491A" w:rsidRDefault="00B44EE2" w:rsidP="00B44EE2">
            <w:pPr>
              <w:spacing w:line="276" w:lineRule="auto"/>
              <w:ind w:left="79" w:hanging="2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+ 0 ,75</w:t>
            </w:r>
          </w:p>
          <w:p w14:paraId="769FBF94" w14:textId="77777777" w:rsidR="00B44EE2" w:rsidRPr="0040491A" w:rsidRDefault="00B44EE2" w:rsidP="00B44EE2">
            <w:pPr>
              <w:spacing w:line="276" w:lineRule="auto"/>
              <w:ind w:left="79" w:hanging="2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– 0 ,50</w:t>
            </w:r>
          </w:p>
        </w:tc>
      </w:tr>
      <w:tr w:rsidR="00B44EE2" w:rsidRPr="00B42AB7" w14:paraId="10264067" w14:textId="77777777" w:rsidTr="000E69D2">
        <w:trPr>
          <w:trHeight w:val="564"/>
        </w:trPr>
        <w:tc>
          <w:tcPr>
            <w:tcW w:w="3256" w:type="dxa"/>
            <w:gridSpan w:val="2"/>
            <w:tcBorders>
              <w:bottom w:val="single" w:sz="4" w:space="0" w:color="000000"/>
            </w:tcBorders>
            <w:vAlign w:val="center"/>
          </w:tcPr>
          <w:p w14:paraId="4062B685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Толщина шейки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vAlign w:val="center"/>
          </w:tcPr>
          <w:p w14:paraId="2600D78C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i/>
                <w:sz w:val="24"/>
                <w:szCs w:val="24"/>
              </w:rPr>
              <w:t>e</w:t>
            </w:r>
          </w:p>
        </w:tc>
        <w:tc>
          <w:tcPr>
            <w:tcW w:w="3094" w:type="dxa"/>
            <w:gridSpan w:val="2"/>
            <w:tcBorders>
              <w:bottom w:val="single" w:sz="4" w:space="0" w:color="000000"/>
            </w:tcBorders>
            <w:vAlign w:val="center"/>
          </w:tcPr>
          <w:p w14:paraId="0959D76D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 40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56AA219A" w14:textId="77777777" w:rsidR="00B44EE2" w:rsidRPr="0040491A" w:rsidRDefault="00B44EE2" w:rsidP="00B44EE2">
            <w:pPr>
              <w:spacing w:line="276" w:lineRule="auto"/>
              <w:ind w:left="79" w:hanging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+ 0,80</w:t>
            </w:r>
          </w:p>
          <w:p w14:paraId="57D7E2D7" w14:textId="77777777" w:rsidR="00B44EE2" w:rsidRPr="0040491A" w:rsidRDefault="00B44EE2" w:rsidP="00B44EE2">
            <w:pPr>
              <w:spacing w:line="276" w:lineRule="auto"/>
              <w:ind w:left="79" w:hanging="5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– 0,50</w:t>
            </w:r>
          </w:p>
        </w:tc>
      </w:tr>
      <w:tr w:rsidR="00B44EE2" w:rsidRPr="00B42AB7" w14:paraId="311CDD0C" w14:textId="77777777" w:rsidTr="000E69D2">
        <w:trPr>
          <w:trHeight w:val="690"/>
        </w:trPr>
        <w:tc>
          <w:tcPr>
            <w:tcW w:w="3256" w:type="dxa"/>
            <w:gridSpan w:val="2"/>
            <w:tcBorders>
              <w:bottom w:val="nil"/>
            </w:tcBorders>
            <w:vAlign w:val="center"/>
          </w:tcPr>
          <w:p w14:paraId="26817148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Профиль поверхности катания головки рельсов</w:t>
            </w:r>
          </w:p>
        </w:tc>
        <w:tc>
          <w:tcPr>
            <w:tcW w:w="1300" w:type="dxa"/>
            <w:tcBorders>
              <w:bottom w:val="nil"/>
            </w:tcBorders>
            <w:vAlign w:val="center"/>
          </w:tcPr>
          <w:p w14:paraId="4EE3A408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E18AEAF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0,30</w:t>
            </w:r>
          </w:p>
        </w:tc>
        <w:tc>
          <w:tcPr>
            <w:tcW w:w="1535" w:type="dxa"/>
            <w:tcBorders>
              <w:bottom w:val="nil"/>
            </w:tcBorders>
            <w:vAlign w:val="center"/>
          </w:tcPr>
          <w:p w14:paraId="63F23901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0,40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E81B580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0,50</w:t>
            </w:r>
          </w:p>
        </w:tc>
      </w:tr>
      <w:tr w:rsidR="00B44EE2" w:rsidRPr="00B42AB7" w14:paraId="22C74787" w14:textId="77777777" w:rsidTr="000E69D2">
        <w:trPr>
          <w:trHeight w:val="387"/>
        </w:trPr>
        <w:tc>
          <w:tcPr>
            <w:tcW w:w="3256" w:type="dxa"/>
            <w:gridSpan w:val="2"/>
            <w:vAlign w:val="center"/>
          </w:tcPr>
          <w:p w14:paraId="64B50558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Несимметричность рельса</w:t>
            </w:r>
          </w:p>
        </w:tc>
        <w:tc>
          <w:tcPr>
            <w:tcW w:w="1300" w:type="dxa"/>
            <w:vAlign w:val="center"/>
          </w:tcPr>
          <w:p w14:paraId="0F9AFD81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14:paraId="47FBECFE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1,00</w:t>
            </w:r>
          </w:p>
        </w:tc>
        <w:tc>
          <w:tcPr>
            <w:tcW w:w="3236" w:type="dxa"/>
            <w:gridSpan w:val="2"/>
            <w:vAlign w:val="center"/>
          </w:tcPr>
          <w:p w14:paraId="26BFAFC8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± 1,20</w:t>
            </w:r>
          </w:p>
        </w:tc>
      </w:tr>
      <w:tr w:rsidR="00B44EE2" w:rsidRPr="00B42AB7" w14:paraId="3251E3DE" w14:textId="77777777" w:rsidTr="000E69D2">
        <w:trPr>
          <w:trHeight w:val="298"/>
        </w:trPr>
        <w:tc>
          <w:tcPr>
            <w:tcW w:w="3256" w:type="dxa"/>
            <w:gridSpan w:val="2"/>
            <w:vAlign w:val="center"/>
          </w:tcPr>
          <w:p w14:paraId="520FBE8A" w14:textId="77777777" w:rsidR="00B44EE2" w:rsidRPr="0040491A" w:rsidRDefault="00B44EE2" w:rsidP="00B44EE2">
            <w:pPr>
              <w:spacing w:line="276" w:lineRule="auto"/>
              <w:ind w:left="324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lastRenderedPageBreak/>
              <w:t>Выпуклость основания подошвы рельса, не более</w:t>
            </w:r>
          </w:p>
        </w:tc>
        <w:tc>
          <w:tcPr>
            <w:tcW w:w="1300" w:type="dxa"/>
            <w:vAlign w:val="center"/>
          </w:tcPr>
          <w:p w14:paraId="410D8C53" w14:textId="77777777" w:rsidR="00B44EE2" w:rsidRPr="0040491A" w:rsidRDefault="00B44EE2" w:rsidP="00B44EE2">
            <w:pPr>
              <w:spacing w:line="276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14:paraId="3FCD1DF9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  <w:tc>
          <w:tcPr>
            <w:tcW w:w="1535" w:type="dxa"/>
            <w:vAlign w:val="center"/>
          </w:tcPr>
          <w:p w14:paraId="3B03C0C9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  <w:tc>
          <w:tcPr>
            <w:tcW w:w="1701" w:type="dxa"/>
            <w:vAlign w:val="center"/>
          </w:tcPr>
          <w:p w14:paraId="1A07A501" w14:textId="77777777" w:rsidR="00B44EE2" w:rsidRPr="0040491A" w:rsidRDefault="00B44EE2" w:rsidP="00B44EE2">
            <w:pPr>
              <w:spacing w:line="276" w:lineRule="auto"/>
              <w:ind w:left="7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B44EE2" w:rsidRPr="00B42AB7" w14:paraId="2414B22A" w14:textId="77777777" w:rsidTr="000E69D2">
        <w:trPr>
          <w:trHeight w:val="271"/>
        </w:trPr>
        <w:tc>
          <w:tcPr>
            <w:tcW w:w="9351" w:type="dxa"/>
            <w:gridSpan w:val="6"/>
            <w:vAlign w:val="center"/>
          </w:tcPr>
          <w:p w14:paraId="0A9F8096" w14:textId="77777777" w:rsidR="00B44EE2" w:rsidRPr="0040491A" w:rsidRDefault="00B44EE2" w:rsidP="00B44EE2">
            <w:pPr>
              <w:spacing w:line="276" w:lineRule="auto"/>
              <w:ind w:left="2" w:firstLine="492"/>
              <w:rPr>
                <w:rFonts w:ascii="Arial" w:eastAsiaTheme="minorEastAsia" w:hAnsi="Arial" w:cs="Arial"/>
                <w:sz w:val="24"/>
                <w:szCs w:val="24"/>
              </w:rPr>
            </w:pPr>
            <w:r w:rsidRPr="0040491A">
              <w:rPr>
                <w:rFonts w:ascii="Arial" w:hAnsi="Arial" w:cs="Arial"/>
              </w:rPr>
              <w:t xml:space="preserve">Примечание – Прочерк означает, что обозначение показателя не устанавливают. </w:t>
            </w:r>
          </w:p>
        </w:tc>
      </w:tr>
    </w:tbl>
    <w:p w14:paraId="4903CD86" w14:textId="64AE7CA9" w:rsidR="00B44EE2" w:rsidRPr="00B42AB7" w:rsidRDefault="00B44EE2" w:rsidP="00B42AB7">
      <w:pPr>
        <w:tabs>
          <w:tab w:val="left" w:pos="709"/>
        </w:tabs>
        <w:spacing w:before="69" w:after="0" w:line="276" w:lineRule="auto"/>
        <w:ind w:firstLine="567"/>
        <w:jc w:val="both"/>
        <w:rPr>
          <w:rFonts w:ascii="Arial" w:eastAsia="Times New Roman" w:hAnsi="Arial" w:cs="Arial"/>
        </w:rPr>
      </w:pPr>
      <w:r w:rsidRPr="00B42AB7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Для рельсов категории ДТ350ВС400 применяют нормы класса профиля ХХ, для рельсов применения ВС используют нормы класса профиля Х, для рельсов применения СС – нормы класса профиля Х, для рельсов других применений – нормы класса профиля Х или </w:t>
      </w:r>
      <w:r w:rsidRPr="00B42AB7">
        <w:rPr>
          <w:rFonts w:ascii="Arial" w:eastAsia="Times New Roman" w:hAnsi="Arial" w:cs="Arial"/>
          <w:spacing w:val="-2"/>
          <w:sz w:val="24"/>
          <w:szCs w:val="24"/>
          <w:lang w:val="en-US" w:eastAsia="ru-RU"/>
        </w:rPr>
        <w:t>Y</w:t>
      </w:r>
      <w:r w:rsidR="00E80F15" w:rsidRPr="00B42AB7">
        <w:rPr>
          <w:rFonts w:ascii="Arial" w:eastAsia="Times New Roman" w:hAnsi="Arial" w:cs="Arial"/>
          <w:spacing w:val="-2"/>
          <w:sz w:val="24"/>
          <w:szCs w:val="24"/>
          <w:lang w:eastAsia="ru-RU"/>
        </w:rPr>
        <w:t>.</w:t>
      </w:r>
      <w:r w:rsidRPr="00B42AB7">
        <w:rPr>
          <w:rFonts w:ascii="Arial" w:eastAsia="Times New Roman" w:hAnsi="Arial" w:cs="Arial"/>
          <w:spacing w:val="-2"/>
          <w:sz w:val="24"/>
          <w:szCs w:val="24"/>
          <w:lang w:eastAsia="ru-RU"/>
        </w:rPr>
        <w:t>».</w:t>
      </w:r>
    </w:p>
    <w:p w14:paraId="2773D00F" w14:textId="122539A4" w:rsidR="00C061CE" w:rsidRPr="00B42AB7" w:rsidRDefault="0065612A" w:rsidP="00B42AB7">
      <w:pPr>
        <w:pStyle w:val="220"/>
        <w:tabs>
          <w:tab w:val="left" w:pos="567"/>
          <w:tab w:val="left" w:pos="851"/>
        </w:tabs>
        <w:spacing w:line="276" w:lineRule="auto"/>
        <w:jc w:val="both"/>
        <w:outlineLvl w:val="0"/>
        <w:rPr>
          <w:rFonts w:ascii="Arial" w:hAnsi="Arial" w:cs="Arial"/>
        </w:rPr>
      </w:pPr>
      <w:r w:rsidRPr="00B42AB7">
        <w:rPr>
          <w:rFonts w:ascii="Arial" w:hAnsi="Arial" w:cs="Arial"/>
          <w:szCs w:val="24"/>
        </w:rPr>
        <w:t xml:space="preserve"> </w:t>
      </w:r>
      <w:r w:rsidR="00CC2DF2" w:rsidRPr="00B42AB7">
        <w:rPr>
          <w:rFonts w:ascii="Arial" w:hAnsi="Arial" w:cs="Arial"/>
          <w:szCs w:val="24"/>
        </w:rPr>
        <w:tab/>
      </w:r>
      <w:r w:rsidR="00ED04D7" w:rsidRPr="00B42AB7">
        <w:rPr>
          <w:rFonts w:ascii="Arial" w:hAnsi="Arial" w:cs="Arial"/>
          <w:szCs w:val="24"/>
        </w:rPr>
        <w:t>1</w:t>
      </w:r>
      <w:r w:rsidR="00DA12FE">
        <w:rPr>
          <w:rFonts w:ascii="Arial" w:hAnsi="Arial" w:cs="Arial"/>
          <w:szCs w:val="24"/>
        </w:rPr>
        <w:t>1</w:t>
      </w:r>
      <w:r w:rsidR="00B44EE2" w:rsidRPr="00B42AB7">
        <w:rPr>
          <w:rFonts w:ascii="Arial" w:hAnsi="Arial" w:cs="Arial"/>
          <w:szCs w:val="24"/>
        </w:rPr>
        <w:t xml:space="preserve"> </w:t>
      </w:r>
      <w:r w:rsidRPr="00B42AB7">
        <w:rPr>
          <w:rFonts w:ascii="Arial" w:hAnsi="Arial" w:cs="Arial"/>
          <w:szCs w:val="24"/>
        </w:rPr>
        <w:t>Пункт 5.2.2</w:t>
      </w:r>
      <w:r w:rsidR="00D602AE" w:rsidRPr="00B42AB7">
        <w:rPr>
          <w:rFonts w:ascii="Arial" w:hAnsi="Arial" w:cs="Arial"/>
          <w:szCs w:val="24"/>
        </w:rPr>
        <w:t xml:space="preserve"> и</w:t>
      </w:r>
      <w:r w:rsidRPr="00B42AB7">
        <w:rPr>
          <w:rFonts w:ascii="Arial" w:hAnsi="Arial" w:cs="Arial"/>
          <w:szCs w:val="24"/>
        </w:rPr>
        <w:t>зложить в новой редакции:</w:t>
      </w:r>
    </w:p>
    <w:p w14:paraId="210199A1" w14:textId="77777777" w:rsidR="00C061CE" w:rsidRPr="00B42AB7" w:rsidRDefault="0065612A" w:rsidP="00B42AB7">
      <w:pPr>
        <w:tabs>
          <w:tab w:val="left" w:pos="709"/>
          <w:tab w:val="left" w:pos="1224"/>
        </w:tabs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B42A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«5.2.2 Д</w:t>
      </w:r>
      <w:r w:rsidRPr="00B42AB7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B42A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ина р</w:t>
      </w:r>
      <w:r w:rsidRPr="00B42AB7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B42A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B42AB7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B42A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ов</w:t>
      </w:r>
    </w:p>
    <w:p w14:paraId="556F8895" w14:textId="207F06AB" w:rsidR="00C061CE" w:rsidRDefault="0065612A" w:rsidP="00B42AB7">
      <w:pPr>
        <w:tabs>
          <w:tab w:val="left" w:pos="709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Рельсы изготовляют длиной от 12,50 до 12</w:t>
      </w:r>
      <w:r w:rsidR="00DA48A1">
        <w:rPr>
          <w:rFonts w:ascii="Arial" w:eastAsia="Times New Roman" w:hAnsi="Arial" w:cs="Arial"/>
          <w:sz w:val="24"/>
          <w:szCs w:val="24"/>
          <w:lang w:val="kk-KZ" w:eastAsia="ru-RU"/>
        </w:rPr>
        <w:t>5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t xml:space="preserve">,00 м (12,50; 25,00; 50,00; 75,00; 100,00; </w:t>
      </w:r>
      <w:r w:rsidR="00DA48A1">
        <w:rPr>
          <w:rFonts w:ascii="Arial" w:eastAsia="Times New Roman" w:hAnsi="Arial" w:cs="Arial"/>
          <w:sz w:val="24"/>
          <w:szCs w:val="24"/>
          <w:lang w:val="kk-KZ" w:eastAsia="ru-RU"/>
        </w:rPr>
        <w:t xml:space="preserve">120.00, 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D14598" w:rsidRPr="00B42AB7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t>,00 м).</w:t>
      </w:r>
    </w:p>
    <w:p w14:paraId="32D7A6D4" w14:textId="1699D35B" w:rsidR="00C061CE" w:rsidRPr="00B42AB7" w:rsidRDefault="0065612A" w:rsidP="00B42AB7">
      <w:pPr>
        <w:tabs>
          <w:tab w:val="left" w:pos="709"/>
        </w:tabs>
        <w:spacing w:after="0" w:line="276" w:lineRule="auto"/>
        <w:ind w:firstLine="567"/>
        <w:jc w:val="both"/>
        <w:rPr>
          <w:rFonts w:ascii="Arial" w:hAnsi="Arial" w:cs="Arial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Рельсы без болтовых отверстий изготавливают длиной:</w:t>
      </w:r>
    </w:p>
    <w:p w14:paraId="1627DFAC" w14:textId="77777777" w:rsidR="00C061CE" w:rsidRPr="00B42AB7" w:rsidRDefault="0065612A" w:rsidP="00B42AB7">
      <w:pPr>
        <w:tabs>
          <w:tab w:val="left" w:pos="709"/>
        </w:tabs>
        <w:spacing w:after="0" w:line="276" w:lineRule="auto"/>
        <w:ind w:firstLine="567"/>
        <w:jc w:val="both"/>
        <w:rPr>
          <w:rFonts w:ascii="Arial" w:hAnsi="Arial" w:cs="Arial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от 12,50 до 25,00 м с предельными отклонениями от номинальной длины ± 20 мм;</w:t>
      </w:r>
    </w:p>
    <w:p w14:paraId="12BC75FF" w14:textId="1C87F9F7" w:rsidR="00C061CE" w:rsidRPr="00B42AB7" w:rsidRDefault="0065612A" w:rsidP="00B42AB7">
      <w:pPr>
        <w:tabs>
          <w:tab w:val="left" w:pos="709"/>
        </w:tabs>
        <w:spacing w:after="0" w:line="276" w:lineRule="auto"/>
        <w:ind w:firstLine="567"/>
        <w:jc w:val="both"/>
        <w:rPr>
          <w:rFonts w:ascii="Arial" w:hAnsi="Arial" w:cs="Arial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- от 25,00 до 12</w:t>
      </w:r>
      <w:r w:rsidR="00E67A5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42AB7">
        <w:rPr>
          <w:rFonts w:ascii="Arial" w:eastAsia="Times New Roman" w:hAnsi="Arial" w:cs="Arial"/>
          <w:sz w:val="24"/>
          <w:szCs w:val="24"/>
          <w:lang w:eastAsia="ru-RU"/>
        </w:rPr>
        <w:t>,00 м с предельными отклонениями от номинальной длины ± 30 мм.</w:t>
      </w:r>
    </w:p>
    <w:p w14:paraId="63076711" w14:textId="77777777" w:rsidR="00C061CE" w:rsidRPr="00B42AB7" w:rsidRDefault="0065612A" w:rsidP="00B42AB7">
      <w:pPr>
        <w:tabs>
          <w:tab w:val="left" w:pos="709"/>
        </w:tabs>
        <w:spacing w:after="0" w:line="276" w:lineRule="auto"/>
        <w:ind w:firstLine="567"/>
        <w:jc w:val="both"/>
        <w:rPr>
          <w:rFonts w:ascii="Arial" w:hAnsi="Arial" w:cs="Arial"/>
        </w:rPr>
      </w:pPr>
      <w:r w:rsidRPr="00B42AB7">
        <w:rPr>
          <w:rFonts w:ascii="Arial" w:eastAsia="Times New Roman" w:hAnsi="Arial" w:cs="Arial"/>
          <w:sz w:val="24"/>
          <w:szCs w:val="24"/>
          <w:lang w:eastAsia="ru-RU"/>
        </w:rPr>
        <w:t>Рельсы с болтовыми отверстиями изготовляют длиной 25,00; 24,92; 24,84; 12,52; 12,50; 12,46; 12,42; 12,38 м с предельными отклонениями от номинальной длины ± 4 мм.</w:t>
      </w:r>
    </w:p>
    <w:p w14:paraId="2E09D031" w14:textId="77777777" w:rsidR="00C061CE" w:rsidRPr="00B42AB7" w:rsidRDefault="00C061CE" w:rsidP="00B42AB7">
      <w:pPr>
        <w:spacing w:after="0" w:line="276" w:lineRule="auto"/>
        <w:ind w:firstLine="567"/>
        <w:jc w:val="both"/>
        <w:rPr>
          <w:rFonts w:ascii="Arial" w:hAnsi="Arial" w:cs="Arial"/>
        </w:rPr>
      </w:pPr>
    </w:p>
    <w:p w14:paraId="4984B98C" w14:textId="77777777" w:rsidR="00C061CE" w:rsidRPr="00B42AB7" w:rsidRDefault="0065612A" w:rsidP="00B42AB7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4"/>
        </w:rPr>
      </w:pPr>
      <w:r w:rsidRPr="00B42AB7">
        <w:rPr>
          <w:rFonts w:ascii="Arial" w:eastAsia="Times New Roman" w:hAnsi="Arial" w:cs="Arial"/>
          <w:sz w:val="20"/>
          <w:szCs w:val="24"/>
          <w:lang w:eastAsia="ru-RU"/>
        </w:rPr>
        <w:t xml:space="preserve">Примечание - </w:t>
      </w:r>
      <w:r w:rsidRPr="00B42AB7">
        <w:rPr>
          <w:rFonts w:ascii="Arial" w:eastAsia="Times New Roman" w:hAnsi="Arial" w:cs="Arial"/>
          <w:sz w:val="20"/>
          <w:szCs w:val="24"/>
        </w:rPr>
        <w:t xml:space="preserve">Длина рельсов указана при температуре 15 °С. Результаты изменений длины рельсов </w:t>
      </w:r>
      <w:r w:rsidRPr="00B42AB7">
        <w:rPr>
          <w:rFonts w:ascii="Arial" w:eastAsia="Times New Roman" w:hAnsi="Arial" w:cs="Arial"/>
          <w:i/>
          <w:sz w:val="20"/>
          <w:szCs w:val="24"/>
          <w:lang w:eastAsia="ru-RU"/>
        </w:rPr>
        <w:t>Δ</w:t>
      </w:r>
      <w:r w:rsidRPr="00B42AB7">
        <w:rPr>
          <w:rFonts w:ascii="Arial" w:eastAsia="Times New Roman" w:hAnsi="Arial" w:cs="Arial"/>
          <w:i/>
          <w:sz w:val="20"/>
          <w:szCs w:val="24"/>
          <w:lang w:val="en-US" w:eastAsia="ru-RU"/>
        </w:rPr>
        <w:t>L</w:t>
      </w:r>
      <w:r w:rsidRPr="00B42AB7">
        <w:rPr>
          <w:rFonts w:ascii="Arial" w:eastAsia="Times New Roman" w:hAnsi="Arial" w:cs="Arial"/>
          <w:sz w:val="20"/>
          <w:szCs w:val="24"/>
        </w:rPr>
        <w:t>, проведенных при других температурах, следует скорректировать с учетом температурного линейного расширения рельсов, определяемого по формуле:</w:t>
      </w:r>
    </w:p>
    <w:p w14:paraId="4F6BA45E" w14:textId="77777777" w:rsidR="004330DB" w:rsidRPr="00B42AB7" w:rsidRDefault="004330DB" w:rsidP="00B42AB7">
      <w:pPr>
        <w:spacing w:after="0" w:line="276" w:lineRule="auto"/>
        <w:ind w:firstLine="567"/>
        <w:jc w:val="both"/>
        <w:rPr>
          <w:rFonts w:ascii="Arial" w:hAnsi="Arial" w:cs="Arial"/>
        </w:rPr>
      </w:pPr>
    </w:p>
    <w:p w14:paraId="39ADFE73" w14:textId="486C3295" w:rsidR="00C061CE" w:rsidRPr="00B42AB7" w:rsidRDefault="004330DB" w:rsidP="00B42AB7">
      <w:pPr>
        <w:spacing w:after="0" w:line="276" w:lineRule="auto"/>
        <w:jc w:val="center"/>
        <w:rPr>
          <w:rFonts w:ascii="Arial" w:eastAsia="Times New Roman" w:hAnsi="Arial" w:cs="Arial"/>
          <w:sz w:val="20"/>
          <w:szCs w:val="24"/>
        </w:rPr>
      </w:pPr>
      <w:r w:rsidRPr="0040491A">
        <w:rPr>
          <w:rFonts w:ascii="Arial" w:eastAsia="Times New Roman" w:hAnsi="Arial" w:cs="Arial"/>
          <w:position w:val="-6"/>
          <w:sz w:val="24"/>
          <w:szCs w:val="32"/>
        </w:rPr>
        <w:object w:dxaOrig="1500" w:dyaOrig="279" w14:anchorId="412520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4.25pt" o:ole="">
            <v:imagedata r:id="rId8" o:title=""/>
          </v:shape>
          <o:OLEObject Type="Embed" ProgID="Equation.3" ShapeID="_x0000_i1025" DrawAspect="Content" ObjectID="_1779797180" r:id="rId9"/>
        </w:object>
      </w:r>
      <w:r w:rsidRPr="00B42AB7">
        <w:rPr>
          <w:rFonts w:ascii="Arial" w:eastAsia="Times New Roman" w:hAnsi="Arial" w:cs="Arial"/>
          <w:sz w:val="20"/>
          <w:szCs w:val="24"/>
        </w:rPr>
        <w:t>,</w:t>
      </w:r>
    </w:p>
    <w:p w14:paraId="743C7BF0" w14:textId="77777777" w:rsidR="004330DB" w:rsidRPr="00B42AB7" w:rsidRDefault="004330DB" w:rsidP="00B42AB7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Style w:val="af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547"/>
        <w:gridCol w:w="498"/>
        <w:gridCol w:w="339"/>
        <w:gridCol w:w="7970"/>
      </w:tblGrid>
      <w:tr w:rsidR="00C061CE" w:rsidRPr="00B42AB7" w14:paraId="44F8B82A" w14:textId="77777777" w:rsidTr="00E16181">
        <w:tc>
          <w:tcPr>
            <w:tcW w:w="516" w:type="dxa"/>
          </w:tcPr>
          <w:p w14:paraId="63074DE7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где</w:t>
            </w:r>
          </w:p>
        </w:tc>
        <w:tc>
          <w:tcPr>
            <w:tcW w:w="468" w:type="dxa"/>
          </w:tcPr>
          <w:p w14:paraId="2A4485BD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i/>
                <w:szCs w:val="24"/>
              </w:rPr>
              <w:t>α</w:t>
            </w:r>
          </w:p>
        </w:tc>
        <w:tc>
          <w:tcPr>
            <w:tcW w:w="326" w:type="dxa"/>
          </w:tcPr>
          <w:p w14:paraId="21CB6FF0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8328" w:type="dxa"/>
          </w:tcPr>
          <w:p w14:paraId="14922095" w14:textId="0B4A6F83" w:rsidR="00C061CE" w:rsidRPr="00B42AB7" w:rsidRDefault="0065612A" w:rsidP="0036769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 xml:space="preserve">температурный коэффициент линейного расширения (приложение </w:t>
            </w:r>
            <w:r w:rsidR="0036769A">
              <w:rPr>
                <w:rFonts w:ascii="Arial" w:hAnsi="Arial" w:cs="Arial"/>
                <w:szCs w:val="24"/>
              </w:rPr>
              <w:t>Д</w:t>
            </w:r>
            <w:r w:rsidRPr="00B42AB7">
              <w:rPr>
                <w:rFonts w:ascii="Arial" w:hAnsi="Arial" w:cs="Arial"/>
                <w:szCs w:val="24"/>
              </w:rPr>
              <w:t xml:space="preserve">, таблица </w:t>
            </w:r>
            <w:r w:rsidR="0036769A">
              <w:rPr>
                <w:rFonts w:ascii="Arial" w:hAnsi="Arial" w:cs="Arial"/>
                <w:szCs w:val="24"/>
              </w:rPr>
              <w:t>Д</w:t>
            </w:r>
            <w:r w:rsidRPr="00B42AB7">
              <w:rPr>
                <w:rFonts w:ascii="Arial" w:hAnsi="Arial" w:cs="Arial"/>
                <w:szCs w:val="24"/>
              </w:rPr>
              <w:t>.1);</w:t>
            </w:r>
          </w:p>
        </w:tc>
      </w:tr>
      <w:tr w:rsidR="00C061CE" w:rsidRPr="00B42AB7" w14:paraId="1946B5D4" w14:textId="77777777" w:rsidTr="00E16181">
        <w:tc>
          <w:tcPr>
            <w:tcW w:w="516" w:type="dxa"/>
          </w:tcPr>
          <w:p w14:paraId="14BDFA67" w14:textId="77777777" w:rsidR="00C061CE" w:rsidRPr="00B42AB7" w:rsidRDefault="00C061CE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8" w:type="dxa"/>
          </w:tcPr>
          <w:p w14:paraId="573BFE69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B42AB7">
              <w:rPr>
                <w:rFonts w:ascii="Arial" w:hAnsi="Arial" w:cs="Arial"/>
                <w:i/>
                <w:szCs w:val="24"/>
              </w:rPr>
              <w:t>ΔТ</w:t>
            </w:r>
          </w:p>
        </w:tc>
        <w:tc>
          <w:tcPr>
            <w:tcW w:w="326" w:type="dxa"/>
          </w:tcPr>
          <w:p w14:paraId="339BD671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8328" w:type="dxa"/>
          </w:tcPr>
          <w:p w14:paraId="7C7E6DC9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разность между 15 °С и фактической температурой измерения;</w:t>
            </w:r>
          </w:p>
        </w:tc>
      </w:tr>
      <w:tr w:rsidR="00C061CE" w:rsidRPr="00B42AB7" w14:paraId="5CB4D823" w14:textId="77777777" w:rsidTr="00E16181">
        <w:tc>
          <w:tcPr>
            <w:tcW w:w="516" w:type="dxa"/>
          </w:tcPr>
          <w:p w14:paraId="48BA3898" w14:textId="77777777" w:rsidR="00C061CE" w:rsidRPr="00B42AB7" w:rsidRDefault="00C061CE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8" w:type="dxa"/>
          </w:tcPr>
          <w:p w14:paraId="2B19EA00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B42AB7">
              <w:rPr>
                <w:rFonts w:ascii="Arial" w:hAnsi="Arial" w:cs="Arial"/>
                <w:i/>
                <w:szCs w:val="24"/>
              </w:rPr>
              <w:t>L</w:t>
            </w:r>
          </w:p>
        </w:tc>
        <w:tc>
          <w:tcPr>
            <w:tcW w:w="326" w:type="dxa"/>
          </w:tcPr>
          <w:p w14:paraId="1C32C01E" w14:textId="77777777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8328" w:type="dxa"/>
          </w:tcPr>
          <w:p w14:paraId="620108A0" w14:textId="7D059AEA" w:rsidR="00C061CE" w:rsidRPr="00B42AB7" w:rsidRDefault="0065612A" w:rsidP="00B42AB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42AB7">
              <w:rPr>
                <w:rFonts w:ascii="Arial" w:hAnsi="Arial" w:cs="Arial"/>
                <w:szCs w:val="24"/>
              </w:rPr>
              <w:t>длина рельса при фактической температуре измерения.</w:t>
            </w:r>
            <w:r w:rsidR="00396C9B" w:rsidRPr="00B42AB7">
              <w:rPr>
                <w:rFonts w:ascii="Arial" w:hAnsi="Arial" w:cs="Arial"/>
                <w:sz w:val="24"/>
                <w:szCs w:val="24"/>
              </w:rPr>
              <w:t>»</w:t>
            </w:r>
            <w:r w:rsidR="00053A3F" w:rsidRPr="00B42AB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0D493C7" w14:textId="77777777" w:rsidR="00C061CE" w:rsidRPr="00B42AB7" w:rsidRDefault="00C061CE" w:rsidP="00B42AB7">
      <w:pPr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</w:rPr>
      </w:pPr>
    </w:p>
    <w:p w14:paraId="04F9526C" w14:textId="44B6F120" w:rsidR="00C061CE" w:rsidRPr="00B42AB7" w:rsidRDefault="00861441" w:rsidP="00B42AB7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1</w:t>
      </w:r>
      <w:r w:rsidR="00DA12FE">
        <w:rPr>
          <w:rFonts w:ascii="Arial" w:hAnsi="Arial" w:cs="Arial"/>
          <w:sz w:val="24"/>
          <w:szCs w:val="24"/>
        </w:rPr>
        <w:t>2</w:t>
      </w:r>
      <w:r w:rsidR="00B44EE2" w:rsidRPr="00B42AB7">
        <w:rPr>
          <w:rFonts w:ascii="Arial" w:hAnsi="Arial" w:cs="Arial"/>
          <w:sz w:val="24"/>
          <w:szCs w:val="24"/>
        </w:rPr>
        <w:t xml:space="preserve"> </w:t>
      </w:r>
      <w:r w:rsidR="0065612A" w:rsidRPr="00B42AB7">
        <w:rPr>
          <w:rFonts w:ascii="Arial" w:hAnsi="Arial" w:cs="Arial"/>
          <w:sz w:val="24"/>
          <w:szCs w:val="24"/>
        </w:rPr>
        <w:t xml:space="preserve">Подраздел 5.2 дополнить пунктом 5.2.7: </w:t>
      </w:r>
    </w:p>
    <w:p w14:paraId="6BDBAA63" w14:textId="77777777" w:rsidR="00C061CE" w:rsidRPr="00B42AB7" w:rsidRDefault="0065612A" w:rsidP="00B42AB7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>«</w:t>
      </w:r>
      <w:r w:rsidRPr="00B42AB7">
        <w:rPr>
          <w:rFonts w:ascii="Arial" w:hAnsi="Arial" w:cs="Arial"/>
          <w:b/>
          <w:sz w:val="24"/>
          <w:szCs w:val="24"/>
        </w:rPr>
        <w:t>5.2.7 Порезка рельсов в условиях предприятий путевого хозяйства</w:t>
      </w:r>
    </w:p>
    <w:p w14:paraId="652477CC" w14:textId="0B59AEA8" w:rsidR="00C061CE" w:rsidRPr="00B42AB7" w:rsidRDefault="0065612A" w:rsidP="00B42AB7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42AB7">
        <w:rPr>
          <w:rFonts w:ascii="Arial" w:hAnsi="Arial" w:cs="Arial"/>
          <w:sz w:val="24"/>
          <w:szCs w:val="24"/>
        </w:rPr>
        <w:t xml:space="preserve">Перед укладкой в путь потребитель в условиях путевого хозяйства вправе выполнять укорочение рельсов путем их порезки и механической обработки </w:t>
      </w:r>
      <w:r w:rsidR="00DA12FE">
        <w:rPr>
          <w:rFonts w:ascii="Arial" w:hAnsi="Arial" w:cs="Arial"/>
          <w:sz w:val="24"/>
          <w:szCs w:val="24"/>
        </w:rPr>
        <w:t xml:space="preserve">                   </w:t>
      </w:r>
      <w:r w:rsidRPr="00B42AB7">
        <w:rPr>
          <w:rFonts w:ascii="Arial" w:hAnsi="Arial" w:cs="Arial"/>
          <w:sz w:val="24"/>
          <w:szCs w:val="24"/>
        </w:rPr>
        <w:t>для получения требуемой длины рельсов, выполнять сверление болтовых и других отверстий и снятие фасок. В этих случаях действие гарантийных обязательств и ответственность предприятия – изготовителя на такие рельсы прекращается.».</w:t>
      </w:r>
    </w:p>
    <w:p w14:paraId="33B5DEBD" w14:textId="600642E1" w:rsidR="00C061CE" w:rsidRPr="00B42AB7" w:rsidRDefault="002B1A64" w:rsidP="00B42AB7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AB7">
        <w:rPr>
          <w:rFonts w:ascii="Arial" w:hAnsi="Arial" w:cs="Arial"/>
          <w:sz w:val="24"/>
          <w:szCs w:val="24"/>
        </w:rPr>
        <w:t>1</w:t>
      </w:r>
      <w:r w:rsidR="00DA12FE">
        <w:rPr>
          <w:rFonts w:ascii="Arial" w:hAnsi="Arial" w:cs="Arial"/>
          <w:sz w:val="24"/>
          <w:szCs w:val="24"/>
        </w:rPr>
        <w:t>3</w:t>
      </w:r>
      <w:r w:rsidR="003F5F11" w:rsidRPr="00B42AB7">
        <w:rPr>
          <w:rFonts w:ascii="Arial" w:hAnsi="Arial" w:cs="Arial"/>
          <w:sz w:val="24"/>
          <w:szCs w:val="24"/>
        </w:rPr>
        <w:t xml:space="preserve"> </w:t>
      </w:r>
      <w:r w:rsidRPr="00B42AB7">
        <w:rPr>
          <w:rFonts w:ascii="Arial" w:hAnsi="Arial" w:cs="Arial"/>
          <w:sz w:val="24"/>
          <w:szCs w:val="24"/>
        </w:rPr>
        <w:t>Пункт 5.4.1</w:t>
      </w:r>
      <w:r w:rsidR="00D602AE" w:rsidRPr="00B42AB7">
        <w:rPr>
          <w:rFonts w:ascii="Arial" w:hAnsi="Arial" w:cs="Arial"/>
          <w:sz w:val="24"/>
          <w:szCs w:val="24"/>
        </w:rPr>
        <w:t>.</w:t>
      </w:r>
      <w:r w:rsidRPr="00B42AB7">
        <w:rPr>
          <w:rFonts w:ascii="Arial" w:hAnsi="Arial" w:cs="Arial"/>
          <w:sz w:val="24"/>
          <w:szCs w:val="24"/>
        </w:rPr>
        <w:t xml:space="preserve"> </w:t>
      </w:r>
      <w:r w:rsidR="00D602AE" w:rsidRPr="00B42AB7">
        <w:rPr>
          <w:rFonts w:ascii="Arial" w:hAnsi="Arial" w:cs="Arial"/>
          <w:sz w:val="24"/>
          <w:szCs w:val="24"/>
        </w:rPr>
        <w:t>Т</w:t>
      </w:r>
      <w:r w:rsidR="0065612A" w:rsidRPr="00B42AB7">
        <w:rPr>
          <w:rFonts w:ascii="Arial" w:hAnsi="Arial" w:cs="Arial"/>
          <w:sz w:val="24"/>
          <w:szCs w:val="24"/>
        </w:rPr>
        <w:t>аблицу 6 изложить в новой редакции</w:t>
      </w:r>
      <w:r w:rsidR="00053A3F" w:rsidRPr="00B42AB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46CDE5D3" w14:textId="0EA28F39" w:rsidR="006F0918" w:rsidRPr="008D3517" w:rsidRDefault="0065612A" w:rsidP="006F09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3517">
        <w:rPr>
          <w:rFonts w:ascii="Arial" w:hAnsi="Arial" w:cs="Arial"/>
          <w:sz w:val="24"/>
          <w:szCs w:val="24"/>
        </w:rPr>
        <w:t>«</w:t>
      </w:r>
      <w:r w:rsidR="002D504A" w:rsidRPr="008D3517">
        <w:rPr>
          <w:rFonts w:ascii="Arial" w:hAnsi="Arial" w:cs="Arial"/>
          <w:sz w:val="24"/>
          <w:szCs w:val="24"/>
        </w:rPr>
        <w:t>Таблица 6 – Химический состав стали</w:t>
      </w:r>
    </w:p>
    <w:p w14:paraId="383949D5" w14:textId="77777777" w:rsidR="002146A2" w:rsidRPr="006F0918" w:rsidRDefault="002146A2" w:rsidP="006F0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09"/>
        <w:gridCol w:w="992"/>
        <w:gridCol w:w="993"/>
        <w:gridCol w:w="1134"/>
        <w:gridCol w:w="992"/>
        <w:gridCol w:w="1134"/>
        <w:gridCol w:w="709"/>
        <w:gridCol w:w="708"/>
        <w:gridCol w:w="851"/>
      </w:tblGrid>
      <w:tr w:rsidR="006F0918" w:rsidRPr="008D3517" w14:paraId="303AF4E6" w14:textId="77777777" w:rsidTr="00140907">
        <w:trPr>
          <w:cantSplit/>
        </w:trPr>
        <w:tc>
          <w:tcPr>
            <w:tcW w:w="1134" w:type="dxa"/>
            <w:vMerge w:val="restart"/>
            <w:vAlign w:val="center"/>
          </w:tcPr>
          <w:p w14:paraId="052CE446" w14:textId="77777777" w:rsidR="006F0918" w:rsidRPr="008D3517" w:rsidRDefault="006F0918" w:rsidP="008D3517">
            <w:pPr>
              <w:spacing w:after="0" w:line="240" w:lineRule="auto"/>
              <w:ind w:left="-142" w:right="-16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Марка</w:t>
            </w:r>
          </w:p>
          <w:p w14:paraId="263DF5EC" w14:textId="77777777" w:rsidR="006F0918" w:rsidRPr="008D3517" w:rsidRDefault="006F0918" w:rsidP="008D3517">
            <w:pPr>
              <w:spacing w:after="0" w:line="240" w:lineRule="auto"/>
              <w:ind w:left="-142" w:right="-16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lastRenderedPageBreak/>
              <w:t>стали</w:t>
            </w:r>
          </w:p>
        </w:tc>
        <w:tc>
          <w:tcPr>
            <w:tcW w:w="8222" w:type="dxa"/>
            <w:gridSpan w:val="9"/>
          </w:tcPr>
          <w:p w14:paraId="321023D2" w14:textId="77777777" w:rsidR="006F0918" w:rsidRPr="008D3517" w:rsidRDefault="006F0918" w:rsidP="008D3517">
            <w:pPr>
              <w:spacing w:after="0" w:line="240" w:lineRule="auto"/>
              <w:ind w:left="-219" w:hanging="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lastRenderedPageBreak/>
              <w:t>Массовая доля элементов, %</w:t>
            </w:r>
          </w:p>
        </w:tc>
      </w:tr>
      <w:tr w:rsidR="006F0918" w:rsidRPr="008D3517" w14:paraId="4AE1AEA9" w14:textId="77777777" w:rsidTr="00140907">
        <w:trPr>
          <w:cantSplit/>
          <w:trHeight w:val="284"/>
        </w:trPr>
        <w:tc>
          <w:tcPr>
            <w:tcW w:w="1134" w:type="dxa"/>
            <w:vMerge/>
          </w:tcPr>
          <w:p w14:paraId="60D1EB94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047664D" w14:textId="2FF72D15" w:rsidR="006F0918" w:rsidRPr="008D3517" w:rsidRDefault="006F0918" w:rsidP="008D3517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D3517">
              <w:rPr>
                <w:rFonts w:ascii="Arial" w:eastAsia="Times New Roman" w:hAnsi="Arial" w:cs="Arial"/>
                <w:lang w:eastAsia="ru-RU"/>
              </w:rPr>
              <w:t>Угле</w:t>
            </w:r>
            <w:r w:rsidR="000E69D2" w:rsidRPr="008D3517">
              <w:rPr>
                <w:rFonts w:ascii="Arial" w:eastAsia="Times New Roman" w:hAnsi="Arial" w:cs="Arial"/>
                <w:lang w:eastAsia="ru-RU"/>
              </w:rPr>
              <w:t>-</w:t>
            </w:r>
            <w:r w:rsidRPr="008D3517">
              <w:rPr>
                <w:rFonts w:ascii="Arial" w:eastAsia="Times New Roman" w:hAnsi="Arial" w:cs="Arial"/>
                <w:lang w:eastAsia="ru-RU"/>
              </w:rPr>
              <w:t>род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7E2C9A7F" w14:textId="77777777" w:rsidR="006F0918" w:rsidRPr="008D3517" w:rsidRDefault="006F0918" w:rsidP="008D3517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D3517">
              <w:rPr>
                <w:rFonts w:ascii="Arial" w:eastAsia="Times New Roman" w:hAnsi="Arial" w:cs="Arial"/>
                <w:lang w:eastAsia="ru-RU"/>
              </w:rPr>
              <w:t>Марга-нец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102FE42A" w14:textId="77777777" w:rsidR="006F0918" w:rsidRPr="008D3517" w:rsidRDefault="006F0918" w:rsidP="008D3517">
            <w:pPr>
              <w:spacing w:after="0" w:line="240" w:lineRule="auto"/>
              <w:ind w:left="-102" w:right="-13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Кремний</w:t>
            </w:r>
          </w:p>
        </w:tc>
        <w:tc>
          <w:tcPr>
            <w:tcW w:w="1134" w:type="dxa"/>
            <w:vMerge w:val="restart"/>
            <w:vAlign w:val="center"/>
          </w:tcPr>
          <w:p w14:paraId="1850D3A3" w14:textId="77777777" w:rsidR="006F0918" w:rsidRPr="008D3517" w:rsidRDefault="006F0918" w:rsidP="008D3517">
            <w:pPr>
              <w:spacing w:after="0" w:line="240" w:lineRule="auto"/>
              <w:ind w:left="-84" w:right="-11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Ванадий</w:t>
            </w:r>
          </w:p>
        </w:tc>
        <w:tc>
          <w:tcPr>
            <w:tcW w:w="992" w:type="dxa"/>
            <w:vMerge w:val="restart"/>
            <w:vAlign w:val="center"/>
          </w:tcPr>
          <w:p w14:paraId="6FD3C66A" w14:textId="77777777" w:rsidR="006F0918" w:rsidRPr="008D3517" w:rsidRDefault="006F0918" w:rsidP="008D3517">
            <w:pPr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8D3517">
              <w:rPr>
                <w:rFonts w:ascii="Arial" w:eastAsia="Times New Roman" w:hAnsi="Arial" w:cs="Arial"/>
                <w:bCs/>
                <w:lang w:eastAsia="ru-RU"/>
              </w:rPr>
              <w:t>Хром</w:t>
            </w:r>
          </w:p>
        </w:tc>
        <w:tc>
          <w:tcPr>
            <w:tcW w:w="1134" w:type="dxa"/>
            <w:vMerge w:val="restart"/>
            <w:vAlign w:val="center"/>
          </w:tcPr>
          <w:p w14:paraId="2A6FC52C" w14:textId="77777777" w:rsidR="006F0918" w:rsidRPr="008D3517" w:rsidRDefault="006F0918" w:rsidP="008D3517">
            <w:pPr>
              <w:spacing w:after="0" w:line="240" w:lineRule="auto"/>
              <w:ind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Азот</w:t>
            </w:r>
          </w:p>
        </w:tc>
        <w:tc>
          <w:tcPr>
            <w:tcW w:w="709" w:type="dxa"/>
          </w:tcPr>
          <w:p w14:paraId="1CEBFBC8" w14:textId="77777777" w:rsidR="006F0918" w:rsidRPr="008D3517" w:rsidRDefault="006F0918" w:rsidP="008D351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proofErr w:type="gramStart"/>
            <w:r w:rsidRPr="008D3517">
              <w:rPr>
                <w:rFonts w:ascii="Arial" w:eastAsia="Times New Roman" w:hAnsi="Arial" w:cs="Arial"/>
                <w:lang w:eastAsia="ru-RU"/>
              </w:rPr>
              <w:t>Фос</w:t>
            </w:r>
            <w:proofErr w:type="spellEnd"/>
            <w:r w:rsidRPr="008D3517">
              <w:rPr>
                <w:rFonts w:ascii="Arial" w:eastAsia="Times New Roman" w:hAnsi="Arial" w:cs="Arial"/>
                <w:lang w:eastAsia="ru-RU"/>
              </w:rPr>
              <w:t>-фор</w:t>
            </w:r>
            <w:proofErr w:type="gramEnd"/>
          </w:p>
        </w:tc>
        <w:tc>
          <w:tcPr>
            <w:tcW w:w="708" w:type="dxa"/>
          </w:tcPr>
          <w:p w14:paraId="2426F67C" w14:textId="77777777" w:rsidR="006F0918" w:rsidRPr="008D3517" w:rsidRDefault="006F0918" w:rsidP="008D3517">
            <w:pPr>
              <w:spacing w:after="0" w:line="240" w:lineRule="auto"/>
              <w:ind w:left="-56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Сера</w:t>
            </w:r>
          </w:p>
        </w:tc>
        <w:tc>
          <w:tcPr>
            <w:tcW w:w="851" w:type="dxa"/>
          </w:tcPr>
          <w:p w14:paraId="05CAA9D3" w14:textId="77777777" w:rsidR="006F0918" w:rsidRPr="008D3517" w:rsidRDefault="006F0918" w:rsidP="008D3517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D3517">
              <w:rPr>
                <w:rFonts w:ascii="Arial" w:eastAsia="Times New Roman" w:hAnsi="Arial" w:cs="Arial"/>
                <w:lang w:eastAsia="ru-RU"/>
              </w:rPr>
              <w:t>Алю-</w:t>
            </w:r>
            <w:proofErr w:type="spellStart"/>
            <w:r w:rsidRPr="008D3517">
              <w:rPr>
                <w:rFonts w:ascii="Arial" w:eastAsia="Times New Roman" w:hAnsi="Arial" w:cs="Arial"/>
                <w:lang w:eastAsia="ru-RU"/>
              </w:rPr>
              <w:t>миний</w:t>
            </w:r>
            <w:proofErr w:type="spellEnd"/>
            <w:proofErr w:type="gramEnd"/>
          </w:p>
        </w:tc>
      </w:tr>
      <w:tr w:rsidR="006F0918" w:rsidRPr="008D3517" w14:paraId="7F38F5EF" w14:textId="77777777" w:rsidTr="00140907">
        <w:trPr>
          <w:cantSplit/>
          <w:trHeight w:val="209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EF66D46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ECAF523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B2B3055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2EA06F2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7193220" w14:textId="77777777" w:rsidR="006F0918" w:rsidRPr="008D3517" w:rsidRDefault="006F0918" w:rsidP="008D351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CA4E903" w14:textId="77777777" w:rsidR="006F0918" w:rsidRPr="008D3517" w:rsidRDefault="006F0918" w:rsidP="008D3517">
            <w:pPr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D8C0DCD" w14:textId="77777777" w:rsidR="006F0918" w:rsidRPr="008D3517" w:rsidRDefault="006F0918" w:rsidP="008D351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14:paraId="60FA5919" w14:textId="77777777" w:rsidR="006F0918" w:rsidRPr="008D3517" w:rsidRDefault="006F0918" w:rsidP="008D3517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не более</w:t>
            </w:r>
          </w:p>
        </w:tc>
      </w:tr>
      <w:tr w:rsidR="006F0918" w:rsidRPr="008D3517" w14:paraId="0F73AA1B" w14:textId="77777777" w:rsidTr="002048AD">
        <w:trPr>
          <w:cantSplit/>
          <w:trHeight w:val="411"/>
        </w:trPr>
        <w:tc>
          <w:tcPr>
            <w:tcW w:w="1134" w:type="dxa"/>
            <w:vAlign w:val="center"/>
          </w:tcPr>
          <w:p w14:paraId="473FDA91" w14:textId="77777777" w:rsidR="006F0918" w:rsidRPr="008D3517" w:rsidRDefault="006F0918" w:rsidP="008D351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</w:t>
            </w:r>
          </w:p>
        </w:tc>
        <w:tc>
          <w:tcPr>
            <w:tcW w:w="709" w:type="dxa"/>
            <w:vMerge w:val="restart"/>
            <w:vAlign w:val="center"/>
          </w:tcPr>
          <w:p w14:paraId="77B0D98B" w14:textId="77777777" w:rsidR="006F0918" w:rsidRPr="008D3517" w:rsidRDefault="006F0918" w:rsidP="008D3517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0,71-0,84</w:t>
            </w:r>
          </w:p>
        </w:tc>
        <w:tc>
          <w:tcPr>
            <w:tcW w:w="992" w:type="dxa"/>
            <w:vMerge w:val="restart"/>
            <w:vAlign w:val="center"/>
          </w:tcPr>
          <w:p w14:paraId="5696A6C6" w14:textId="77777777" w:rsidR="006F0918" w:rsidRPr="008D3517" w:rsidRDefault="006F0918" w:rsidP="008D3517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6C88EEBE" w14:textId="77777777" w:rsidR="006F0918" w:rsidRPr="008D3517" w:rsidRDefault="006F0918" w:rsidP="008D3517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5C3BCFAE" w14:textId="77777777" w:rsidR="006F0918" w:rsidRPr="008D3517" w:rsidRDefault="006F0918" w:rsidP="008D3517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7D9B2C56" w14:textId="77777777" w:rsidR="006F0918" w:rsidRPr="008D3517" w:rsidRDefault="006F0918" w:rsidP="008D3517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4500CF2F" w14:textId="77777777" w:rsidR="006F0918" w:rsidRPr="008D3517" w:rsidRDefault="006F0918" w:rsidP="008D3517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4B19264D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708" w:type="dxa"/>
            <w:vMerge w:val="restart"/>
            <w:vAlign w:val="center"/>
          </w:tcPr>
          <w:p w14:paraId="1EDF24DA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7195809B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6F0918" w:rsidRPr="008D3517" w14:paraId="4E5543B5" w14:textId="77777777" w:rsidTr="002048AD">
        <w:trPr>
          <w:cantSplit/>
          <w:trHeight w:val="417"/>
        </w:trPr>
        <w:tc>
          <w:tcPr>
            <w:tcW w:w="1134" w:type="dxa"/>
            <w:shd w:val="clear" w:color="auto" w:fill="auto"/>
            <w:vAlign w:val="center"/>
          </w:tcPr>
          <w:p w14:paraId="63518195" w14:textId="77777777" w:rsidR="006F0918" w:rsidRPr="008D3517" w:rsidRDefault="006F0918" w:rsidP="008D351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76Х</w:t>
            </w:r>
          </w:p>
        </w:tc>
        <w:tc>
          <w:tcPr>
            <w:tcW w:w="709" w:type="dxa"/>
            <w:vMerge/>
            <w:vAlign w:val="center"/>
          </w:tcPr>
          <w:p w14:paraId="48E51EAD" w14:textId="77777777" w:rsidR="006F0918" w:rsidRPr="008D3517" w:rsidRDefault="006F0918" w:rsidP="008D3517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8D69BC1" w14:textId="77777777" w:rsidR="006F0918" w:rsidRPr="008D3517" w:rsidRDefault="006F0918" w:rsidP="008D3517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7C220AD5" w14:textId="77777777" w:rsidR="006F0918" w:rsidRPr="008D3517" w:rsidRDefault="006F0918" w:rsidP="008D3517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0697C6" w14:textId="77777777" w:rsidR="006F0918" w:rsidRPr="008D3517" w:rsidRDefault="006F0918" w:rsidP="008D3517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F94D4A" w14:textId="77777777" w:rsidR="006F0918" w:rsidRPr="008D3517" w:rsidRDefault="006F0918" w:rsidP="008D3517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0,20-0,60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6D8DD" w14:textId="77777777" w:rsidR="006F0918" w:rsidRPr="008D3517" w:rsidRDefault="006F0918" w:rsidP="008D3517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168A6CFB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78392BA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DA0D697" w14:textId="77777777" w:rsidR="006F0918" w:rsidRPr="008D3517" w:rsidRDefault="006F0918" w:rsidP="008D3517">
            <w:pPr>
              <w:spacing w:after="0" w:line="240" w:lineRule="auto"/>
              <w:ind w:right="-108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08C0DA30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724851EC" w14:textId="371F8558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76Ф</w:t>
            </w:r>
          </w:p>
        </w:tc>
        <w:tc>
          <w:tcPr>
            <w:tcW w:w="709" w:type="dxa"/>
            <w:vMerge w:val="restart"/>
            <w:vAlign w:val="center"/>
          </w:tcPr>
          <w:p w14:paraId="5B7BBD26" w14:textId="73E3FDF3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0,71-0,84</w:t>
            </w:r>
          </w:p>
        </w:tc>
        <w:tc>
          <w:tcPr>
            <w:tcW w:w="992" w:type="dxa"/>
            <w:vMerge w:val="restart"/>
            <w:vAlign w:val="center"/>
          </w:tcPr>
          <w:p w14:paraId="351442BB" w14:textId="779CCB1D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6550D74C" w14:textId="20D1ACA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696076DE" w14:textId="350F3296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0,03-0,15</w:t>
            </w:r>
          </w:p>
        </w:tc>
        <w:tc>
          <w:tcPr>
            <w:tcW w:w="992" w:type="dxa"/>
            <w:vAlign w:val="center"/>
          </w:tcPr>
          <w:p w14:paraId="34BD10F2" w14:textId="231468AE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543FD5C6" w14:textId="610099ED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2FF9002C" w14:textId="6F1DF435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7E885965" w14:textId="6B2E90A9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4FDA677C" w14:textId="74708386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8D3517" w14:paraId="07D8D08C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5352DB6A" w14:textId="34157433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76ХФ</w:t>
            </w:r>
          </w:p>
        </w:tc>
        <w:tc>
          <w:tcPr>
            <w:tcW w:w="709" w:type="dxa"/>
            <w:vMerge/>
            <w:vAlign w:val="center"/>
          </w:tcPr>
          <w:p w14:paraId="2CB84355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3FBD4D8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5F212873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19B6A5" w14:textId="27B1D322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0,03-0,15</w:t>
            </w:r>
          </w:p>
        </w:tc>
        <w:tc>
          <w:tcPr>
            <w:tcW w:w="992" w:type="dxa"/>
            <w:vAlign w:val="center"/>
          </w:tcPr>
          <w:p w14:paraId="73809CDF" w14:textId="6BFD822F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0,20-0,60</w:t>
            </w:r>
          </w:p>
        </w:tc>
        <w:tc>
          <w:tcPr>
            <w:tcW w:w="1134" w:type="dxa"/>
            <w:vAlign w:val="center"/>
          </w:tcPr>
          <w:p w14:paraId="280F1B69" w14:textId="7778462C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/>
          </w:tcPr>
          <w:p w14:paraId="669B637C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72446BCD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45E89CEB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72E71A2B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365791E1" w14:textId="36179FF8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76АФ</w:t>
            </w:r>
          </w:p>
        </w:tc>
        <w:tc>
          <w:tcPr>
            <w:tcW w:w="709" w:type="dxa"/>
            <w:vMerge/>
            <w:vAlign w:val="center"/>
          </w:tcPr>
          <w:p w14:paraId="58843642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2273CA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3BC10937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8B4DFB" w14:textId="5C2904FD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0,03-0,15</w:t>
            </w:r>
          </w:p>
        </w:tc>
        <w:tc>
          <w:tcPr>
            <w:tcW w:w="992" w:type="dxa"/>
            <w:vAlign w:val="center"/>
          </w:tcPr>
          <w:p w14:paraId="363B8F91" w14:textId="2CB13341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25FF9168" w14:textId="25081A2F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0,010-0,020</w:t>
            </w:r>
          </w:p>
        </w:tc>
        <w:tc>
          <w:tcPr>
            <w:tcW w:w="709" w:type="dxa"/>
            <w:vMerge/>
          </w:tcPr>
          <w:p w14:paraId="587A138E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5E4D0115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4B2F5BF1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1D0C37B7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71525F8B" w14:textId="4360C5F5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76ХАФ</w:t>
            </w:r>
          </w:p>
        </w:tc>
        <w:tc>
          <w:tcPr>
            <w:tcW w:w="709" w:type="dxa"/>
            <w:vMerge/>
            <w:vAlign w:val="center"/>
          </w:tcPr>
          <w:p w14:paraId="002841D3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371E58A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637FA737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3EC72B" w14:textId="42E1412F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0,03-0,15</w:t>
            </w:r>
          </w:p>
        </w:tc>
        <w:tc>
          <w:tcPr>
            <w:tcW w:w="992" w:type="dxa"/>
            <w:vAlign w:val="center"/>
          </w:tcPr>
          <w:p w14:paraId="0A6B7C77" w14:textId="568E862F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0,20-0,60</w:t>
            </w:r>
          </w:p>
        </w:tc>
        <w:tc>
          <w:tcPr>
            <w:tcW w:w="1134" w:type="dxa"/>
            <w:vAlign w:val="center"/>
          </w:tcPr>
          <w:p w14:paraId="58928B6A" w14:textId="34BE984F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0,010-0,020</w:t>
            </w:r>
          </w:p>
        </w:tc>
        <w:tc>
          <w:tcPr>
            <w:tcW w:w="709" w:type="dxa"/>
            <w:vMerge/>
          </w:tcPr>
          <w:p w14:paraId="08FB4577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2AA4A58C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096FB1FF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198D69A2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56DE4202" w14:textId="7297322D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76Х</w:t>
            </w:r>
            <w:r w:rsidRPr="008D3517">
              <w:rPr>
                <w:rFonts w:ascii="Arial" w:eastAsia="Times New Roman" w:hAnsi="Arial" w:cs="Arial"/>
                <w:lang w:val="en-US" w:eastAsia="ru-RU"/>
              </w:rPr>
              <w:t>C</w:t>
            </w:r>
            <w:r w:rsidRPr="008D3517">
              <w:rPr>
                <w:rFonts w:ascii="Arial" w:eastAsia="Times New Roman" w:hAnsi="Arial" w:cs="Arial"/>
                <w:lang w:eastAsia="ru-RU"/>
              </w:rPr>
              <w:t>Ф</w:t>
            </w:r>
          </w:p>
        </w:tc>
        <w:tc>
          <w:tcPr>
            <w:tcW w:w="709" w:type="dxa"/>
            <w:vMerge/>
            <w:vAlign w:val="center"/>
          </w:tcPr>
          <w:p w14:paraId="27973BFE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FE53D03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48628FB4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82FD0B9" w14:textId="0EE5E35F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0,05-0,15</w:t>
            </w:r>
          </w:p>
        </w:tc>
        <w:tc>
          <w:tcPr>
            <w:tcW w:w="992" w:type="dxa"/>
            <w:vAlign w:val="center"/>
          </w:tcPr>
          <w:p w14:paraId="2D670500" w14:textId="245070BB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0,50-1,25</w:t>
            </w:r>
          </w:p>
        </w:tc>
        <w:tc>
          <w:tcPr>
            <w:tcW w:w="1134" w:type="dxa"/>
            <w:vAlign w:val="center"/>
          </w:tcPr>
          <w:p w14:paraId="6437A8E4" w14:textId="3D0178C5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D351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/>
          </w:tcPr>
          <w:p w14:paraId="46570F24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14ECA987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56306487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1B767A1A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1A3078C1" w14:textId="745199C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</w:t>
            </w:r>
          </w:p>
        </w:tc>
        <w:tc>
          <w:tcPr>
            <w:tcW w:w="709" w:type="dxa"/>
            <w:vMerge w:val="restart"/>
            <w:vAlign w:val="center"/>
          </w:tcPr>
          <w:p w14:paraId="509537BD" w14:textId="3181C81A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0,85-0,94</w:t>
            </w:r>
          </w:p>
        </w:tc>
        <w:tc>
          <w:tcPr>
            <w:tcW w:w="992" w:type="dxa"/>
            <w:vMerge w:val="restart"/>
            <w:vAlign w:val="center"/>
          </w:tcPr>
          <w:p w14:paraId="07882D46" w14:textId="4E109FC1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0E3D8138" w14:textId="6ECD8700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6892E9F4" w14:textId="1632011E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672620B6" w14:textId="17618ABB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3CC1D59C" w14:textId="1413EF91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732CA64C" w14:textId="2840A138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12F4AFA4" w14:textId="5275B915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5002EE22" w14:textId="094A4F5F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8D3517" w14:paraId="72D2EF2D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79D86834" w14:textId="79855A3B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90Х</w:t>
            </w:r>
          </w:p>
        </w:tc>
        <w:tc>
          <w:tcPr>
            <w:tcW w:w="709" w:type="dxa"/>
            <w:vMerge/>
            <w:vAlign w:val="center"/>
          </w:tcPr>
          <w:p w14:paraId="7E2280BB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CB1913B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131D2B53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13CD0B" w14:textId="5BDA5A07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4FADFA2F" w14:textId="62BC9BE7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0,20-0,60</w:t>
            </w:r>
          </w:p>
        </w:tc>
        <w:tc>
          <w:tcPr>
            <w:tcW w:w="1134" w:type="dxa"/>
            <w:vAlign w:val="center"/>
          </w:tcPr>
          <w:p w14:paraId="6063B916" w14:textId="78B5D331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/>
          </w:tcPr>
          <w:p w14:paraId="6CC05CED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2AB9EB6E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3989B434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8D3517" w14:paraId="4C9C56FA" w14:textId="77777777" w:rsidTr="0058318D">
        <w:trPr>
          <w:cantSplit/>
          <w:trHeight w:val="209"/>
        </w:trPr>
        <w:tc>
          <w:tcPr>
            <w:tcW w:w="1134" w:type="dxa"/>
            <w:vAlign w:val="center"/>
          </w:tcPr>
          <w:p w14:paraId="50CCCD2F" w14:textId="0BE37BDA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90Ф</w:t>
            </w:r>
          </w:p>
        </w:tc>
        <w:tc>
          <w:tcPr>
            <w:tcW w:w="709" w:type="dxa"/>
            <w:vMerge/>
            <w:vAlign w:val="center"/>
          </w:tcPr>
          <w:p w14:paraId="5BE8579E" w14:textId="77777777" w:rsidR="002048AD" w:rsidRPr="008D351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B76368A" w14:textId="77777777" w:rsidR="002048AD" w:rsidRPr="008D3517" w:rsidRDefault="002048AD" w:rsidP="002048AD">
            <w:pPr>
              <w:widowControl w:val="0"/>
              <w:spacing w:after="0" w:line="240" w:lineRule="auto"/>
              <w:ind w:left="-108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1174CCA" w14:textId="77777777" w:rsidR="002048AD" w:rsidRPr="008D351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E99036" w14:textId="7273FCAD" w:rsidR="002048AD" w:rsidRPr="00140907" w:rsidRDefault="002048AD" w:rsidP="002048AD">
            <w:pPr>
              <w:widowControl w:val="0"/>
              <w:spacing w:after="0" w:line="240" w:lineRule="auto"/>
              <w:ind w:left="-34" w:right="-108" w:hanging="45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0,03-0,15</w:t>
            </w:r>
          </w:p>
        </w:tc>
        <w:tc>
          <w:tcPr>
            <w:tcW w:w="992" w:type="dxa"/>
            <w:vAlign w:val="center"/>
          </w:tcPr>
          <w:p w14:paraId="1C4E559E" w14:textId="66B17F0B" w:rsidR="002048AD" w:rsidRPr="00140907" w:rsidRDefault="002048AD" w:rsidP="002048AD">
            <w:pPr>
              <w:widowControl w:val="0"/>
              <w:spacing w:after="0" w:line="240" w:lineRule="auto"/>
              <w:ind w:left="-132" w:right="-9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04373FEE" w14:textId="4263AF20" w:rsidR="002048AD" w:rsidRPr="00140907" w:rsidRDefault="002048AD" w:rsidP="002048AD">
            <w:pPr>
              <w:spacing w:after="0" w:line="240" w:lineRule="auto"/>
              <w:ind w:left="-85" w:right="-108" w:hanging="2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709" w:type="dxa"/>
            <w:vMerge/>
          </w:tcPr>
          <w:p w14:paraId="569C4369" w14:textId="77777777" w:rsidR="002048AD" w:rsidRPr="008D351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</w:tcPr>
          <w:p w14:paraId="43D2E497" w14:textId="77777777" w:rsidR="002048AD" w:rsidRPr="008D351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14:paraId="0C985FB5" w14:textId="77777777" w:rsidR="002048AD" w:rsidRPr="008D3517" w:rsidRDefault="002048AD" w:rsidP="002048AD">
            <w:pPr>
              <w:spacing w:after="0" w:line="240" w:lineRule="auto"/>
              <w:ind w:left="-170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4B5967AE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60F99500" w14:textId="069BBC3A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76Ф</w:t>
            </w:r>
          </w:p>
        </w:tc>
        <w:tc>
          <w:tcPr>
            <w:tcW w:w="709" w:type="dxa"/>
            <w:vMerge w:val="restart"/>
            <w:vAlign w:val="center"/>
          </w:tcPr>
          <w:p w14:paraId="61D6076D" w14:textId="70343D56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Calibri" w:hAnsi="Arial" w:cs="Arial"/>
              </w:rPr>
              <w:t>0,71-0,84</w:t>
            </w:r>
          </w:p>
        </w:tc>
        <w:tc>
          <w:tcPr>
            <w:tcW w:w="992" w:type="dxa"/>
            <w:vMerge w:val="restart"/>
            <w:vAlign w:val="center"/>
          </w:tcPr>
          <w:p w14:paraId="6AE7C60C" w14:textId="1F21F811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Calibri" w:hAnsi="Arial" w:cs="Arial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58A5B850" w14:textId="75366656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Calibri" w:hAnsi="Arial" w:cs="Arial"/>
              </w:rPr>
              <w:t>0,25-1,0</w:t>
            </w:r>
          </w:p>
        </w:tc>
        <w:tc>
          <w:tcPr>
            <w:tcW w:w="1134" w:type="dxa"/>
            <w:vAlign w:val="center"/>
          </w:tcPr>
          <w:p w14:paraId="689CBBF0" w14:textId="45760822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5FE2CF16" w14:textId="5C22DE16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1B2F6439" w14:textId="40AEEBC0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0424A166" w14:textId="0468204D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0C506C7F" w14:textId="29ABD6DB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045EFE96" w14:textId="405E61D5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140907" w14:paraId="64707896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119E2533" w14:textId="1F90B91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76ХФ</w:t>
            </w:r>
          </w:p>
        </w:tc>
        <w:tc>
          <w:tcPr>
            <w:tcW w:w="709" w:type="dxa"/>
            <w:vMerge/>
            <w:vAlign w:val="center"/>
          </w:tcPr>
          <w:p w14:paraId="7B05C6E7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AC80A8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1FD086DF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D2EAB0" w14:textId="119704F6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3F8214F7" w14:textId="69A60D88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7C6B15F4" w14:textId="22621524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333623C2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F069587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AA343E4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48AD" w:rsidRPr="00140907" w14:paraId="0169588B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2ABBBE49" w14:textId="0E196DCB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76АФ</w:t>
            </w:r>
          </w:p>
        </w:tc>
        <w:tc>
          <w:tcPr>
            <w:tcW w:w="709" w:type="dxa"/>
            <w:vMerge/>
            <w:vAlign w:val="center"/>
          </w:tcPr>
          <w:p w14:paraId="7F7FC0C5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31345FE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757107FF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4CC2F7" w14:textId="27D1CDC9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77E044FC" w14:textId="36D06B5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71C36DC8" w14:textId="74B2C1D8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715783C5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5670EFB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DB69B1D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48AD" w:rsidRPr="00140907" w14:paraId="3134CE24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3E91D752" w14:textId="0095AE56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76ХАФ</w:t>
            </w:r>
          </w:p>
        </w:tc>
        <w:tc>
          <w:tcPr>
            <w:tcW w:w="709" w:type="dxa"/>
            <w:vMerge/>
            <w:vAlign w:val="center"/>
          </w:tcPr>
          <w:p w14:paraId="7BFE315D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1B8AF0D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5205FB7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04A8BA" w14:textId="08C36220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3BC9B8B8" w14:textId="4A981368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44C039D1" w14:textId="472D55F2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1D76F200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72EB321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559ADD9E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48AD" w:rsidRPr="00140907" w14:paraId="19F4AEAD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55262A42" w14:textId="094DC574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</w:t>
            </w:r>
            <w:r w:rsidRPr="00140907">
              <w:rPr>
                <w:rFonts w:ascii="Arial" w:eastAsia="Times New Roman" w:hAnsi="Arial" w:cs="Arial"/>
                <w:lang w:val="en-US" w:eastAsia="ru-RU"/>
              </w:rPr>
              <w:t>C</w:t>
            </w:r>
            <w:r w:rsidRPr="00140907">
              <w:rPr>
                <w:rFonts w:ascii="Arial" w:eastAsia="Times New Roman" w:hAnsi="Arial" w:cs="Arial"/>
                <w:lang w:eastAsia="ru-RU"/>
              </w:rPr>
              <w:t>Ф</w:t>
            </w:r>
          </w:p>
        </w:tc>
        <w:tc>
          <w:tcPr>
            <w:tcW w:w="709" w:type="dxa"/>
            <w:vMerge/>
            <w:vAlign w:val="center"/>
          </w:tcPr>
          <w:p w14:paraId="342FF6D3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F1CD61E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04F1219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75EA59" w14:textId="31470499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0,05-0,15</w:t>
            </w:r>
          </w:p>
        </w:tc>
        <w:tc>
          <w:tcPr>
            <w:tcW w:w="992" w:type="dxa"/>
            <w:vAlign w:val="center"/>
          </w:tcPr>
          <w:p w14:paraId="6AAC4B0C" w14:textId="0C8839B3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0,50-1,25</w:t>
            </w:r>
          </w:p>
        </w:tc>
        <w:tc>
          <w:tcPr>
            <w:tcW w:w="1134" w:type="dxa"/>
            <w:vAlign w:val="center"/>
          </w:tcPr>
          <w:p w14:paraId="6EC7F72E" w14:textId="611A52E1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0862882A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70E6ED3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FBE7E01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48AD" w:rsidRPr="00140907" w14:paraId="7BC1AD17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0FF6372A" w14:textId="079CAD11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76Ф</w:t>
            </w:r>
          </w:p>
        </w:tc>
        <w:tc>
          <w:tcPr>
            <w:tcW w:w="709" w:type="dxa"/>
            <w:vMerge w:val="restart"/>
            <w:vAlign w:val="center"/>
          </w:tcPr>
          <w:p w14:paraId="73AF0498" w14:textId="57CB3B3E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0,71-0,84</w:t>
            </w:r>
          </w:p>
        </w:tc>
        <w:tc>
          <w:tcPr>
            <w:tcW w:w="992" w:type="dxa"/>
            <w:vMerge w:val="restart"/>
            <w:vAlign w:val="center"/>
          </w:tcPr>
          <w:p w14:paraId="1C504038" w14:textId="2AACA44D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4DBC67B4" w14:textId="3C27D6B2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4FE3498B" w14:textId="54E3608B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5D893B93" w14:textId="31FB95AE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74BF6DAF" w14:textId="1BA9FE3E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6EDFD95E" w14:textId="653FF4E0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1CA2E2A9" w14:textId="61A22025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2FDE3C72" w14:textId="23B8256D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140907" w14:paraId="4ECEFF74" w14:textId="77777777" w:rsidTr="008D3517">
        <w:trPr>
          <w:cantSplit/>
          <w:trHeight w:val="291"/>
        </w:trPr>
        <w:tc>
          <w:tcPr>
            <w:tcW w:w="1134" w:type="dxa"/>
            <w:vAlign w:val="center"/>
          </w:tcPr>
          <w:p w14:paraId="62560DDA" w14:textId="20A80D74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76ХФ</w:t>
            </w:r>
          </w:p>
        </w:tc>
        <w:tc>
          <w:tcPr>
            <w:tcW w:w="709" w:type="dxa"/>
            <w:vMerge/>
            <w:vAlign w:val="center"/>
          </w:tcPr>
          <w:p w14:paraId="1A5E5A6F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C01FEE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5595AB80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E1369F" w14:textId="638B55AE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7FF96BE4" w14:textId="7362E726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1EAD0CE1" w14:textId="344A8F12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Times New Roman" w:eastAsia="Calibri" w:hAnsi="Times New Roman" w:cs="Times New Roman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6FD3E1BC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E87ECDF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F96FF5A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48AD" w:rsidRPr="00140907" w14:paraId="493ADA51" w14:textId="77777777" w:rsidTr="008D3517">
        <w:trPr>
          <w:cantSplit/>
          <w:trHeight w:val="291"/>
        </w:trPr>
        <w:tc>
          <w:tcPr>
            <w:tcW w:w="1134" w:type="dxa"/>
          </w:tcPr>
          <w:p w14:paraId="6BE56698" w14:textId="09A52574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76АФ</w:t>
            </w:r>
          </w:p>
        </w:tc>
        <w:tc>
          <w:tcPr>
            <w:tcW w:w="709" w:type="dxa"/>
            <w:vMerge w:val="restart"/>
            <w:vAlign w:val="center"/>
          </w:tcPr>
          <w:p w14:paraId="5A9DBBEF" w14:textId="0DA1FCE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0,71-0,84</w:t>
            </w:r>
          </w:p>
        </w:tc>
        <w:tc>
          <w:tcPr>
            <w:tcW w:w="992" w:type="dxa"/>
            <w:vMerge w:val="restart"/>
            <w:vAlign w:val="center"/>
          </w:tcPr>
          <w:p w14:paraId="703FB1F0" w14:textId="1A6FD8D2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569A3687" w14:textId="4FDDB744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752ABA12" w14:textId="1F9A7E9A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03314D5D" w14:textId="4B12FBCA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15718FFA" w14:textId="1D1C3506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 w:val="restart"/>
            <w:vAlign w:val="center"/>
          </w:tcPr>
          <w:p w14:paraId="40AD1D39" w14:textId="46A6204F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4C46F56A" w14:textId="6E326238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5941B7F3" w14:textId="1DEEF149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140907" w14:paraId="27499E72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58537B2" w14:textId="7C2AC2A1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76ХАФ</w:t>
            </w:r>
          </w:p>
        </w:tc>
        <w:tc>
          <w:tcPr>
            <w:tcW w:w="709" w:type="dxa"/>
            <w:vMerge/>
            <w:vAlign w:val="center"/>
          </w:tcPr>
          <w:p w14:paraId="12B6931D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36854C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23A46C35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D7FE8D" w14:textId="0F79875D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7A4D4FA2" w14:textId="444AAB6A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02F4EB5F" w14:textId="7F9ED6EC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08F6562F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D55052B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1B42703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4A3EDADB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1D6249F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76Х</w:t>
            </w:r>
            <w:r w:rsidRPr="00140907">
              <w:rPr>
                <w:rFonts w:ascii="Arial" w:eastAsia="Times New Roman" w:hAnsi="Arial" w:cs="Arial"/>
                <w:lang w:val="en-US" w:eastAsia="ru-RU"/>
              </w:rPr>
              <w:t>C</w:t>
            </w:r>
            <w:r w:rsidRPr="00140907">
              <w:rPr>
                <w:rFonts w:ascii="Arial" w:eastAsia="Times New Roman" w:hAnsi="Arial" w:cs="Arial"/>
                <w:lang w:eastAsia="ru-RU"/>
              </w:rPr>
              <w:t>Ф</w:t>
            </w:r>
          </w:p>
        </w:tc>
        <w:tc>
          <w:tcPr>
            <w:tcW w:w="709" w:type="dxa"/>
            <w:vMerge/>
            <w:vAlign w:val="center"/>
          </w:tcPr>
          <w:p w14:paraId="3F47E7BD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49220CA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3500CB23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A7DCAD0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0,05-0,15</w:t>
            </w:r>
          </w:p>
        </w:tc>
        <w:tc>
          <w:tcPr>
            <w:tcW w:w="992" w:type="dxa"/>
            <w:vAlign w:val="center"/>
          </w:tcPr>
          <w:p w14:paraId="46DA8A3E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0,50-1,25</w:t>
            </w:r>
          </w:p>
        </w:tc>
        <w:tc>
          <w:tcPr>
            <w:tcW w:w="1134" w:type="dxa"/>
            <w:vAlign w:val="center"/>
          </w:tcPr>
          <w:p w14:paraId="48F64FF4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2C661EE8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4BC66E5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AC45D5F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642B8937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685ED920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</w:t>
            </w:r>
          </w:p>
        </w:tc>
        <w:tc>
          <w:tcPr>
            <w:tcW w:w="709" w:type="dxa"/>
            <w:vMerge w:val="restart"/>
            <w:vAlign w:val="center"/>
          </w:tcPr>
          <w:p w14:paraId="19BC8B1A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0,85-0,94</w:t>
            </w:r>
          </w:p>
        </w:tc>
        <w:tc>
          <w:tcPr>
            <w:tcW w:w="992" w:type="dxa"/>
            <w:vMerge w:val="restart"/>
            <w:vAlign w:val="center"/>
          </w:tcPr>
          <w:p w14:paraId="71311C30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0,75-1,25</w:t>
            </w:r>
          </w:p>
        </w:tc>
        <w:tc>
          <w:tcPr>
            <w:tcW w:w="993" w:type="dxa"/>
            <w:vMerge w:val="restart"/>
            <w:vAlign w:val="center"/>
          </w:tcPr>
          <w:p w14:paraId="0413630A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0,25-1,0</w:t>
            </w:r>
          </w:p>
        </w:tc>
        <w:tc>
          <w:tcPr>
            <w:tcW w:w="1134" w:type="dxa"/>
            <w:vAlign w:val="center"/>
          </w:tcPr>
          <w:p w14:paraId="76CB2503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6A57CEA3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459F2871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05DF601B" w14:textId="03BD1CE3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</w:t>
            </w:r>
          </w:p>
        </w:tc>
        <w:tc>
          <w:tcPr>
            <w:tcW w:w="708" w:type="dxa"/>
            <w:vMerge w:val="restart"/>
            <w:vAlign w:val="center"/>
          </w:tcPr>
          <w:p w14:paraId="6576923F" w14:textId="0909F314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10D55BB3" w14:textId="5DBF0C19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140907" w14:paraId="40A43E00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53BDCBE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90Х</w:t>
            </w:r>
          </w:p>
        </w:tc>
        <w:tc>
          <w:tcPr>
            <w:tcW w:w="709" w:type="dxa"/>
            <w:vMerge/>
            <w:vAlign w:val="center"/>
          </w:tcPr>
          <w:p w14:paraId="14905618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0438DF2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3AA92B5F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6F1A6AC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7F93B719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60E43723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2E2419B3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9FAB5A7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217A866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55A38C6E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7EB63E2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90Ф</w:t>
            </w:r>
          </w:p>
        </w:tc>
        <w:tc>
          <w:tcPr>
            <w:tcW w:w="709" w:type="dxa"/>
            <w:vMerge/>
            <w:vAlign w:val="center"/>
          </w:tcPr>
          <w:p w14:paraId="1C63C5CC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AA7DDC7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54F3FDBF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A7C27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3D59AFFF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34C19C95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02A0DCE5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046EBB8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BCDEA54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24D8FA63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E4F31CC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90ХФ</w:t>
            </w:r>
          </w:p>
        </w:tc>
        <w:tc>
          <w:tcPr>
            <w:tcW w:w="709" w:type="dxa"/>
            <w:vMerge/>
            <w:vAlign w:val="center"/>
          </w:tcPr>
          <w:p w14:paraId="3F365725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2B9FFFC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549E1C58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B245D7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622E3C32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22C82401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731A0C08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94C8EA9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909B7B3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5CA1F10E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330A6FD2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90АФ</w:t>
            </w:r>
          </w:p>
        </w:tc>
        <w:tc>
          <w:tcPr>
            <w:tcW w:w="709" w:type="dxa"/>
            <w:vMerge/>
            <w:vAlign w:val="center"/>
          </w:tcPr>
          <w:p w14:paraId="3270AC8C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79847DC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180983F6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0184152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7D8EAF2B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65E2F04B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4E2947D5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0B5A75F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3E2BE0D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031EAC4F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4BA99B80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90ХАФ</w:t>
            </w:r>
          </w:p>
        </w:tc>
        <w:tc>
          <w:tcPr>
            <w:tcW w:w="709" w:type="dxa"/>
            <w:vMerge/>
            <w:vAlign w:val="center"/>
          </w:tcPr>
          <w:p w14:paraId="44BF492D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672EB7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6782DDA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B83B1FA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164F9CFD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07464F3C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2F5A628D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9838614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5BB725A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2410C196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4AC4FC5C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709" w:type="dxa"/>
            <w:vMerge w:val="restart"/>
            <w:vAlign w:val="center"/>
          </w:tcPr>
          <w:p w14:paraId="02122EF8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0,95-1,05</w:t>
            </w:r>
          </w:p>
        </w:tc>
        <w:tc>
          <w:tcPr>
            <w:tcW w:w="992" w:type="dxa"/>
            <w:vMerge w:val="restart"/>
            <w:vAlign w:val="center"/>
          </w:tcPr>
          <w:p w14:paraId="0EA08689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0,70-1,25</w:t>
            </w:r>
          </w:p>
        </w:tc>
        <w:tc>
          <w:tcPr>
            <w:tcW w:w="993" w:type="dxa"/>
            <w:vMerge w:val="restart"/>
            <w:vAlign w:val="center"/>
          </w:tcPr>
          <w:p w14:paraId="3F55F037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0,20-1,0</w:t>
            </w:r>
          </w:p>
        </w:tc>
        <w:tc>
          <w:tcPr>
            <w:tcW w:w="1134" w:type="dxa"/>
            <w:vAlign w:val="center"/>
          </w:tcPr>
          <w:p w14:paraId="5EED5288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51842277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552B211F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14:paraId="72A27FB2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708" w:type="dxa"/>
            <w:vMerge w:val="restart"/>
            <w:vAlign w:val="center"/>
          </w:tcPr>
          <w:p w14:paraId="5F09BCE8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0,020</w:t>
            </w:r>
          </w:p>
        </w:tc>
        <w:tc>
          <w:tcPr>
            <w:tcW w:w="851" w:type="dxa"/>
            <w:vMerge w:val="restart"/>
            <w:vAlign w:val="center"/>
          </w:tcPr>
          <w:p w14:paraId="13A10A31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0,004</w:t>
            </w:r>
          </w:p>
        </w:tc>
      </w:tr>
      <w:tr w:rsidR="002048AD" w:rsidRPr="00140907" w14:paraId="58635C5F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31DF4B6B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100Х</w:t>
            </w:r>
          </w:p>
        </w:tc>
        <w:tc>
          <w:tcPr>
            <w:tcW w:w="709" w:type="dxa"/>
            <w:vMerge/>
            <w:vAlign w:val="center"/>
          </w:tcPr>
          <w:p w14:paraId="5E5D1CFD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52DFCF0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404D53A9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8F5761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92" w:type="dxa"/>
            <w:vAlign w:val="center"/>
          </w:tcPr>
          <w:p w14:paraId="23180E0A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6CDF5B63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4FC1E94A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D1F8D54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E7DBA5E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217AD4BA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76DB9980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100Ф</w:t>
            </w:r>
          </w:p>
        </w:tc>
        <w:tc>
          <w:tcPr>
            <w:tcW w:w="709" w:type="dxa"/>
            <w:vMerge/>
            <w:vAlign w:val="center"/>
          </w:tcPr>
          <w:p w14:paraId="619CC067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58E27D4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499AC5E2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A64F15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7434CC9D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289AAA22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507DA102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E96AE94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5B45055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3078A6FE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003FA330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100ХФ</w:t>
            </w:r>
          </w:p>
        </w:tc>
        <w:tc>
          <w:tcPr>
            <w:tcW w:w="709" w:type="dxa"/>
            <w:vMerge/>
            <w:vAlign w:val="center"/>
          </w:tcPr>
          <w:p w14:paraId="24642415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C90396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2A9B5E12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574A472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06D55CF8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425C485F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695139C7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C227C41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0205B836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4BE01DF8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1FAB1AAC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100АФ</w:t>
            </w:r>
          </w:p>
        </w:tc>
        <w:tc>
          <w:tcPr>
            <w:tcW w:w="709" w:type="dxa"/>
            <w:vMerge/>
            <w:vAlign w:val="center"/>
          </w:tcPr>
          <w:p w14:paraId="022AEC0A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3ADEDE9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28CD8EB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06A6E9C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3E223C34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4" w:type="dxa"/>
            <w:vAlign w:val="center"/>
          </w:tcPr>
          <w:p w14:paraId="426C6617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539559F8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3A9623A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42A0A76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048AD" w:rsidRPr="00140907" w14:paraId="4DEB54E2" w14:textId="77777777" w:rsidTr="008D3517">
        <w:trPr>
          <w:cantSplit/>
          <w:trHeight w:val="209"/>
        </w:trPr>
        <w:tc>
          <w:tcPr>
            <w:tcW w:w="1134" w:type="dxa"/>
            <w:vAlign w:val="center"/>
          </w:tcPr>
          <w:p w14:paraId="6FEA8969" w14:textId="77777777" w:rsidR="002048AD" w:rsidRPr="00140907" w:rsidRDefault="002048AD" w:rsidP="002048AD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0907">
              <w:rPr>
                <w:rFonts w:ascii="Arial" w:eastAsia="Times New Roman" w:hAnsi="Arial" w:cs="Arial"/>
                <w:lang w:eastAsia="ru-RU"/>
              </w:rPr>
              <w:t>100ХАФ</w:t>
            </w:r>
          </w:p>
        </w:tc>
        <w:tc>
          <w:tcPr>
            <w:tcW w:w="709" w:type="dxa"/>
            <w:vMerge/>
            <w:vAlign w:val="center"/>
          </w:tcPr>
          <w:p w14:paraId="13A66494" w14:textId="77777777" w:rsidR="002048AD" w:rsidRPr="00140907" w:rsidRDefault="002048AD" w:rsidP="002048AD">
            <w:pPr>
              <w:widowControl w:val="0"/>
              <w:spacing w:after="0" w:line="240" w:lineRule="auto"/>
              <w:ind w:left="-52" w:right="-112" w:hanging="56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16D36BD" w14:textId="77777777" w:rsidR="002048AD" w:rsidRPr="00140907" w:rsidRDefault="002048AD" w:rsidP="002048AD">
            <w:pPr>
              <w:widowControl w:val="0"/>
              <w:spacing w:after="0" w:line="240" w:lineRule="auto"/>
              <w:ind w:left="-109" w:right="-108" w:firstLine="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5D9DA9D" w14:textId="77777777" w:rsidR="002048AD" w:rsidRPr="00140907" w:rsidRDefault="002048AD" w:rsidP="002048AD">
            <w:pPr>
              <w:widowControl w:val="0"/>
              <w:spacing w:after="0" w:line="240" w:lineRule="auto"/>
              <w:ind w:left="-114" w:right="-39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A46685" w14:textId="77777777" w:rsidR="002048AD" w:rsidRPr="00140907" w:rsidRDefault="002048AD" w:rsidP="002048AD">
            <w:pPr>
              <w:spacing w:after="0" w:line="240" w:lineRule="auto"/>
              <w:ind w:left="-34" w:right="-108" w:hanging="45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0,03-0,15</w:t>
            </w:r>
          </w:p>
        </w:tc>
        <w:tc>
          <w:tcPr>
            <w:tcW w:w="992" w:type="dxa"/>
            <w:vAlign w:val="center"/>
          </w:tcPr>
          <w:p w14:paraId="6AFDB99B" w14:textId="77777777" w:rsidR="002048AD" w:rsidRPr="00140907" w:rsidRDefault="002048AD" w:rsidP="002048AD">
            <w:pPr>
              <w:spacing w:after="0" w:line="240" w:lineRule="auto"/>
              <w:ind w:left="-132" w:right="-9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0,20-0,60</w:t>
            </w:r>
          </w:p>
        </w:tc>
        <w:tc>
          <w:tcPr>
            <w:tcW w:w="1134" w:type="dxa"/>
            <w:vAlign w:val="center"/>
          </w:tcPr>
          <w:p w14:paraId="22C65F7A" w14:textId="77777777" w:rsidR="002048AD" w:rsidRPr="00140907" w:rsidRDefault="002048AD" w:rsidP="002048AD">
            <w:pPr>
              <w:spacing w:after="0" w:line="240" w:lineRule="auto"/>
              <w:ind w:left="-85" w:right="-130" w:hanging="24"/>
              <w:jc w:val="center"/>
              <w:rPr>
                <w:rFonts w:ascii="Arial" w:eastAsia="Calibri" w:hAnsi="Arial" w:cs="Arial"/>
              </w:rPr>
            </w:pPr>
            <w:r w:rsidRPr="00140907">
              <w:rPr>
                <w:rFonts w:ascii="Arial" w:eastAsia="Calibri" w:hAnsi="Arial" w:cs="Arial"/>
              </w:rPr>
              <w:t>0,010-0,020</w:t>
            </w:r>
          </w:p>
        </w:tc>
        <w:tc>
          <w:tcPr>
            <w:tcW w:w="709" w:type="dxa"/>
            <w:vMerge/>
            <w:vAlign w:val="center"/>
          </w:tcPr>
          <w:p w14:paraId="2F49A204" w14:textId="77777777" w:rsidR="002048AD" w:rsidRPr="00140907" w:rsidRDefault="002048AD" w:rsidP="002048A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6D92D00" w14:textId="77777777" w:rsidR="002048AD" w:rsidRPr="00140907" w:rsidRDefault="002048AD" w:rsidP="002048AD">
            <w:pPr>
              <w:spacing w:after="0" w:line="240" w:lineRule="auto"/>
              <w:ind w:left="-56" w:right="-38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44A01FA8" w14:textId="77777777" w:rsidR="002048AD" w:rsidRPr="00140907" w:rsidRDefault="002048AD" w:rsidP="002048AD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2966EEC2" w14:textId="77777777" w:rsidR="00C061CE" w:rsidRPr="00140907" w:rsidRDefault="0065612A" w:rsidP="00140907">
      <w:pPr>
        <w:pStyle w:val="afc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140907">
        <w:rPr>
          <w:rFonts w:ascii="Arial" w:hAnsi="Arial" w:cs="Arial"/>
          <w:sz w:val="24"/>
          <w:szCs w:val="24"/>
        </w:rPr>
        <w:t xml:space="preserve">    ».</w:t>
      </w:r>
    </w:p>
    <w:p w14:paraId="07268B54" w14:textId="066FDD02" w:rsidR="00053A3F" w:rsidRPr="00140907" w:rsidRDefault="00862C54" w:rsidP="00140907">
      <w:pPr>
        <w:spacing w:after="0" w:line="276" w:lineRule="auto"/>
        <w:ind w:left="119" w:firstLine="44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1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4</w:t>
      </w:r>
      <w:r w:rsidR="00D602AE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E27F4" w:rsidRPr="00140907">
        <w:rPr>
          <w:rFonts w:ascii="Arial" w:hAnsi="Arial" w:cs="Arial"/>
          <w:color w:val="000000" w:themeColor="text1"/>
          <w:sz w:val="24"/>
          <w:szCs w:val="24"/>
        </w:rPr>
        <w:t>Пункт 5.4.2</w:t>
      </w:r>
      <w:r w:rsidR="00B13C21" w:rsidRPr="00140907">
        <w:rPr>
          <w:rFonts w:ascii="Arial" w:hAnsi="Arial" w:cs="Arial"/>
          <w:color w:val="000000" w:themeColor="text1"/>
          <w:sz w:val="24"/>
          <w:szCs w:val="24"/>
        </w:rPr>
        <w:t>. Второе и третье перечисление изложить в новой редакции</w:t>
      </w:r>
      <w:r w:rsidR="00FC3EF1" w:rsidRPr="00140907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2AC521" w14:textId="351D1A29" w:rsidR="00CE27F4" w:rsidRPr="00140907" w:rsidRDefault="00D917CA" w:rsidP="00140907">
      <w:pPr>
        <w:spacing w:after="0" w:line="276" w:lineRule="auto"/>
        <w:ind w:left="119" w:firstLine="44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«</w:t>
      </w:r>
      <w:r w:rsidR="00B13C21" w:rsidRPr="00140907">
        <w:rPr>
          <w:rFonts w:ascii="Arial" w:hAnsi="Arial" w:cs="Arial"/>
          <w:color w:val="000000" w:themeColor="text1"/>
          <w:sz w:val="24"/>
          <w:szCs w:val="24"/>
        </w:rPr>
        <w:t>-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 xml:space="preserve"> никеля – 0,20 %;</w:t>
      </w:r>
    </w:p>
    <w:p w14:paraId="19EDB0B6" w14:textId="726858DF" w:rsidR="00867271" w:rsidRPr="00140907" w:rsidRDefault="00D917CA" w:rsidP="00140907">
      <w:pPr>
        <w:spacing w:after="0" w:line="276" w:lineRule="auto"/>
        <w:ind w:left="119" w:firstLine="44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- суммар</w:t>
      </w:r>
      <w:r w:rsidR="00FC3EF1" w:rsidRPr="00140907">
        <w:rPr>
          <w:rFonts w:ascii="Arial" w:hAnsi="Arial" w:cs="Arial"/>
          <w:color w:val="000000" w:themeColor="text1"/>
          <w:sz w:val="24"/>
          <w:szCs w:val="24"/>
        </w:rPr>
        <w:t>ная доля никеля и меди – 0,30%;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>»</w:t>
      </w:r>
    </w:p>
    <w:p w14:paraId="364D3E23" w14:textId="63F35FC0" w:rsidR="00C061CE" w:rsidRPr="00140907" w:rsidRDefault="00867317" w:rsidP="00140907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lastRenderedPageBreak/>
        <w:t>1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5</w:t>
      </w:r>
      <w:r w:rsidR="001C4DFC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602AE" w:rsidRPr="00140907">
        <w:rPr>
          <w:rFonts w:ascii="Arial" w:hAnsi="Arial" w:cs="Arial"/>
          <w:color w:val="000000" w:themeColor="text1"/>
          <w:sz w:val="24"/>
          <w:szCs w:val="24"/>
        </w:rPr>
        <w:t xml:space="preserve">Пункт 5.4.4 </w:t>
      </w:r>
      <w:r w:rsidR="0065612A" w:rsidRPr="0014090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изложить в новой редакции:</w:t>
      </w:r>
    </w:p>
    <w:p w14:paraId="4C558C59" w14:textId="4E623225" w:rsidR="00C061CE" w:rsidRPr="00140907" w:rsidRDefault="0065612A" w:rsidP="00140907">
      <w:pPr>
        <w:spacing w:after="0" w:line="276" w:lineRule="auto"/>
        <w:ind w:left="119" w:firstLine="44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 xml:space="preserve">«5.4.4 Массовая доля общего кислорода в рельсах не должна превышать 0,0020 % (20 </w:t>
      </w:r>
      <w:proofErr w:type="spellStart"/>
      <w:r w:rsidRPr="00140907">
        <w:rPr>
          <w:rFonts w:ascii="Arial" w:hAnsi="Arial" w:cs="Arial"/>
          <w:color w:val="000000" w:themeColor="text1"/>
          <w:sz w:val="24"/>
          <w:szCs w:val="24"/>
        </w:rPr>
        <w:t>ppm</w:t>
      </w:r>
      <w:proofErr w:type="spellEnd"/>
      <w:r w:rsidRPr="00140907">
        <w:rPr>
          <w:rFonts w:ascii="Arial" w:hAnsi="Arial" w:cs="Arial"/>
          <w:color w:val="000000" w:themeColor="text1"/>
          <w:sz w:val="24"/>
          <w:szCs w:val="24"/>
        </w:rPr>
        <w:t xml:space="preserve">), а рельсах специального </w:t>
      </w:r>
      <w:r w:rsidR="00704A23">
        <w:rPr>
          <w:rFonts w:ascii="Arial" w:hAnsi="Arial" w:cs="Arial"/>
          <w:color w:val="000000" w:themeColor="text1"/>
          <w:sz w:val="24"/>
          <w:szCs w:val="24"/>
        </w:rPr>
        <w:t>применения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 xml:space="preserve"> не должна превышать 0,0015 % (15 </w:t>
      </w:r>
      <w:proofErr w:type="spellStart"/>
      <w:r w:rsidRPr="00140907">
        <w:rPr>
          <w:rFonts w:ascii="Arial" w:hAnsi="Arial" w:cs="Arial"/>
          <w:color w:val="000000" w:themeColor="text1"/>
          <w:sz w:val="24"/>
          <w:szCs w:val="24"/>
        </w:rPr>
        <w:t>ppm</w:t>
      </w:r>
      <w:proofErr w:type="spellEnd"/>
      <w:r w:rsidRPr="00140907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08F5FEB0" w14:textId="68FBE35F" w:rsidR="00C061CE" w:rsidRPr="00140907" w:rsidRDefault="0065612A" w:rsidP="00140907">
      <w:pPr>
        <w:spacing w:after="0" w:line="276" w:lineRule="auto"/>
        <w:ind w:left="119" w:firstLine="44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Допускается не более 5 % плавок от месячного объема поставки с массовой долей кислорода свыше 0,0020</w:t>
      </w:r>
      <w:r w:rsidR="00CD4702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>% (20</w:t>
      </w:r>
      <w:r w:rsidR="00D14598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40907">
        <w:rPr>
          <w:rFonts w:ascii="Arial" w:hAnsi="Arial" w:cs="Arial"/>
          <w:color w:val="000000" w:themeColor="text1"/>
          <w:sz w:val="24"/>
          <w:szCs w:val="24"/>
        </w:rPr>
        <w:t>ppm</w:t>
      </w:r>
      <w:proofErr w:type="spellEnd"/>
      <w:r w:rsidRPr="00140907">
        <w:rPr>
          <w:rFonts w:ascii="Arial" w:hAnsi="Arial" w:cs="Arial"/>
          <w:color w:val="000000" w:themeColor="text1"/>
          <w:sz w:val="24"/>
          <w:szCs w:val="24"/>
        </w:rPr>
        <w:t>) до 0,003</w:t>
      </w:r>
      <w:r w:rsidR="00CD4702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>% (30</w:t>
      </w:r>
      <w:r w:rsidR="00CD4702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40907">
        <w:rPr>
          <w:rFonts w:ascii="Arial" w:hAnsi="Arial" w:cs="Arial"/>
          <w:color w:val="000000" w:themeColor="text1"/>
          <w:sz w:val="24"/>
          <w:szCs w:val="24"/>
        </w:rPr>
        <w:t>ppm</w:t>
      </w:r>
      <w:proofErr w:type="spellEnd"/>
      <w:r w:rsidRPr="00140907">
        <w:rPr>
          <w:rFonts w:ascii="Arial" w:hAnsi="Arial" w:cs="Arial"/>
          <w:color w:val="000000" w:themeColor="text1"/>
          <w:sz w:val="24"/>
          <w:szCs w:val="24"/>
        </w:rPr>
        <w:t>)».</w:t>
      </w:r>
    </w:p>
    <w:p w14:paraId="60385CEF" w14:textId="31DDAC75" w:rsidR="00C061CE" w:rsidRPr="00140907" w:rsidRDefault="00862C54" w:rsidP="00140907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40907">
        <w:rPr>
          <w:rFonts w:ascii="Arial" w:hAnsi="Arial" w:cs="Arial"/>
          <w:sz w:val="24"/>
          <w:szCs w:val="24"/>
        </w:rPr>
        <w:t>1</w:t>
      </w:r>
      <w:r w:rsidR="00DA12FE">
        <w:rPr>
          <w:rFonts w:ascii="Arial" w:hAnsi="Arial" w:cs="Arial"/>
          <w:sz w:val="24"/>
          <w:szCs w:val="24"/>
        </w:rPr>
        <w:t>6</w:t>
      </w:r>
      <w:r w:rsidR="00B02885" w:rsidRPr="00140907">
        <w:rPr>
          <w:rFonts w:ascii="Arial" w:hAnsi="Arial" w:cs="Arial"/>
          <w:sz w:val="24"/>
          <w:szCs w:val="24"/>
        </w:rPr>
        <w:t xml:space="preserve"> </w:t>
      </w:r>
      <w:r w:rsidR="0065612A" w:rsidRPr="00140907">
        <w:rPr>
          <w:rFonts w:ascii="Arial" w:hAnsi="Arial" w:cs="Arial"/>
          <w:sz w:val="24"/>
          <w:szCs w:val="24"/>
        </w:rPr>
        <w:t>Пункт 5.4.6 изложить в новой редакции</w:t>
      </w:r>
      <w:r w:rsidR="0065612A" w:rsidRPr="0014090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6D522319" w14:textId="5E1DB727" w:rsidR="00C061CE" w:rsidRPr="00140907" w:rsidRDefault="0065612A" w:rsidP="00140907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0907">
        <w:rPr>
          <w:rFonts w:ascii="Arial" w:eastAsia="Times New Roman" w:hAnsi="Arial" w:cs="Arial"/>
          <w:sz w:val="24"/>
          <w:szCs w:val="24"/>
          <w:lang w:eastAsia="ru-RU"/>
        </w:rPr>
        <w:t>«5.4.6 Категории рельсов по каждому классу твердости определяются с учетом рекомендуемых марок стали в соответствии с таблицей 8.</w:t>
      </w:r>
      <w:r w:rsidR="00246908" w:rsidRPr="00140907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02828434" w14:textId="1B4A17A9" w:rsidR="00C061CE" w:rsidRPr="00140907" w:rsidRDefault="0065612A" w:rsidP="00140907">
      <w:pPr>
        <w:pStyle w:val="afc"/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4090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140907">
        <w:rPr>
          <w:rFonts w:ascii="Arial" w:eastAsia="Times New Roman" w:hAnsi="Arial" w:cs="Arial"/>
          <w:bCs/>
          <w:sz w:val="24"/>
          <w:szCs w:val="24"/>
          <w:lang w:eastAsia="ru-RU"/>
        </w:rPr>
        <w:t>Таблица 8 –Марки стали для рельсов различных категорий</w:t>
      </w:r>
      <w:r w:rsidR="002146A2" w:rsidRPr="0014090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140907">
        <w:rPr>
          <w:rFonts w:ascii="Arial" w:eastAsia="Times New Roman" w:hAnsi="Arial" w:cs="Arial"/>
          <w:bCs/>
          <w:sz w:val="24"/>
          <w:szCs w:val="24"/>
          <w:lang w:eastAsia="ru-RU"/>
        </w:rPr>
        <w:t>в зависимости от класса твердости</w:t>
      </w:r>
    </w:p>
    <w:p w14:paraId="14ED45EF" w14:textId="77777777" w:rsidR="002146A2" w:rsidRDefault="002146A2" w:rsidP="002146A2">
      <w:pPr>
        <w:pStyle w:val="afc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4536"/>
        <w:gridCol w:w="2552"/>
      </w:tblGrid>
      <w:tr w:rsidR="002146A2" w:rsidRPr="00140907" w14:paraId="6259160A" w14:textId="77777777" w:rsidTr="00140907">
        <w:trPr>
          <w:trHeight w:val="410"/>
        </w:trPr>
        <w:tc>
          <w:tcPr>
            <w:tcW w:w="2155" w:type="dxa"/>
            <w:tcBorders>
              <w:bottom w:val="double" w:sz="4" w:space="0" w:color="000000"/>
            </w:tcBorders>
          </w:tcPr>
          <w:p w14:paraId="75001723" w14:textId="77777777" w:rsidR="002146A2" w:rsidRPr="00140907" w:rsidRDefault="002146A2" w:rsidP="0014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Класс твердости </w:t>
            </w:r>
          </w:p>
        </w:tc>
        <w:tc>
          <w:tcPr>
            <w:tcW w:w="4536" w:type="dxa"/>
            <w:tcBorders>
              <w:bottom w:val="double" w:sz="4" w:space="0" w:color="000000"/>
            </w:tcBorders>
            <w:vAlign w:val="center"/>
          </w:tcPr>
          <w:p w14:paraId="1F848CF5" w14:textId="77777777" w:rsidR="002146A2" w:rsidRPr="00140907" w:rsidRDefault="002146A2" w:rsidP="0014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Рекомендуемые марка стали</w:t>
            </w:r>
          </w:p>
        </w:tc>
        <w:tc>
          <w:tcPr>
            <w:tcW w:w="2552" w:type="dxa"/>
            <w:tcBorders>
              <w:bottom w:val="double" w:sz="4" w:space="0" w:color="000000"/>
            </w:tcBorders>
            <w:vAlign w:val="center"/>
          </w:tcPr>
          <w:p w14:paraId="3B205491" w14:textId="77777777" w:rsidR="002146A2" w:rsidRPr="00140907" w:rsidRDefault="002146A2" w:rsidP="0014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Категория рельсов</w:t>
            </w:r>
          </w:p>
        </w:tc>
      </w:tr>
      <w:tr w:rsidR="002146A2" w:rsidRPr="00140907" w14:paraId="7C4A9A1F" w14:textId="77777777" w:rsidTr="002146A2">
        <w:trPr>
          <w:trHeight w:val="255"/>
        </w:trPr>
        <w:tc>
          <w:tcPr>
            <w:tcW w:w="9243" w:type="dxa"/>
            <w:gridSpan w:val="3"/>
            <w:tcBorders>
              <w:top w:val="double" w:sz="4" w:space="0" w:color="000000"/>
            </w:tcBorders>
            <w:vAlign w:val="center"/>
          </w:tcPr>
          <w:p w14:paraId="0EAF75E5" w14:textId="77777777" w:rsidR="002146A2" w:rsidRPr="00140907" w:rsidRDefault="002146A2" w:rsidP="0014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Дифференцированно </w:t>
            </w:r>
            <w:proofErr w:type="spellStart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термоупрочненные</w:t>
            </w:r>
            <w:proofErr w:type="spellEnd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(ДТ)</w:t>
            </w:r>
          </w:p>
        </w:tc>
      </w:tr>
      <w:tr w:rsidR="005F2588" w:rsidRPr="00140907" w14:paraId="2616F1FA" w14:textId="77777777" w:rsidTr="00140907">
        <w:trPr>
          <w:trHeight w:val="812"/>
        </w:trPr>
        <w:tc>
          <w:tcPr>
            <w:tcW w:w="2155" w:type="dxa"/>
            <w:vAlign w:val="center"/>
          </w:tcPr>
          <w:p w14:paraId="55077F7C" w14:textId="77777777" w:rsidR="005F2588" w:rsidRPr="00140907" w:rsidRDefault="005F2588" w:rsidP="0014090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vAlign w:val="center"/>
          </w:tcPr>
          <w:p w14:paraId="1BB2AB5D" w14:textId="77777777" w:rsidR="005F2588" w:rsidRPr="00140907" w:rsidRDefault="005F2588" w:rsidP="00140907">
            <w:pPr>
              <w:spacing w:after="0" w:line="240" w:lineRule="auto"/>
              <w:ind w:left="-1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 100Х, 100Ф, 100ХФ, 100АФ, 100ХАФ,</w:t>
            </w:r>
          </w:p>
          <w:p w14:paraId="3064D72B" w14:textId="77777777" w:rsidR="005F2588" w:rsidRPr="00140907" w:rsidRDefault="005F2588" w:rsidP="00140907">
            <w:pPr>
              <w:spacing w:after="0" w:line="240" w:lineRule="auto"/>
              <w:ind w:left="-14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90Х, 90ХФ, 90АФ, 90ХАФ</w:t>
            </w:r>
          </w:p>
        </w:tc>
        <w:tc>
          <w:tcPr>
            <w:tcW w:w="2552" w:type="dxa"/>
            <w:vAlign w:val="center"/>
          </w:tcPr>
          <w:p w14:paraId="279F51EE" w14:textId="77777777" w:rsidR="005F2588" w:rsidRPr="00140907" w:rsidRDefault="005F2588" w:rsidP="0014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ДТ400ИК</w:t>
            </w:r>
          </w:p>
        </w:tc>
      </w:tr>
      <w:tr w:rsidR="000E26C7" w:rsidRPr="00A95F5C" w14:paraId="248A933E" w14:textId="77777777" w:rsidTr="00140907">
        <w:trPr>
          <w:trHeight w:val="81"/>
        </w:trPr>
        <w:tc>
          <w:tcPr>
            <w:tcW w:w="2155" w:type="dxa"/>
            <w:vMerge w:val="restart"/>
            <w:vAlign w:val="center"/>
          </w:tcPr>
          <w:p w14:paraId="7A07D2C1" w14:textId="2AF564DE" w:rsidR="000E26C7" w:rsidRPr="00140907" w:rsidRDefault="000E26C7" w:rsidP="005F2588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536" w:type="dxa"/>
            <w:vAlign w:val="center"/>
          </w:tcPr>
          <w:p w14:paraId="192D3A97" w14:textId="43068FF8" w:rsidR="000E26C7" w:rsidRPr="00140907" w:rsidRDefault="000E26C7" w:rsidP="000E26C7">
            <w:pPr>
              <w:spacing w:after="0" w:line="240" w:lineRule="auto"/>
              <w:ind w:left="-146" w:right="-8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 90Х, 90ХФ, 90Ф, 90АФ, 90ХАФ</w:t>
            </w:r>
          </w:p>
        </w:tc>
        <w:tc>
          <w:tcPr>
            <w:tcW w:w="2552" w:type="dxa"/>
            <w:vAlign w:val="center"/>
          </w:tcPr>
          <w:p w14:paraId="772D6BB9" w14:textId="6DCDE9BE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ДТ370ИК</w:t>
            </w:r>
          </w:p>
        </w:tc>
      </w:tr>
      <w:tr w:rsidR="000E26C7" w:rsidRPr="00A95F5C" w14:paraId="0A907DD3" w14:textId="77777777" w:rsidTr="00140907">
        <w:trPr>
          <w:trHeight w:val="81"/>
        </w:trPr>
        <w:tc>
          <w:tcPr>
            <w:tcW w:w="2155" w:type="dxa"/>
            <w:vMerge/>
            <w:vAlign w:val="center"/>
          </w:tcPr>
          <w:p w14:paraId="7B621B04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7DB367E7" w14:textId="47345300" w:rsidR="000E26C7" w:rsidRPr="00140907" w:rsidRDefault="000E26C7" w:rsidP="000E26C7">
            <w:pPr>
              <w:spacing w:after="0" w:line="240" w:lineRule="auto"/>
              <w:ind w:left="-146" w:right="-8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76АФ, 76ХАФ, 76ХФ</w:t>
            </w:r>
          </w:p>
        </w:tc>
        <w:tc>
          <w:tcPr>
            <w:tcW w:w="2552" w:type="dxa"/>
            <w:vAlign w:val="center"/>
          </w:tcPr>
          <w:p w14:paraId="66A60812" w14:textId="3D60F454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ДТ370НН</w:t>
            </w:r>
          </w:p>
        </w:tc>
      </w:tr>
      <w:tr w:rsidR="000E26C7" w:rsidRPr="00A95F5C" w14:paraId="6C08A85F" w14:textId="77777777" w:rsidTr="00140907">
        <w:trPr>
          <w:trHeight w:val="81"/>
        </w:trPr>
        <w:tc>
          <w:tcPr>
            <w:tcW w:w="2155" w:type="dxa"/>
            <w:vMerge/>
            <w:vAlign w:val="center"/>
          </w:tcPr>
          <w:p w14:paraId="0FB14F1C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2034A430" w14:textId="54A5D5BF" w:rsidR="000E26C7" w:rsidRPr="00140907" w:rsidRDefault="000E26C7" w:rsidP="000E26C7">
            <w:pPr>
              <w:spacing w:after="0" w:line="240" w:lineRule="auto"/>
              <w:ind w:left="-146" w:right="-8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76Х, 76Ф, 76ХФ</w:t>
            </w:r>
          </w:p>
        </w:tc>
        <w:tc>
          <w:tcPr>
            <w:tcW w:w="2552" w:type="dxa"/>
            <w:vAlign w:val="center"/>
          </w:tcPr>
          <w:p w14:paraId="1E8B9610" w14:textId="7905F4F9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ДТ370ВС</w:t>
            </w:r>
          </w:p>
        </w:tc>
      </w:tr>
      <w:tr w:rsidR="000E26C7" w:rsidRPr="00A95F5C" w14:paraId="24CC973F" w14:textId="77777777" w:rsidTr="00140907">
        <w:trPr>
          <w:trHeight w:val="81"/>
        </w:trPr>
        <w:tc>
          <w:tcPr>
            <w:tcW w:w="2155" w:type="dxa"/>
            <w:vMerge/>
            <w:vAlign w:val="center"/>
          </w:tcPr>
          <w:p w14:paraId="7FE0E71D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720F4515" w14:textId="7493E692" w:rsidR="000E26C7" w:rsidRPr="00140907" w:rsidRDefault="000E26C7" w:rsidP="000E26C7">
            <w:pPr>
              <w:spacing w:after="0" w:line="240" w:lineRule="auto"/>
              <w:ind w:left="-146" w:right="-8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76Х, 76Ф, 76ХФ</w:t>
            </w:r>
          </w:p>
        </w:tc>
        <w:tc>
          <w:tcPr>
            <w:tcW w:w="2552" w:type="dxa"/>
            <w:vAlign w:val="center"/>
          </w:tcPr>
          <w:p w14:paraId="4EDA3914" w14:textId="69016174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ДТ370СС</w:t>
            </w:r>
          </w:p>
        </w:tc>
      </w:tr>
      <w:tr w:rsidR="000E26C7" w:rsidRPr="00A95F5C" w14:paraId="5383BD3F" w14:textId="77777777" w:rsidTr="00BF15BD">
        <w:trPr>
          <w:trHeight w:val="81"/>
        </w:trPr>
        <w:tc>
          <w:tcPr>
            <w:tcW w:w="2155" w:type="dxa"/>
            <w:vMerge/>
            <w:tcBorders>
              <w:bottom w:val="nil"/>
            </w:tcBorders>
            <w:vAlign w:val="center"/>
          </w:tcPr>
          <w:p w14:paraId="4AA5390E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3F8A9CC3" w14:textId="75048710" w:rsidR="000E26C7" w:rsidRPr="00140907" w:rsidRDefault="000E26C7" w:rsidP="000E26C7">
            <w:pPr>
              <w:spacing w:after="0" w:line="240" w:lineRule="auto"/>
              <w:ind w:left="-146" w:right="-8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76Х, 76Ф, 76ХФ</w:t>
            </w:r>
          </w:p>
        </w:tc>
        <w:tc>
          <w:tcPr>
            <w:tcW w:w="2552" w:type="dxa"/>
            <w:vAlign w:val="center"/>
          </w:tcPr>
          <w:p w14:paraId="43ACB40A" w14:textId="49BE6E8B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ДТ370</w:t>
            </w:r>
          </w:p>
        </w:tc>
      </w:tr>
      <w:tr w:rsidR="000E26C7" w:rsidRPr="00A95F5C" w14:paraId="3FA9E253" w14:textId="77777777">
        <w:trPr>
          <w:trHeight w:val="155"/>
        </w:trPr>
        <w:tc>
          <w:tcPr>
            <w:tcW w:w="2155" w:type="dxa"/>
            <w:vMerge w:val="restart"/>
            <w:vAlign w:val="center"/>
          </w:tcPr>
          <w:p w14:paraId="68D60764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536" w:type="dxa"/>
            <w:vAlign w:val="center"/>
          </w:tcPr>
          <w:p w14:paraId="75E66848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76АФ, 76ХАФ, 76Ф</w:t>
            </w:r>
          </w:p>
        </w:tc>
        <w:tc>
          <w:tcPr>
            <w:tcW w:w="2552" w:type="dxa"/>
            <w:vAlign w:val="center"/>
          </w:tcPr>
          <w:p w14:paraId="233B9402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ДТ350НН</w:t>
            </w:r>
          </w:p>
        </w:tc>
      </w:tr>
      <w:tr w:rsidR="000E26C7" w:rsidRPr="00A95F5C" w14:paraId="50F37B5B" w14:textId="77777777">
        <w:trPr>
          <w:trHeight w:val="70"/>
        </w:trPr>
        <w:tc>
          <w:tcPr>
            <w:tcW w:w="2155" w:type="dxa"/>
            <w:vMerge/>
            <w:vAlign w:val="center"/>
          </w:tcPr>
          <w:p w14:paraId="735C5C92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395845C0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76Х, 76ХФ</w:t>
            </w:r>
          </w:p>
        </w:tc>
        <w:tc>
          <w:tcPr>
            <w:tcW w:w="2552" w:type="dxa"/>
            <w:vAlign w:val="center"/>
          </w:tcPr>
          <w:p w14:paraId="0A78A235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ДТ350ВС</w:t>
            </w:r>
          </w:p>
        </w:tc>
      </w:tr>
      <w:tr w:rsidR="000E26C7" w:rsidRPr="00A95F5C" w14:paraId="41B626D6" w14:textId="77777777">
        <w:trPr>
          <w:trHeight w:val="105"/>
        </w:trPr>
        <w:tc>
          <w:tcPr>
            <w:tcW w:w="2155" w:type="dxa"/>
            <w:vMerge/>
            <w:vAlign w:val="center"/>
          </w:tcPr>
          <w:p w14:paraId="27D0436D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7BB77F9D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76Х, 76ХФ</w:t>
            </w:r>
          </w:p>
        </w:tc>
        <w:tc>
          <w:tcPr>
            <w:tcW w:w="2552" w:type="dxa"/>
            <w:vAlign w:val="center"/>
          </w:tcPr>
          <w:p w14:paraId="49A7B421" w14:textId="7689F112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ДТ350ВС</w:t>
            </w:r>
          </w:p>
        </w:tc>
      </w:tr>
      <w:tr w:rsidR="000E26C7" w:rsidRPr="00A95F5C" w14:paraId="5F069A9E" w14:textId="77777777">
        <w:trPr>
          <w:trHeight w:val="151"/>
        </w:trPr>
        <w:tc>
          <w:tcPr>
            <w:tcW w:w="2155" w:type="dxa"/>
            <w:vMerge/>
            <w:vAlign w:val="center"/>
          </w:tcPr>
          <w:p w14:paraId="458088EF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6F1204E0" w14:textId="7F2D6132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76Х, 76ХФ</w:t>
            </w:r>
          </w:p>
        </w:tc>
        <w:tc>
          <w:tcPr>
            <w:tcW w:w="2552" w:type="dxa"/>
            <w:vAlign w:val="center"/>
          </w:tcPr>
          <w:p w14:paraId="2151ED3A" w14:textId="38555073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ДТ350ВС400</w:t>
            </w:r>
          </w:p>
        </w:tc>
      </w:tr>
      <w:tr w:rsidR="000E26C7" w:rsidRPr="00A95F5C" w14:paraId="3C6AB27F" w14:textId="77777777">
        <w:trPr>
          <w:trHeight w:val="151"/>
        </w:trPr>
        <w:tc>
          <w:tcPr>
            <w:tcW w:w="2155" w:type="dxa"/>
            <w:vMerge/>
            <w:vAlign w:val="center"/>
          </w:tcPr>
          <w:p w14:paraId="03FCB936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1159FB73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76Х, 76ХФ</w:t>
            </w:r>
          </w:p>
        </w:tc>
        <w:tc>
          <w:tcPr>
            <w:tcW w:w="2552" w:type="dxa"/>
            <w:vAlign w:val="center"/>
          </w:tcPr>
          <w:p w14:paraId="44103269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ДТ350СС</w:t>
            </w:r>
          </w:p>
        </w:tc>
      </w:tr>
      <w:tr w:rsidR="000E26C7" w:rsidRPr="00A95F5C" w14:paraId="5B220103" w14:textId="77777777">
        <w:trPr>
          <w:trHeight w:val="184"/>
        </w:trPr>
        <w:tc>
          <w:tcPr>
            <w:tcW w:w="2155" w:type="dxa"/>
            <w:vMerge/>
            <w:tcBorders>
              <w:bottom w:val="none" w:sz="4" w:space="0" w:color="000000"/>
            </w:tcBorders>
            <w:vAlign w:val="center"/>
          </w:tcPr>
          <w:p w14:paraId="644E8F7F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none" w:sz="4" w:space="0" w:color="000000"/>
            </w:tcBorders>
            <w:vAlign w:val="center"/>
          </w:tcPr>
          <w:p w14:paraId="34E3E16A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76Х, 76ХФ</w:t>
            </w:r>
          </w:p>
        </w:tc>
        <w:tc>
          <w:tcPr>
            <w:tcW w:w="2552" w:type="dxa"/>
            <w:tcBorders>
              <w:bottom w:val="none" w:sz="4" w:space="0" w:color="000000"/>
            </w:tcBorders>
          </w:tcPr>
          <w:p w14:paraId="254B7707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ДТ350</w:t>
            </w:r>
          </w:p>
        </w:tc>
      </w:tr>
      <w:tr w:rsidR="000E26C7" w:rsidRPr="00A95F5C" w14:paraId="51916C0D" w14:textId="77777777">
        <w:trPr>
          <w:trHeight w:val="276"/>
        </w:trPr>
        <w:tc>
          <w:tcPr>
            <w:tcW w:w="9243" w:type="dxa"/>
            <w:gridSpan w:val="3"/>
            <w:tcBorders>
              <w:bottom w:val="none" w:sz="4" w:space="0" w:color="000000"/>
            </w:tcBorders>
            <w:vAlign w:val="center"/>
          </w:tcPr>
          <w:p w14:paraId="428DB624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Объемно-</w:t>
            </w:r>
            <w:proofErr w:type="spellStart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термоупрочненные</w:t>
            </w:r>
            <w:proofErr w:type="spellEnd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(ОТ)</w:t>
            </w:r>
          </w:p>
        </w:tc>
      </w:tr>
      <w:tr w:rsidR="000E26C7" w:rsidRPr="00A95F5C" w14:paraId="0A2DA818" w14:textId="77777777">
        <w:trPr>
          <w:trHeight w:val="331"/>
        </w:trPr>
        <w:tc>
          <w:tcPr>
            <w:tcW w:w="2155" w:type="dxa"/>
            <w:tcBorders>
              <w:bottom w:val="none" w:sz="4" w:space="0" w:color="000000"/>
            </w:tcBorders>
            <w:vAlign w:val="center"/>
          </w:tcPr>
          <w:p w14:paraId="52EB1AEB" w14:textId="77777777" w:rsidR="000E26C7" w:rsidRPr="00140907" w:rsidRDefault="000E26C7" w:rsidP="000E26C7">
            <w:pPr>
              <w:pStyle w:val="afc"/>
              <w:spacing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536" w:type="dxa"/>
            <w:tcBorders>
              <w:bottom w:val="none" w:sz="4" w:space="0" w:color="000000"/>
            </w:tcBorders>
            <w:vAlign w:val="center"/>
          </w:tcPr>
          <w:p w14:paraId="20748E4D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90АФ</w:t>
            </w:r>
          </w:p>
        </w:tc>
        <w:tc>
          <w:tcPr>
            <w:tcW w:w="2552" w:type="dxa"/>
            <w:tcBorders>
              <w:bottom w:val="none" w:sz="4" w:space="0" w:color="000000"/>
            </w:tcBorders>
          </w:tcPr>
          <w:p w14:paraId="3283ED26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ОТ370ИК</w:t>
            </w:r>
          </w:p>
        </w:tc>
      </w:tr>
      <w:tr w:rsidR="000E26C7" w:rsidRPr="00A95F5C" w14:paraId="5CDCCF61" w14:textId="77777777">
        <w:trPr>
          <w:trHeight w:val="331"/>
        </w:trPr>
        <w:tc>
          <w:tcPr>
            <w:tcW w:w="2155" w:type="dxa"/>
            <w:vMerge w:val="restart"/>
            <w:tcBorders>
              <w:bottom w:val="none" w:sz="4" w:space="0" w:color="000000"/>
            </w:tcBorders>
            <w:vAlign w:val="center"/>
          </w:tcPr>
          <w:p w14:paraId="149659AB" w14:textId="77777777" w:rsidR="000E26C7" w:rsidRPr="00140907" w:rsidRDefault="000E26C7" w:rsidP="000E26C7">
            <w:pPr>
              <w:pStyle w:val="afc"/>
              <w:spacing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536" w:type="dxa"/>
            <w:tcBorders>
              <w:bottom w:val="none" w:sz="4" w:space="0" w:color="000000"/>
            </w:tcBorders>
            <w:vAlign w:val="center"/>
          </w:tcPr>
          <w:p w14:paraId="66FAAA65" w14:textId="6F1DD5D0" w:rsidR="000E26C7" w:rsidRPr="00140907" w:rsidRDefault="000E26C7" w:rsidP="000E26C7">
            <w:pPr>
              <w:pStyle w:val="afc"/>
              <w:spacing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76АФ</w:t>
            </w:r>
          </w:p>
        </w:tc>
        <w:tc>
          <w:tcPr>
            <w:tcW w:w="2552" w:type="dxa"/>
            <w:tcBorders>
              <w:bottom w:val="none" w:sz="4" w:space="0" w:color="000000"/>
            </w:tcBorders>
          </w:tcPr>
          <w:p w14:paraId="3967C427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ОТ350НН</w:t>
            </w:r>
          </w:p>
        </w:tc>
      </w:tr>
      <w:tr w:rsidR="000E26C7" w:rsidRPr="00A95F5C" w14:paraId="70B8D2E4" w14:textId="77777777" w:rsidTr="005F2588">
        <w:trPr>
          <w:trHeight w:val="239"/>
        </w:trPr>
        <w:tc>
          <w:tcPr>
            <w:tcW w:w="2155" w:type="dxa"/>
            <w:vMerge/>
            <w:tcBorders>
              <w:bottom w:val="none" w:sz="4" w:space="0" w:color="000000"/>
            </w:tcBorders>
            <w:vAlign w:val="center"/>
          </w:tcPr>
          <w:p w14:paraId="1E0C9375" w14:textId="77777777" w:rsidR="000E26C7" w:rsidRPr="00140907" w:rsidRDefault="000E26C7" w:rsidP="000E26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none" w:sz="4" w:space="0" w:color="000000"/>
            </w:tcBorders>
            <w:vAlign w:val="center"/>
          </w:tcPr>
          <w:p w14:paraId="6381B376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76Ф</w:t>
            </w:r>
          </w:p>
        </w:tc>
        <w:tc>
          <w:tcPr>
            <w:tcW w:w="2552" w:type="dxa"/>
            <w:tcBorders>
              <w:bottom w:val="none" w:sz="4" w:space="0" w:color="000000"/>
            </w:tcBorders>
          </w:tcPr>
          <w:p w14:paraId="01CEAC68" w14:textId="77777777" w:rsidR="000E26C7" w:rsidRPr="00140907" w:rsidRDefault="000E26C7" w:rsidP="000E26C7">
            <w:pPr>
              <w:pStyle w:val="afc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ОТ350СС, ОТ350</w:t>
            </w:r>
          </w:p>
        </w:tc>
      </w:tr>
      <w:tr w:rsidR="000E26C7" w:rsidRPr="00A95F5C" w14:paraId="1CD686E0" w14:textId="77777777">
        <w:trPr>
          <w:trHeight w:val="276"/>
        </w:trPr>
        <w:tc>
          <w:tcPr>
            <w:tcW w:w="9243" w:type="dxa"/>
            <w:gridSpan w:val="3"/>
            <w:vAlign w:val="center"/>
          </w:tcPr>
          <w:p w14:paraId="7D7F6F1C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Нетермоупрочненные</w:t>
            </w:r>
            <w:proofErr w:type="spellEnd"/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(Н)</w:t>
            </w:r>
          </w:p>
        </w:tc>
      </w:tr>
      <w:tr w:rsidR="000E26C7" w:rsidRPr="00A95F5C" w14:paraId="5F03B565" w14:textId="77777777">
        <w:trPr>
          <w:trHeight w:val="331"/>
        </w:trPr>
        <w:tc>
          <w:tcPr>
            <w:tcW w:w="2155" w:type="dxa"/>
            <w:vAlign w:val="center"/>
          </w:tcPr>
          <w:p w14:paraId="6D010308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vAlign w:val="center"/>
          </w:tcPr>
          <w:p w14:paraId="5ADE4AEE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76Х, 76Ф, 76АФ, 76ХАФ, 76ХСФ</w:t>
            </w:r>
          </w:p>
        </w:tc>
        <w:tc>
          <w:tcPr>
            <w:tcW w:w="2552" w:type="dxa"/>
            <w:vAlign w:val="center"/>
          </w:tcPr>
          <w:p w14:paraId="1CED8493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Н320ВС, Н320</w:t>
            </w:r>
          </w:p>
        </w:tc>
      </w:tr>
      <w:tr w:rsidR="000E26C7" w:rsidRPr="00A95F5C" w14:paraId="52FBCC7E" w14:textId="77777777">
        <w:trPr>
          <w:trHeight w:val="331"/>
        </w:trPr>
        <w:tc>
          <w:tcPr>
            <w:tcW w:w="2155" w:type="dxa"/>
            <w:vAlign w:val="center"/>
          </w:tcPr>
          <w:p w14:paraId="2C52D429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vAlign w:val="center"/>
          </w:tcPr>
          <w:p w14:paraId="00A1F507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76, 76Х, 76Ф, 76АФ, 76ХАФ,76ХФ </w:t>
            </w:r>
          </w:p>
        </w:tc>
        <w:tc>
          <w:tcPr>
            <w:tcW w:w="2552" w:type="dxa"/>
            <w:vAlign w:val="center"/>
          </w:tcPr>
          <w:p w14:paraId="6041AFA2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Н300 </w:t>
            </w:r>
          </w:p>
        </w:tc>
      </w:tr>
      <w:tr w:rsidR="000E26C7" w:rsidRPr="00A95F5C" w14:paraId="16509F5E" w14:textId="77777777">
        <w:trPr>
          <w:trHeight w:val="331"/>
        </w:trPr>
        <w:tc>
          <w:tcPr>
            <w:tcW w:w="2155" w:type="dxa"/>
            <w:vAlign w:val="center"/>
          </w:tcPr>
          <w:p w14:paraId="20E0DFA2" w14:textId="77777777" w:rsidR="000E26C7" w:rsidRPr="00140907" w:rsidRDefault="000E26C7" w:rsidP="000E26C7">
            <w:pPr>
              <w:spacing w:after="0" w:line="288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536" w:type="dxa"/>
            <w:vAlign w:val="center"/>
          </w:tcPr>
          <w:p w14:paraId="6DF005DE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 76Ф, 76Х</w:t>
            </w:r>
          </w:p>
        </w:tc>
        <w:tc>
          <w:tcPr>
            <w:tcW w:w="2552" w:type="dxa"/>
            <w:vAlign w:val="center"/>
          </w:tcPr>
          <w:p w14:paraId="2C1E0272" w14:textId="77777777" w:rsidR="000E26C7" w:rsidRPr="00140907" w:rsidRDefault="000E26C7" w:rsidP="000E2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Н260</w:t>
            </w:r>
          </w:p>
        </w:tc>
      </w:tr>
    </w:tbl>
    <w:p w14:paraId="588760C7" w14:textId="4B93D8F9" w:rsidR="002146A2" w:rsidRPr="009D5BBE" w:rsidRDefault="0065612A" w:rsidP="009D5BBE">
      <w:pPr>
        <w:pStyle w:val="afc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».</w:t>
      </w:r>
    </w:p>
    <w:p w14:paraId="184ED458" w14:textId="16F792D7" w:rsidR="00C061CE" w:rsidRPr="00140907" w:rsidRDefault="00E01BEC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1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7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 xml:space="preserve"> Пункт 5.5.2</w:t>
      </w:r>
      <w:r w:rsidR="00E31825" w:rsidRPr="00140907">
        <w:rPr>
          <w:rFonts w:ascii="Arial" w:hAnsi="Arial" w:cs="Arial"/>
          <w:color w:val="000000" w:themeColor="text1"/>
          <w:sz w:val="24"/>
          <w:szCs w:val="24"/>
        </w:rPr>
        <w:t xml:space="preserve"> з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>аменить значения «353 мкм» на «355 мкм», «705 мкм» на «710 мкм».</w:t>
      </w:r>
    </w:p>
    <w:p w14:paraId="2334F71B" w14:textId="61BEAF98" w:rsidR="00C061CE" w:rsidRPr="00140907" w:rsidRDefault="00E01BEC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1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8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 xml:space="preserve"> Пункт 5.5.3</w:t>
      </w:r>
      <w:r w:rsidR="00E31825" w:rsidRPr="00140907">
        <w:rPr>
          <w:rFonts w:ascii="Arial" w:hAnsi="Arial" w:cs="Arial"/>
          <w:color w:val="000000" w:themeColor="text1"/>
          <w:sz w:val="24"/>
          <w:szCs w:val="24"/>
        </w:rPr>
        <w:t xml:space="preserve"> п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 xml:space="preserve">осле слова «общего» дополнить словом «и специального», заменить значения «353 мкм» на «355 мкм», </w:t>
      </w:r>
      <w:r w:rsidR="00E31825" w:rsidRPr="00140907">
        <w:rPr>
          <w:rFonts w:ascii="Arial" w:hAnsi="Arial" w:cs="Arial"/>
          <w:color w:val="000000" w:themeColor="text1"/>
          <w:sz w:val="24"/>
          <w:szCs w:val="24"/>
        </w:rPr>
        <w:t xml:space="preserve">исключить 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>два последних предложения.</w:t>
      </w:r>
    </w:p>
    <w:p w14:paraId="41F8970F" w14:textId="598021B9" w:rsidR="00C061CE" w:rsidRPr="00140907" w:rsidRDefault="00636445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1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9</w:t>
      </w:r>
      <w:r w:rsidR="00781829" w:rsidRPr="00140907">
        <w:rPr>
          <w:rFonts w:ascii="Arial" w:hAnsi="Arial" w:cs="Arial"/>
          <w:color w:val="000000" w:themeColor="text1"/>
          <w:sz w:val="24"/>
          <w:szCs w:val="24"/>
        </w:rPr>
        <w:t xml:space="preserve"> Пункт 5.5.4. П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 xml:space="preserve">осле слов «группы включений» дополнить словами «, а для рельсов </w:t>
      </w:r>
      <w:r w:rsidR="00454A6C">
        <w:rPr>
          <w:rFonts w:ascii="Arial" w:hAnsi="Arial" w:cs="Arial"/>
          <w:color w:val="000000" w:themeColor="text1"/>
          <w:sz w:val="24"/>
          <w:szCs w:val="24"/>
        </w:rPr>
        <w:t xml:space="preserve">применения 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>ВС – не более 23 мкм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  <w:vertAlign w:val="superscript"/>
        </w:rPr>
        <w:t>2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>/мм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  <w:vertAlign w:val="superscript"/>
        </w:rPr>
        <w:t>2</w:t>
      </w:r>
      <w:r w:rsidR="0065612A" w:rsidRPr="00140907">
        <w:rPr>
          <w:rFonts w:ascii="Arial" w:hAnsi="Arial" w:cs="Arial"/>
          <w:color w:val="000000" w:themeColor="text1"/>
          <w:sz w:val="24"/>
          <w:szCs w:val="24"/>
        </w:rPr>
        <w:t xml:space="preserve"> для каждой группы включений».</w:t>
      </w:r>
    </w:p>
    <w:p w14:paraId="66A0C5F5" w14:textId="09E2094C" w:rsidR="00FF6622" w:rsidRPr="00140907" w:rsidRDefault="00DA12FE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20</w:t>
      </w:r>
      <w:r w:rsidR="006F6E07" w:rsidRPr="00140907">
        <w:rPr>
          <w:rFonts w:ascii="Arial" w:hAnsi="Arial" w:cs="Arial"/>
          <w:color w:val="000000" w:themeColor="text1"/>
          <w:sz w:val="24"/>
          <w:szCs w:val="24"/>
        </w:rPr>
        <w:t xml:space="preserve"> Пункт</w:t>
      </w:r>
      <w:r w:rsidR="00D77463" w:rsidRPr="00140907">
        <w:rPr>
          <w:rFonts w:ascii="Arial" w:hAnsi="Arial" w:cs="Arial"/>
          <w:color w:val="000000" w:themeColor="text1"/>
          <w:sz w:val="24"/>
          <w:szCs w:val="24"/>
        </w:rPr>
        <w:t xml:space="preserve"> 5.7.1</w:t>
      </w:r>
      <w:r w:rsidR="00201D98" w:rsidRPr="0014090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FF6622" w:rsidRPr="00140907">
        <w:rPr>
          <w:rFonts w:ascii="Arial" w:hAnsi="Arial" w:cs="Arial"/>
          <w:color w:val="000000" w:themeColor="text1"/>
          <w:sz w:val="24"/>
          <w:szCs w:val="24"/>
        </w:rPr>
        <w:t xml:space="preserve">После первого абзаца </w:t>
      </w:r>
      <w:r w:rsidR="00D77463" w:rsidRPr="00140907">
        <w:rPr>
          <w:rFonts w:ascii="Arial" w:hAnsi="Arial" w:cs="Arial"/>
          <w:color w:val="000000" w:themeColor="text1"/>
          <w:sz w:val="24"/>
          <w:szCs w:val="24"/>
        </w:rPr>
        <w:t>дополнить абзацем</w:t>
      </w:r>
      <w:r w:rsidR="00FF6622" w:rsidRPr="00140907">
        <w:rPr>
          <w:rFonts w:ascii="Arial" w:hAnsi="Arial" w:cs="Arial"/>
          <w:color w:val="000000" w:themeColor="text1"/>
          <w:sz w:val="24"/>
          <w:szCs w:val="24"/>
        </w:rPr>
        <w:t>.</w:t>
      </w:r>
      <w:r w:rsidR="00D77463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07EBD9F" w14:textId="507C4492" w:rsidR="00D77463" w:rsidRPr="00140907" w:rsidRDefault="00D77463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«На поверхности рельса не допускаются дефекты, выявленные визуально или обнаруженные при автоматизированном НК, если сигналы дефектов, амплитуда и/или фаза которых превышает пороговые уровни, настройка которых выполнена в соответствии с приложением К</w:t>
      </w:r>
      <w:r w:rsidR="00FF6622" w:rsidRPr="00140907">
        <w:rPr>
          <w:rFonts w:ascii="Arial" w:hAnsi="Arial" w:cs="Arial"/>
          <w:color w:val="000000" w:themeColor="text1"/>
          <w:sz w:val="24"/>
          <w:szCs w:val="24"/>
        </w:rPr>
        <w:t>.</w:t>
      </w:r>
      <w:r w:rsidRPr="00140907">
        <w:rPr>
          <w:rFonts w:ascii="Arial" w:hAnsi="Arial" w:cs="Arial"/>
          <w:color w:val="000000" w:themeColor="text1"/>
          <w:sz w:val="24"/>
          <w:szCs w:val="24"/>
        </w:rPr>
        <w:t>».</w:t>
      </w:r>
    </w:p>
    <w:p w14:paraId="5B94D134" w14:textId="60C5C4BF" w:rsidR="00F83AE0" w:rsidRPr="00140907" w:rsidRDefault="00144332" w:rsidP="00140907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40907">
        <w:rPr>
          <w:rFonts w:ascii="Arial" w:hAnsi="Arial" w:cs="Arial"/>
          <w:sz w:val="24"/>
          <w:szCs w:val="24"/>
        </w:rPr>
        <w:t>2</w:t>
      </w:r>
      <w:r w:rsidR="00DA12FE">
        <w:rPr>
          <w:rFonts w:ascii="Arial" w:hAnsi="Arial" w:cs="Arial"/>
          <w:sz w:val="24"/>
          <w:szCs w:val="24"/>
        </w:rPr>
        <w:t>1</w:t>
      </w:r>
      <w:r w:rsidR="00B44EE2" w:rsidRPr="00140907">
        <w:rPr>
          <w:rFonts w:ascii="Arial" w:hAnsi="Arial" w:cs="Arial"/>
          <w:sz w:val="24"/>
          <w:szCs w:val="24"/>
        </w:rPr>
        <w:t xml:space="preserve"> </w:t>
      </w:r>
      <w:r w:rsidR="00B02885" w:rsidRPr="00140907">
        <w:rPr>
          <w:rFonts w:ascii="Arial" w:hAnsi="Arial" w:cs="Arial"/>
          <w:sz w:val="24"/>
          <w:szCs w:val="24"/>
        </w:rPr>
        <w:t>Подраздел 5.8</w:t>
      </w:r>
      <w:r w:rsidR="00781829" w:rsidRPr="00140907">
        <w:rPr>
          <w:rFonts w:ascii="Arial" w:hAnsi="Arial" w:cs="Arial"/>
          <w:sz w:val="24"/>
          <w:szCs w:val="24"/>
        </w:rPr>
        <w:t>.</w:t>
      </w:r>
      <w:r w:rsidR="00B02885" w:rsidRPr="00140907">
        <w:rPr>
          <w:rFonts w:ascii="Arial" w:hAnsi="Arial" w:cs="Arial"/>
          <w:sz w:val="24"/>
          <w:szCs w:val="24"/>
        </w:rPr>
        <w:t xml:space="preserve"> </w:t>
      </w:r>
      <w:r w:rsidR="00F83AE0" w:rsidRPr="00140907">
        <w:rPr>
          <w:rFonts w:ascii="Arial" w:hAnsi="Arial" w:cs="Arial"/>
          <w:sz w:val="24"/>
          <w:szCs w:val="24"/>
        </w:rPr>
        <w:t>Таблица 11 изложить в новой редакции</w:t>
      </w:r>
      <w:r w:rsidR="00F83AE0" w:rsidRPr="0014090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ECB426D" w14:textId="62A199CF" w:rsidR="009D5BBE" w:rsidRPr="00201D98" w:rsidRDefault="00F83AE0" w:rsidP="009D5BBE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1D98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7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626"/>
        <w:gridCol w:w="1276"/>
        <w:gridCol w:w="1701"/>
        <w:gridCol w:w="1843"/>
        <w:gridCol w:w="1559"/>
      </w:tblGrid>
      <w:tr w:rsidR="009D5BBE" w:rsidRPr="00140907" w14:paraId="28DDD4AA" w14:textId="77777777" w:rsidTr="00DA12FE">
        <w:trPr>
          <w:cantSplit/>
          <w:trHeight w:val="163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030DB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Категория</w:t>
            </w:r>
          </w:p>
          <w:p w14:paraId="061F128F" w14:textId="77777777" w:rsidR="009D5BBE" w:rsidRPr="00140907" w:rsidRDefault="009D5BBE" w:rsidP="00140907">
            <w:pPr>
              <w:spacing w:after="0" w:line="240" w:lineRule="auto"/>
              <w:ind w:left="-69" w:right="7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рельсов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B8FC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Временное</w:t>
            </w:r>
          </w:p>
          <w:p w14:paraId="36208EDD" w14:textId="47DB3CB1" w:rsidR="009D5BBE" w:rsidRPr="00140907" w:rsidRDefault="00596C39" w:rsidP="00140907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9D5BBE" w:rsidRPr="00140907">
              <w:rPr>
                <w:rFonts w:ascii="Arial" w:hAnsi="Arial" w:cs="Arial"/>
                <w:color w:val="000000"/>
                <w:sz w:val="24"/>
                <w:szCs w:val="24"/>
              </w:rPr>
              <w:t>опротивле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9D5BBE" w:rsidRPr="00140907">
              <w:rPr>
                <w:rFonts w:ascii="Arial" w:hAnsi="Arial" w:cs="Arial"/>
                <w:color w:val="000000"/>
                <w:sz w:val="24"/>
                <w:szCs w:val="24"/>
              </w:rPr>
              <w:t>ние</w:t>
            </w:r>
            <w:proofErr w:type="spellEnd"/>
            <w:r w:rsidR="009D5BBE"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</w:p>
          <w:p w14:paraId="1A157CBE" w14:textId="77777777" w:rsidR="009D5BBE" w:rsidRPr="00140907" w:rsidRDefault="009D5BBE" w:rsidP="00140907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σ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В</w:t>
            </w:r>
            <w:proofErr w:type="spellEnd"/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, Н/мм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 xml:space="preserve">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514D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Предел</w:t>
            </w:r>
          </w:p>
          <w:p w14:paraId="74BECD5D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текучести,</w:t>
            </w:r>
          </w:p>
          <w:p w14:paraId="56D9532F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σ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0,2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, Н/мм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0937" w14:textId="77777777" w:rsidR="009D5BBE" w:rsidRPr="00140907" w:rsidRDefault="009D5BBE" w:rsidP="00140907">
            <w:pPr>
              <w:spacing w:after="0" w:line="240" w:lineRule="auto"/>
              <w:ind w:left="-70" w:right="-9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Относительное</w:t>
            </w:r>
          </w:p>
          <w:p w14:paraId="74C36655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удлинение,</w:t>
            </w:r>
          </w:p>
          <w:p w14:paraId="0739C58A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δ,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FFF2" w14:textId="77777777" w:rsidR="009D5BBE" w:rsidRPr="00140907" w:rsidRDefault="009D5BBE" w:rsidP="00140907">
            <w:pPr>
              <w:spacing w:after="0" w:line="240" w:lineRule="auto"/>
              <w:ind w:left="-184" w:right="-21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Относительное</w:t>
            </w:r>
          </w:p>
          <w:p w14:paraId="3A76C553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сужение,</w:t>
            </w:r>
          </w:p>
          <w:p w14:paraId="797CD5E5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ψ,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9CBD" w14:textId="77777777" w:rsidR="009D5BBE" w:rsidRPr="00140907" w:rsidRDefault="009D5BBE" w:rsidP="00140907">
            <w:pPr>
              <w:spacing w:after="0" w:line="240" w:lineRule="auto"/>
              <w:ind w:right="1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Ударная</w:t>
            </w:r>
          </w:p>
          <w:p w14:paraId="7557E3E3" w14:textId="77777777" w:rsidR="009D5BBE" w:rsidRPr="00140907" w:rsidRDefault="009D5BBE" w:rsidP="00140907">
            <w:pPr>
              <w:spacing w:after="0" w:line="240" w:lineRule="auto"/>
              <w:ind w:right="1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вязкость,</w:t>
            </w:r>
          </w:p>
          <w:p w14:paraId="47CE6484" w14:textId="77777777" w:rsidR="009D5BBE" w:rsidRPr="00140907" w:rsidRDefault="009D5BBE" w:rsidP="00140907">
            <w:pPr>
              <w:spacing w:after="0" w:line="240" w:lineRule="auto"/>
              <w:ind w:right="1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KCU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14:paraId="53F2E8E7" w14:textId="77777777" w:rsidR="009D5BBE" w:rsidRPr="00140907" w:rsidRDefault="009D5BBE" w:rsidP="00140907">
            <w:pPr>
              <w:spacing w:after="0" w:line="240" w:lineRule="auto"/>
              <w:ind w:right="1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Дж/см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9D5BBE" w:rsidRPr="00140907" w14:paraId="1D62F2F7" w14:textId="77777777" w:rsidTr="00596C39">
        <w:trPr>
          <w:cantSplit/>
          <w:trHeight w:val="60"/>
        </w:trPr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4311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BDB1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не менее</w:t>
            </w:r>
          </w:p>
        </w:tc>
      </w:tr>
      <w:tr w:rsidR="009D5BBE" w:rsidRPr="00140907" w14:paraId="6562EF7D" w14:textId="77777777" w:rsidTr="00596C39">
        <w:trPr>
          <w:cantSplit/>
          <w:trHeight w:hRule="exact" w:val="4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A207" w14:textId="77777777" w:rsidR="009D5BBE" w:rsidRPr="00140907" w:rsidRDefault="009D5BBE" w:rsidP="00140907">
            <w:pPr>
              <w:pStyle w:val="af7"/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ДТ400ИК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DE82" w14:textId="77777777" w:rsidR="009D5BBE" w:rsidRPr="00140907" w:rsidRDefault="009D5BBE" w:rsidP="00140907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1300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D5C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BBC" w14:textId="77777777" w:rsidR="009D5BBE" w:rsidRPr="00140907" w:rsidRDefault="009D5BBE" w:rsidP="00140907">
            <w:pPr>
              <w:pStyle w:val="220"/>
              <w:spacing w:line="240" w:lineRule="auto"/>
              <w:rPr>
                <w:rFonts w:ascii="Arial" w:hAnsi="Arial" w:cs="Arial"/>
                <w:strike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E8EA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E4F3F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9D5BBE" w:rsidRPr="00140907" w14:paraId="28B90C47" w14:textId="77777777" w:rsidTr="00596C39">
        <w:trPr>
          <w:cantSplit/>
          <w:trHeight w:hRule="exact" w:val="42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72D1" w14:textId="77777777" w:rsidR="009D5BBE" w:rsidRPr="00140907" w:rsidRDefault="009D5BBE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ДТ370ИК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7EB0" w14:textId="77777777" w:rsidR="009D5BBE" w:rsidRPr="00140907" w:rsidRDefault="009D5BBE" w:rsidP="00140907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1280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F9B6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7170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C9FA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05210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5BBE" w:rsidRPr="00140907" w14:paraId="124FDF83" w14:textId="77777777" w:rsidTr="00596C39">
        <w:trPr>
          <w:cantSplit/>
          <w:trHeight w:hRule="exact" w:val="4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B8D0" w14:textId="77777777" w:rsidR="009D5BBE" w:rsidRPr="00140907" w:rsidRDefault="009D5BBE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ОТ370ИК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62A" w14:textId="77777777" w:rsidR="009D5BBE" w:rsidRPr="00140907" w:rsidRDefault="009D5BBE" w:rsidP="00140907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DAF5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D306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8E48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F38B8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5BBE" w:rsidRPr="00140907" w14:paraId="43782D87" w14:textId="77777777" w:rsidTr="00596C39">
        <w:trPr>
          <w:cantSplit/>
          <w:trHeight w:hRule="exact" w:val="4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50F3" w14:textId="77777777" w:rsidR="009D5BBE" w:rsidRPr="00140907" w:rsidRDefault="009D5BBE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ДТ370ВС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4221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F39B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78D2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DF57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AD848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9D5BBE" w:rsidRPr="00140907" w14:paraId="6CE5F191" w14:textId="77777777" w:rsidTr="00596C39">
        <w:trPr>
          <w:cantSplit/>
          <w:trHeight w:hRule="exact" w:val="4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790B" w14:textId="77777777" w:rsidR="009D5BBE" w:rsidRPr="00140907" w:rsidRDefault="009D5BBE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ДТ370СС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9581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4F1B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7F18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B613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BE892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10717" w:rsidRPr="00140907" w14:paraId="05569B86" w14:textId="77777777" w:rsidTr="00596C39">
        <w:trPr>
          <w:cantSplit/>
          <w:trHeight w:hRule="exact" w:val="4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27C8" w14:textId="3DA5508C" w:rsidR="00910717" w:rsidRPr="00140907" w:rsidRDefault="00910717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0D4E" w14:textId="77777777" w:rsidR="00910717" w:rsidRPr="00140907" w:rsidRDefault="00910717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47AC" w14:textId="77777777" w:rsidR="00910717" w:rsidRPr="00140907" w:rsidRDefault="00910717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5F42" w14:textId="77777777" w:rsidR="00910717" w:rsidRPr="00140907" w:rsidRDefault="00910717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55A5" w14:textId="77777777" w:rsidR="00910717" w:rsidRPr="00140907" w:rsidRDefault="00910717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7FB9" w14:textId="77777777" w:rsidR="00910717" w:rsidRPr="00140907" w:rsidRDefault="00910717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5BBE" w:rsidRPr="00140907" w14:paraId="4A731288" w14:textId="77777777" w:rsidTr="00596C39">
        <w:trPr>
          <w:cantSplit/>
          <w:trHeight w:hRule="exact" w:val="4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4149" w14:textId="16AE4340" w:rsidR="009D5BBE" w:rsidRPr="00140907" w:rsidRDefault="00910717" w:rsidP="001409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ДТ370НН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5FDE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9307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430A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CC1E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C93E8" w14:textId="77777777" w:rsidR="009D5BBE" w:rsidRPr="00140907" w:rsidRDefault="009D5BBE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83AE0" w:rsidRPr="00140907" w14:paraId="01F396AA" w14:textId="77777777" w:rsidTr="00596C39">
        <w:trPr>
          <w:cantSplit/>
          <w:trHeight w:hRule="exact" w:val="42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56E1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ДТ350ВС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9D4A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0A9A5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F8ECA4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B3747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4879E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F83AE0" w:rsidRPr="00140907" w14:paraId="56ABF786" w14:textId="77777777" w:rsidTr="00596C39">
        <w:trPr>
          <w:cantSplit/>
          <w:trHeight w:hRule="exact" w:val="4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9833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ДТ350СС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6CF51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C51D5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C386F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DF548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7A7C5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83AE0" w:rsidRPr="00140907" w14:paraId="05D4E752" w14:textId="77777777" w:rsidTr="00596C39">
        <w:trPr>
          <w:cantSplit/>
          <w:trHeight w:hRule="exact" w:val="4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AA0C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F4416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3BC89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4A49E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C1AD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F657B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83AE0" w:rsidRPr="00140907" w14:paraId="0687DB16" w14:textId="77777777" w:rsidTr="00596C39">
        <w:trPr>
          <w:cantSplit/>
          <w:trHeight w:hRule="exact"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DAC7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ДТ350НН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E1A7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A9F2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806E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BCC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7E0CC" w14:textId="77777777" w:rsidR="00F83AE0" w:rsidRPr="00140907" w:rsidRDefault="00F83AE0" w:rsidP="00F83A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AE0" w:rsidRPr="00140907" w14:paraId="69E257CE" w14:textId="77777777" w:rsidTr="00596C39">
        <w:trPr>
          <w:trHeight w:hRule="exact" w:val="4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A0D4" w14:textId="77777777" w:rsidR="00F83AE0" w:rsidRPr="00140907" w:rsidRDefault="00F83AE0" w:rsidP="00F83AE0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ДТ350ВС400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2A395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AA584F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A85A0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B50413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C6A022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</w:tr>
      <w:tr w:rsidR="00F83AE0" w:rsidRPr="00140907" w14:paraId="26784473" w14:textId="77777777" w:rsidTr="00596C39">
        <w:trPr>
          <w:cantSplit/>
          <w:trHeight w:hRule="exact"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6369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ОТ350СС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A58A5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B9D5BF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49D08F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D2E56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B85A97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F83AE0" w:rsidRPr="00140907" w14:paraId="7241955E" w14:textId="77777777" w:rsidTr="00596C39">
        <w:trPr>
          <w:cantSplit/>
          <w:trHeight w:hRule="exact" w:val="3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B156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ОТ350НН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2E2DF9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67B81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DCD9BB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99BAEA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A49700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83AE0" w:rsidRPr="00140907" w14:paraId="45B74528" w14:textId="77777777" w:rsidTr="00596C39">
        <w:trPr>
          <w:cantSplit/>
          <w:trHeight w:val="2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0C2418" w14:textId="77777777" w:rsidR="00F83AE0" w:rsidRPr="00140907" w:rsidRDefault="00F83AE0" w:rsidP="00F83AE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18AC1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4E662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6F008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F31FC0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15CF1D" w14:textId="77777777" w:rsidR="00F83AE0" w:rsidRPr="00140907" w:rsidRDefault="00F83AE0" w:rsidP="00F83AE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4D74" w:rsidRPr="00140907" w14:paraId="5682C8B7" w14:textId="77777777" w:rsidTr="00596C39">
        <w:trPr>
          <w:cantSplit/>
          <w:trHeight w:hRule="exact" w:val="3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FDCB" w14:textId="282A8ED5" w:rsidR="00024D74" w:rsidRPr="00140907" w:rsidRDefault="00972D42" w:rsidP="00704A23">
            <w:pPr>
              <w:pStyle w:val="af7"/>
              <w:widowControl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Н320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73DB9" w14:textId="1080153E" w:rsidR="00024D74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024D74" w:rsidRPr="00140907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7A80A" w14:textId="0F9194DB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66C8F" w14:textId="7DEA228F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8FA73" w14:textId="55780CA6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–</w:t>
            </w:r>
          </w:p>
          <w:p w14:paraId="392F9D7D" w14:textId="5CF05FB5" w:rsidR="00024D74" w:rsidRPr="00140907" w:rsidRDefault="00024D74" w:rsidP="00972D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9A1D8" w14:textId="3B7401DE" w:rsidR="00024D74" w:rsidRPr="00140907" w:rsidRDefault="00024D74" w:rsidP="005805F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024D74" w:rsidRPr="00140907" w14:paraId="046DFFCF" w14:textId="77777777" w:rsidTr="00596C39">
        <w:trPr>
          <w:cantSplit/>
          <w:trHeight w:hRule="exact" w:val="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A8A2" w14:textId="03B64F9C" w:rsidR="00024D74" w:rsidRPr="00140907" w:rsidRDefault="00024D74" w:rsidP="00704A23">
            <w:pPr>
              <w:pStyle w:val="af7"/>
              <w:widowControl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Н320ВС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27F2" w14:textId="77777777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2144" w14:textId="77777777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09F0" w14:textId="77777777" w:rsidR="00024D74" w:rsidRPr="00140907" w:rsidRDefault="00024D74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32D08" w14:textId="3FEFDCDE" w:rsidR="00024D74" w:rsidRPr="00140907" w:rsidRDefault="00024D74" w:rsidP="007422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5483" w14:textId="5C1954F2" w:rsidR="00024D74" w:rsidRPr="00140907" w:rsidRDefault="00024D74" w:rsidP="007422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7DB5" w:rsidRPr="00140907" w14:paraId="4F863497" w14:textId="77777777" w:rsidTr="00596C39">
        <w:trPr>
          <w:cantSplit/>
          <w:trHeight w:hRule="exact" w:val="5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E477C3" w14:textId="0418B911" w:rsidR="00F87DB5" w:rsidRPr="00140907" w:rsidRDefault="00F87DB5" w:rsidP="00704A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Н300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36A4D" w14:textId="16D5E20F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1EC8E" w14:textId="264E0762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CE297" w14:textId="1A7DFB58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DC759" w14:textId="4FB42121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56AFC" w14:textId="2997F39F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7DB5" w:rsidRPr="00140907" w14:paraId="77646B75" w14:textId="77777777" w:rsidTr="00DA12FE">
        <w:trPr>
          <w:cantSplit/>
          <w:trHeight w:hRule="exact" w:val="4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3F1D" w14:textId="438066CA" w:rsidR="00F87DB5" w:rsidRPr="00140907" w:rsidRDefault="00F87DB5" w:rsidP="00704A23">
            <w:pPr>
              <w:pStyle w:val="af7"/>
              <w:widowControl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Cs w:val="24"/>
              </w:rPr>
              <w:t>Н260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17EC" w14:textId="7A8D9CD5" w:rsidR="00F87DB5" w:rsidRPr="00140907" w:rsidRDefault="00F87DB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9126" w14:textId="3AAC27D6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4587" w14:textId="1CBBB40E" w:rsidR="00F87DB5" w:rsidRPr="00140907" w:rsidRDefault="00F87DB5" w:rsidP="00024D74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4D72" w14:textId="3C987A70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2DC91" w14:textId="795703D6" w:rsidR="00F87DB5" w:rsidRPr="00140907" w:rsidRDefault="00F87DB5" w:rsidP="00024D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D74" w:rsidRPr="00140907" w14:paraId="2D95B513" w14:textId="77777777" w:rsidTr="002048AD">
        <w:trPr>
          <w:cantSplit/>
          <w:trHeight w:val="1537"/>
        </w:trPr>
        <w:tc>
          <w:tcPr>
            <w:tcW w:w="9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EA98" w14:textId="77777777" w:rsidR="00024D74" w:rsidRPr="00140907" w:rsidRDefault="00024D74" w:rsidP="00CF296C">
            <w:pPr>
              <w:spacing w:after="0" w:line="240" w:lineRule="auto"/>
              <w:ind w:firstLine="216"/>
              <w:rPr>
                <w:rFonts w:ascii="Arial" w:hAnsi="Arial" w:cs="Arial"/>
                <w:color w:val="181717"/>
                <w:sz w:val="20"/>
                <w:szCs w:val="20"/>
              </w:rPr>
            </w:pP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>Примечания</w:t>
            </w:r>
          </w:p>
          <w:p w14:paraId="116CBA4A" w14:textId="77777777" w:rsidR="00024D74" w:rsidRPr="00140907" w:rsidRDefault="00024D74" w:rsidP="00CF296C">
            <w:pPr>
              <w:spacing w:after="0" w:line="240" w:lineRule="auto"/>
              <w:ind w:firstLine="216"/>
              <w:jc w:val="both"/>
              <w:rPr>
                <w:rFonts w:ascii="Arial" w:hAnsi="Arial" w:cs="Arial"/>
                <w:color w:val="181717"/>
                <w:sz w:val="20"/>
                <w:szCs w:val="20"/>
              </w:rPr>
            </w:pP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 xml:space="preserve">1 Ударную вязкость для рельсов специального применения НН определяют при температуре образцов минус 60 °С, </w:t>
            </w:r>
            <w:r w:rsidRPr="00140907">
              <w:rPr>
                <w:rFonts w:ascii="Arial" w:hAnsi="Arial" w:cs="Arial"/>
                <w:sz w:val="20"/>
                <w:szCs w:val="20"/>
              </w:rPr>
              <w:t xml:space="preserve">а для </w:t>
            </w: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>рельсов других назначений – (20±10) °С.</w:t>
            </w:r>
          </w:p>
          <w:p w14:paraId="1333601C" w14:textId="2FF43444" w:rsidR="00024D74" w:rsidRPr="00140907" w:rsidRDefault="00024D74" w:rsidP="00CF296C">
            <w:pPr>
              <w:spacing w:after="0" w:line="240" w:lineRule="auto"/>
              <w:ind w:firstLine="216"/>
              <w:jc w:val="both"/>
              <w:rPr>
                <w:rFonts w:ascii="Arial" w:hAnsi="Arial" w:cs="Arial"/>
                <w:color w:val="181717"/>
                <w:sz w:val="20"/>
                <w:szCs w:val="20"/>
              </w:rPr>
            </w:pP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 xml:space="preserve">2 Для </w:t>
            </w:r>
            <w:proofErr w:type="spellStart"/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>термоупрочненных</w:t>
            </w:r>
            <w:proofErr w:type="spellEnd"/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 xml:space="preserve"> рельсов из марки стали 76 допускается значение предела текучести не менее 780 Н/мм</w:t>
            </w:r>
            <w:r w:rsidRPr="00140907">
              <w:rPr>
                <w:rFonts w:ascii="Arial" w:hAnsi="Arial" w:cs="Arial"/>
                <w:color w:val="181717"/>
                <w:sz w:val="20"/>
                <w:szCs w:val="20"/>
                <w:vertAlign w:val="superscript"/>
              </w:rPr>
              <w:t>2</w:t>
            </w: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>.</w:t>
            </w:r>
          </w:p>
          <w:p w14:paraId="31D0AD50" w14:textId="0BE07CEA" w:rsidR="00024D74" w:rsidRPr="00140907" w:rsidRDefault="00024D74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181717"/>
                <w:sz w:val="20"/>
                <w:szCs w:val="20"/>
              </w:rPr>
              <w:t xml:space="preserve">     3 Прочерк означает, что свойства не нормируются.</w:t>
            </w:r>
          </w:p>
        </w:tc>
      </w:tr>
    </w:tbl>
    <w:p w14:paraId="5AF19E71" w14:textId="758FCE91" w:rsidR="00E01BEC" w:rsidRDefault="00F83AE0" w:rsidP="00CF296C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lastRenderedPageBreak/>
        <w:t>».</w:t>
      </w:r>
    </w:p>
    <w:p w14:paraId="0EB32219" w14:textId="77777777" w:rsidR="00E82690" w:rsidRPr="00140907" w:rsidRDefault="00E82690" w:rsidP="00CF296C">
      <w:pPr>
        <w:spacing w:after="0" w:line="240" w:lineRule="auto"/>
        <w:jc w:val="right"/>
        <w:rPr>
          <w:rFonts w:ascii="Arial" w:hAnsi="Arial" w:cs="Arial"/>
        </w:rPr>
      </w:pPr>
    </w:p>
    <w:p w14:paraId="5C9E83FA" w14:textId="7130784B" w:rsidR="00E82690" w:rsidRPr="00140907" w:rsidRDefault="00B44EE2" w:rsidP="00DA12FE">
      <w:pPr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2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2</w:t>
      </w:r>
      <w:r w:rsidR="004D22D4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54FA" w:rsidRPr="00140907">
        <w:rPr>
          <w:rFonts w:ascii="Arial" w:hAnsi="Arial" w:cs="Arial"/>
          <w:color w:val="000000" w:themeColor="text1"/>
          <w:sz w:val="24"/>
          <w:szCs w:val="24"/>
        </w:rPr>
        <w:t>Таблицу 12 изложить в новой редакции</w:t>
      </w:r>
      <w:r w:rsidR="004E54FA" w:rsidRPr="00140907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="004E54FA" w:rsidRPr="001409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F8CFFF9" w14:textId="77777777" w:rsidR="004E54FA" w:rsidRPr="00140907" w:rsidRDefault="004E54FA" w:rsidP="004E54FA">
      <w:pPr>
        <w:spacing w:after="0" w:line="240" w:lineRule="auto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140907">
        <w:rPr>
          <w:rFonts w:ascii="Arial" w:hAnsi="Arial" w:cs="Arial"/>
          <w:color w:val="000000" w:themeColor="text1"/>
          <w:sz w:val="24"/>
          <w:szCs w:val="24"/>
        </w:rPr>
        <w:t>«</w:t>
      </w:r>
    </w:p>
    <w:p w14:paraId="5F44FCA6" w14:textId="77777777" w:rsidR="004E54FA" w:rsidRPr="00140907" w:rsidRDefault="004E54FA" w:rsidP="00E82690">
      <w:pPr>
        <w:spacing w:after="0" w:line="276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140907">
        <w:rPr>
          <w:rFonts w:ascii="Arial" w:hAnsi="Arial" w:cs="Arial"/>
          <w:sz w:val="24"/>
          <w:szCs w:val="24"/>
        </w:rPr>
        <w:t>В единицах твердости по Бринеллю (</w:t>
      </w:r>
      <w:r w:rsidRPr="00140907">
        <w:rPr>
          <w:rFonts w:ascii="Arial" w:hAnsi="Arial" w:cs="Arial"/>
          <w:sz w:val="24"/>
          <w:szCs w:val="24"/>
          <w:lang w:val="en-US"/>
        </w:rPr>
        <w:t>HB</w:t>
      </w:r>
      <w:r w:rsidRPr="00140907">
        <w:rPr>
          <w:rFonts w:ascii="Arial" w:hAnsi="Arial" w:cs="Arial"/>
          <w:sz w:val="24"/>
          <w:szCs w:val="24"/>
        </w:rPr>
        <w:t xml:space="preserve">, </w:t>
      </w:r>
      <w:r w:rsidRPr="00140907">
        <w:rPr>
          <w:rFonts w:ascii="Arial" w:hAnsi="Arial" w:cs="Arial"/>
          <w:sz w:val="24"/>
          <w:szCs w:val="24"/>
          <w:lang w:val="en-US"/>
        </w:rPr>
        <w:t>HBW</w:t>
      </w:r>
      <w:r w:rsidRPr="00140907">
        <w:rPr>
          <w:rFonts w:ascii="Arial" w:hAnsi="Arial" w:cs="Arial"/>
          <w:sz w:val="24"/>
          <w:szCs w:val="24"/>
        </w:rPr>
        <w:t>)</w:t>
      </w:r>
    </w:p>
    <w:tbl>
      <w:tblPr>
        <w:tblW w:w="95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996"/>
        <w:gridCol w:w="1219"/>
        <w:gridCol w:w="1219"/>
        <w:gridCol w:w="1219"/>
        <w:gridCol w:w="1663"/>
      </w:tblGrid>
      <w:tr w:rsidR="009017C3" w:rsidRPr="00140907" w14:paraId="4955B2A5" w14:textId="77777777" w:rsidTr="00E82690">
        <w:trPr>
          <w:cantSplit/>
          <w:trHeight w:val="386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EE2D" w14:textId="77777777" w:rsidR="009017C3" w:rsidRPr="00140907" w:rsidRDefault="009017C3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Место определения</w:t>
            </w:r>
          </w:p>
        </w:tc>
        <w:tc>
          <w:tcPr>
            <w:tcW w:w="6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2485" w14:textId="77777777" w:rsidR="009017C3" w:rsidRPr="00140907" w:rsidRDefault="009017C3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Твердость рельсов категорий </w:t>
            </w:r>
          </w:p>
        </w:tc>
      </w:tr>
      <w:tr w:rsidR="009017C3" w:rsidRPr="00140907" w14:paraId="4F73B54E" w14:textId="77777777" w:rsidTr="00596C39">
        <w:trPr>
          <w:cantSplit/>
          <w:trHeight w:val="1494"/>
          <w:jc w:val="center"/>
        </w:trPr>
        <w:tc>
          <w:tcPr>
            <w:tcW w:w="32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B343D9" w14:textId="77777777" w:rsidR="009017C3" w:rsidRPr="00140907" w:rsidRDefault="009017C3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06C90B" w14:textId="77777777" w:rsidR="005805F5" w:rsidRPr="00140907" w:rsidRDefault="009017C3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ДТ400</w:t>
            </w:r>
          </w:p>
          <w:p w14:paraId="333EC8DB" w14:textId="79AB0C60" w:rsidR="009017C3" w:rsidRPr="00140907" w:rsidRDefault="009017C3" w:rsidP="0014090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ИК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AC3821" w14:textId="77777777" w:rsidR="009017C3" w:rsidRPr="00140907" w:rsidRDefault="009017C3" w:rsidP="00140907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ОТ370ИК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F1F0CE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ДТ370ИК</w:t>
            </w:r>
          </w:p>
          <w:p w14:paraId="5BAFC5C2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ДТ370ВС</w:t>
            </w:r>
          </w:p>
          <w:p w14:paraId="014282CA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ДТ370СС</w:t>
            </w:r>
          </w:p>
          <w:p w14:paraId="6FA034A7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ДТ370НН</w:t>
            </w:r>
          </w:p>
          <w:p w14:paraId="7010F07D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6E086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ОТ350СС</w:t>
            </w:r>
          </w:p>
          <w:p w14:paraId="38404AEC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ОТ350НН</w:t>
            </w:r>
          </w:p>
          <w:p w14:paraId="15871C33" w14:textId="77777777" w:rsidR="009017C3" w:rsidRPr="00140907" w:rsidRDefault="009017C3" w:rsidP="00140907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ОТ350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51898B" w14:textId="77777777" w:rsidR="009017C3" w:rsidRPr="00140907" w:rsidRDefault="009017C3" w:rsidP="00140907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ДТ350ВС</w:t>
            </w:r>
          </w:p>
          <w:p w14:paraId="0216A278" w14:textId="77777777" w:rsidR="009017C3" w:rsidRPr="00140907" w:rsidRDefault="009017C3" w:rsidP="00140907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ДТ350СС</w:t>
            </w:r>
          </w:p>
          <w:p w14:paraId="39638A92" w14:textId="77777777" w:rsidR="009017C3" w:rsidRPr="00140907" w:rsidRDefault="009017C3" w:rsidP="00140907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ДТ350НН</w:t>
            </w:r>
          </w:p>
          <w:p w14:paraId="3AC7C6A1" w14:textId="77777777" w:rsidR="009017C3" w:rsidRPr="00140907" w:rsidRDefault="009017C3" w:rsidP="00140907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</w:t>
            </w:r>
          </w:p>
          <w:p w14:paraId="1D1BD2D3" w14:textId="0CE6696D" w:rsidR="00E82690" w:rsidRPr="00140907" w:rsidRDefault="009017C3" w:rsidP="00596C39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ДТ350ВС400</w:t>
            </w:r>
          </w:p>
        </w:tc>
      </w:tr>
      <w:tr w:rsidR="00FA31C2" w:rsidRPr="00140907" w14:paraId="0880B77C" w14:textId="77777777" w:rsidTr="00596C39">
        <w:trPr>
          <w:cantSplit/>
          <w:trHeight w:val="693"/>
          <w:jc w:val="center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183D" w14:textId="77777777" w:rsidR="00FA31C2" w:rsidRPr="00140907" w:rsidRDefault="00FA31C2" w:rsidP="00FA31C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поверхности катания </w:t>
            </w:r>
          </w:p>
          <w:p w14:paraId="3F43540E" w14:textId="5D7B16D0" w:rsidR="00FA31C2" w:rsidRPr="00140907" w:rsidRDefault="00FA31C2" w:rsidP="00FA31C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головки (точка 1)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77AD" w14:textId="7AB1BDA4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400 – 455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F27A" w14:textId="0FC533A4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370 – 409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08DC" w14:textId="1B5AE62F" w:rsidR="00FA31C2" w:rsidRPr="00140907" w:rsidRDefault="00FA31C2" w:rsidP="00FA31C2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370 – 415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D842" w14:textId="093D571E" w:rsidR="00FA31C2" w:rsidRPr="00140907" w:rsidRDefault="00FA31C2" w:rsidP="00FA31C2">
            <w:pPr>
              <w:spacing w:after="0" w:line="240" w:lineRule="auto"/>
              <w:ind w:left="-70" w:righ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352 – 405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2AE1" w14:textId="1143DCAA" w:rsidR="00FA31C2" w:rsidRPr="00140907" w:rsidRDefault="00FA31C2" w:rsidP="00FA31C2">
            <w:pPr>
              <w:spacing w:after="0" w:line="240" w:lineRule="auto"/>
              <w:ind w:left="-70" w:firstLine="10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352 – 405</w:t>
            </w:r>
          </w:p>
        </w:tc>
      </w:tr>
      <w:tr w:rsidR="00FA31C2" w:rsidRPr="00140907" w14:paraId="60C8778F" w14:textId="77777777" w:rsidTr="00E82690">
        <w:trPr>
          <w:cantSplit/>
          <w:trHeight w:val="111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6DCA" w14:textId="77777777" w:rsidR="00FA31C2" w:rsidRPr="00140907" w:rsidRDefault="00FA31C2" w:rsidP="00596C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глубине 10 мм от </w:t>
            </w:r>
          </w:p>
          <w:p w14:paraId="2CE26EC3" w14:textId="4F53B620" w:rsidR="00FA31C2" w:rsidRPr="00140907" w:rsidRDefault="00FA31C2" w:rsidP="00596C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поверхности катания головки</w:t>
            </w:r>
            <w:r w:rsidR="00596C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по вертикальной оси рельса (точка 2), не менее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084F" w14:textId="51AF1CA3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6D88" w14:textId="45EA8111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209" w14:textId="50663993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C5FC" w14:textId="7CBB926B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31E9" w14:textId="42ED00CB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341</w:t>
            </w:r>
          </w:p>
        </w:tc>
      </w:tr>
      <w:tr w:rsidR="00FA31C2" w:rsidRPr="00140907" w14:paraId="14B34BCB" w14:textId="77777777" w:rsidTr="00E82690">
        <w:trPr>
          <w:cantSplit/>
          <w:trHeight w:val="12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D6E" w14:textId="77777777" w:rsidR="00FA31C2" w:rsidRPr="00140907" w:rsidRDefault="00FA31C2" w:rsidP="00596C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На глубине 10 мм от </w:t>
            </w:r>
          </w:p>
          <w:p w14:paraId="76C93165" w14:textId="597EB946" w:rsidR="00FA31C2" w:rsidRPr="00140907" w:rsidRDefault="00FA31C2" w:rsidP="00596C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поверхности </w:t>
            </w:r>
            <w:proofErr w:type="spellStart"/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выкружки</w:t>
            </w:r>
            <w:proofErr w:type="spellEnd"/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 xml:space="preserve"> рельса (точки 3 и 4), не менее</w:t>
            </w: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8F298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F7147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9BC9C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5846A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5A4E2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A31C2" w:rsidRPr="00140907" w14:paraId="74CA67AF" w14:textId="77777777" w:rsidTr="00E82690">
        <w:trPr>
          <w:cantSplit/>
          <w:trHeight w:val="127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9297B9" w14:textId="440B9F2D" w:rsidR="00FA31C2" w:rsidRPr="00140907" w:rsidRDefault="00FA31C2" w:rsidP="00596C39">
            <w:pPr>
              <w:spacing w:after="0" w:line="240" w:lineRule="auto"/>
              <w:ind w:right="-11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На глубине 22 мм от поверхности катания головки по вертикальной оси рельса</w:t>
            </w:r>
            <w:r w:rsidR="00596C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(точка 5), не менее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D3418B" w14:textId="260165C8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8620DA" w14:textId="1EAA64DA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A71D3E" w14:textId="09EBC5B5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19A964" w14:textId="350C614F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844150" w14:textId="36FDE226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</w:tr>
      <w:tr w:rsidR="00FA31C2" w:rsidRPr="00140907" w14:paraId="4F6146FD" w14:textId="77777777" w:rsidTr="00E82690">
        <w:trPr>
          <w:cantSplit/>
          <w:trHeight w:val="34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064A" w14:textId="77777777" w:rsidR="00FA31C2" w:rsidRPr="00140907" w:rsidRDefault="00FA31C2" w:rsidP="00FA31C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В шейке (точка 6), не более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EBB3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E8F3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9197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0322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E872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363</w:t>
            </w:r>
          </w:p>
        </w:tc>
      </w:tr>
      <w:tr w:rsidR="00FA31C2" w:rsidRPr="00140907" w14:paraId="79529E96" w14:textId="77777777" w:rsidTr="00E82690">
        <w:trPr>
          <w:cantSplit/>
          <w:trHeight w:val="47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F20" w14:textId="77777777" w:rsidR="00FA31C2" w:rsidRPr="00140907" w:rsidRDefault="00FA31C2" w:rsidP="00FA31C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В подошве (точки 7 и 8), не более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C8F2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300-395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E274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3D41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300-366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BA89" w14:textId="77777777" w:rsidR="00FA31C2" w:rsidRPr="00140907" w:rsidRDefault="00FA31C2" w:rsidP="00FA31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DE07" w14:textId="77777777" w:rsidR="00FA31C2" w:rsidRPr="00140907" w:rsidRDefault="00FA31C2" w:rsidP="00FA31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40907">
              <w:rPr>
                <w:rFonts w:ascii="Arial" w:hAnsi="Arial" w:cs="Arial"/>
                <w:color w:val="000000"/>
                <w:sz w:val="24"/>
                <w:szCs w:val="24"/>
              </w:rPr>
              <w:t>300-363</w:t>
            </w:r>
          </w:p>
        </w:tc>
      </w:tr>
    </w:tbl>
    <w:p w14:paraId="6C864D23" w14:textId="47D0E635" w:rsidR="009017C3" w:rsidRDefault="004E54FA" w:rsidP="009017C3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F5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00893A30" w14:textId="3A80FB75" w:rsidR="004E54FA" w:rsidRPr="00FA31C2" w:rsidRDefault="00B44EE2" w:rsidP="005C65FF">
      <w:pPr>
        <w:pStyle w:val="afc"/>
        <w:rPr>
          <w:rFonts w:ascii="Arial" w:hAnsi="Arial" w:cs="Arial"/>
          <w:color w:val="000000" w:themeColor="text1"/>
          <w:sz w:val="24"/>
          <w:szCs w:val="24"/>
        </w:rPr>
      </w:pPr>
      <w:r w:rsidRPr="00FA31C2">
        <w:rPr>
          <w:rFonts w:ascii="Arial" w:hAnsi="Arial" w:cs="Arial"/>
          <w:color w:val="000000" w:themeColor="text1"/>
          <w:sz w:val="24"/>
          <w:szCs w:val="24"/>
        </w:rPr>
        <w:t>2</w:t>
      </w:r>
      <w:r w:rsidR="00DA12FE">
        <w:rPr>
          <w:rFonts w:ascii="Arial" w:hAnsi="Arial" w:cs="Arial"/>
          <w:color w:val="000000" w:themeColor="text1"/>
          <w:sz w:val="24"/>
          <w:szCs w:val="24"/>
        </w:rPr>
        <w:t>3</w:t>
      </w:r>
      <w:r w:rsidR="00DB20DE" w:rsidRPr="00FA31C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54FA" w:rsidRPr="00FA31C2">
        <w:rPr>
          <w:rFonts w:ascii="Arial" w:hAnsi="Arial" w:cs="Arial"/>
          <w:color w:val="000000" w:themeColor="text1"/>
          <w:sz w:val="24"/>
          <w:szCs w:val="24"/>
        </w:rPr>
        <w:t>Таблиц</w:t>
      </w:r>
      <w:r w:rsidR="00DB20DE" w:rsidRPr="00FA31C2">
        <w:rPr>
          <w:rFonts w:ascii="Arial" w:hAnsi="Arial" w:cs="Arial"/>
          <w:color w:val="000000" w:themeColor="text1"/>
          <w:sz w:val="24"/>
          <w:szCs w:val="24"/>
        </w:rPr>
        <w:t>у</w:t>
      </w:r>
      <w:r w:rsidR="004E54FA" w:rsidRPr="00FA31C2">
        <w:rPr>
          <w:rFonts w:ascii="Arial" w:hAnsi="Arial" w:cs="Arial"/>
          <w:color w:val="000000" w:themeColor="text1"/>
          <w:sz w:val="24"/>
          <w:szCs w:val="24"/>
        </w:rPr>
        <w:t xml:space="preserve"> 13 изложить в новой редакции</w:t>
      </w:r>
      <w:r w:rsidR="004E54FA" w:rsidRPr="00FA31C2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="004E54FA" w:rsidRPr="00FA31C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B89E11C" w14:textId="77777777" w:rsidR="004E54FA" w:rsidRPr="00FA31C2" w:rsidRDefault="004E54FA" w:rsidP="004E54FA">
      <w:pPr>
        <w:pStyle w:val="afc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31C2">
        <w:rPr>
          <w:rFonts w:ascii="Arial" w:hAnsi="Arial" w:cs="Arial"/>
          <w:color w:val="000000" w:themeColor="text1"/>
          <w:sz w:val="24"/>
          <w:szCs w:val="24"/>
        </w:rPr>
        <w:t>«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1039"/>
        <w:gridCol w:w="1484"/>
        <w:gridCol w:w="1040"/>
        <w:gridCol w:w="1633"/>
        <w:gridCol w:w="1448"/>
      </w:tblGrid>
      <w:tr w:rsidR="004E54FA" w:rsidRPr="00FA31C2" w14:paraId="706DA019" w14:textId="77777777" w:rsidTr="004330DB">
        <w:trPr>
          <w:cantSplit/>
          <w:trHeight w:val="218"/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DC650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Категория рельсов</w:t>
            </w:r>
          </w:p>
        </w:tc>
        <w:tc>
          <w:tcPr>
            <w:tcW w:w="35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DD9EB" w14:textId="77777777" w:rsidR="004E54FA" w:rsidRPr="00FA31C2" w:rsidRDefault="004E54FA" w:rsidP="004330DB">
            <w:pPr>
              <w:pStyle w:val="220"/>
              <w:spacing w:line="240" w:lineRule="auto"/>
              <w:ind w:left="-108" w:right="-6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Высота падения груза, м,</w:t>
            </w:r>
          </w:p>
          <w:p w14:paraId="359DEF47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для рельсов типа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6F147A5" w14:textId="77777777" w:rsidR="004E54FA" w:rsidRPr="00FA31C2" w:rsidRDefault="004E54FA" w:rsidP="004330DB">
            <w:pPr>
              <w:pStyle w:val="220"/>
              <w:spacing w:line="240" w:lineRule="auto"/>
              <w:ind w:left="-108" w:right="-10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Температура</w:t>
            </w:r>
          </w:p>
          <w:p w14:paraId="7156380A" w14:textId="77777777" w:rsidR="004E54FA" w:rsidRPr="00FA31C2" w:rsidRDefault="004E54FA" w:rsidP="004330DB">
            <w:pPr>
              <w:pStyle w:val="220"/>
              <w:spacing w:line="240" w:lineRule="auto"/>
              <w:ind w:left="-108" w:right="-10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пробы, °С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13B0D331" w14:textId="77777777" w:rsidR="004E54FA" w:rsidRPr="00FA31C2" w:rsidRDefault="004E54FA" w:rsidP="004330DB">
            <w:pPr>
              <w:pStyle w:val="220"/>
              <w:spacing w:line="240" w:lineRule="auto"/>
              <w:ind w:left="-108" w:right="-10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 xml:space="preserve">Требуемый </w:t>
            </w:r>
          </w:p>
          <w:p w14:paraId="01A2C683" w14:textId="77777777" w:rsidR="004E54FA" w:rsidRPr="00FA31C2" w:rsidRDefault="004E54FA" w:rsidP="004330DB">
            <w:pPr>
              <w:pStyle w:val="220"/>
              <w:spacing w:line="240" w:lineRule="auto"/>
              <w:ind w:left="-108" w:right="-10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 xml:space="preserve">результат </w:t>
            </w:r>
          </w:p>
          <w:p w14:paraId="5CA63C8C" w14:textId="77777777" w:rsidR="004E54FA" w:rsidRPr="00FA31C2" w:rsidRDefault="004E54FA" w:rsidP="004330DB">
            <w:pPr>
              <w:pStyle w:val="220"/>
              <w:spacing w:line="240" w:lineRule="auto"/>
              <w:ind w:left="-108" w:right="-108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испытаний</w:t>
            </w:r>
          </w:p>
        </w:tc>
      </w:tr>
      <w:tr w:rsidR="004E54FA" w:rsidRPr="00FA31C2" w14:paraId="71F3AC63" w14:textId="77777777" w:rsidTr="004330DB">
        <w:trPr>
          <w:cantSplit/>
          <w:trHeight w:val="218"/>
          <w:jc w:val="center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D133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5D93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Р50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E9E" w14:textId="65DEE36F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Р65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23F2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Р75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C7DEDE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D07A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4E54FA" w:rsidRPr="00FA31C2" w14:paraId="6D5AD702" w14:textId="77777777" w:rsidTr="004330DB">
        <w:trPr>
          <w:cantSplit/>
          <w:trHeight w:val="283"/>
          <w:jc w:val="center"/>
        </w:trPr>
        <w:tc>
          <w:tcPr>
            <w:tcW w:w="29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4A87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ДТ400ИК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DA8F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7EA9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E3A6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633" w:type="dxa"/>
            <w:vMerge w:val="restart"/>
            <w:tcBorders>
              <w:top w:val="single" w:sz="6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036315F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минус (60±5)</w:t>
            </w:r>
          </w:p>
        </w:tc>
        <w:tc>
          <w:tcPr>
            <w:tcW w:w="1448" w:type="dxa"/>
            <w:vMerge w:val="restart"/>
            <w:tcBorders>
              <w:top w:val="single" w:sz="6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0A10C9BB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отсутствие </w:t>
            </w:r>
          </w:p>
          <w:p w14:paraId="4117B199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излома </w:t>
            </w:r>
          </w:p>
          <w:p w14:paraId="450509EE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и трещин</w:t>
            </w:r>
          </w:p>
        </w:tc>
      </w:tr>
      <w:tr w:rsidR="004E54FA" w:rsidRPr="00FA31C2" w14:paraId="09BE9706" w14:textId="77777777" w:rsidTr="005C65FF">
        <w:trPr>
          <w:cantSplit/>
          <w:trHeight w:val="1429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8FA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ДТ370ИК, </w:t>
            </w:r>
          </w:p>
          <w:p w14:paraId="3E832566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ОТ370ИК, </w:t>
            </w:r>
          </w:p>
          <w:p w14:paraId="483E8715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ДТ370ВС</w:t>
            </w:r>
          </w:p>
          <w:p w14:paraId="21D0FFFB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ДТ370СС</w:t>
            </w:r>
          </w:p>
          <w:p w14:paraId="69F9015E" w14:textId="77777777" w:rsidR="004E54FA" w:rsidRPr="00FA31C2" w:rsidRDefault="004E54FA" w:rsidP="004330D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7467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538F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5B03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D362F33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2BD7859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54FA" w:rsidRPr="00FA31C2" w14:paraId="1E433D5B" w14:textId="77777777" w:rsidTr="00596C39">
        <w:trPr>
          <w:cantSplit/>
          <w:trHeight w:val="122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4667E" w14:textId="77777777" w:rsidR="004E54FA" w:rsidRPr="00FA31C2" w:rsidRDefault="004E54FA" w:rsidP="004330DB">
            <w:pPr>
              <w:pStyle w:val="220"/>
              <w:spacing w:line="240" w:lineRule="auto"/>
              <w:ind w:right="-67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 xml:space="preserve">ДТ350ВС, </w:t>
            </w:r>
          </w:p>
          <w:p w14:paraId="76CCDB25" w14:textId="77777777" w:rsidR="004E54FA" w:rsidRPr="00FA31C2" w:rsidRDefault="004E54FA" w:rsidP="004330DB">
            <w:pPr>
              <w:pStyle w:val="220"/>
              <w:spacing w:line="240" w:lineRule="auto"/>
              <w:ind w:right="-67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ДТ350СС,</w:t>
            </w:r>
          </w:p>
          <w:p w14:paraId="74DA5ED2" w14:textId="77777777" w:rsidR="004E54FA" w:rsidRPr="00FA31C2" w:rsidRDefault="004E54FA" w:rsidP="004330DB">
            <w:pPr>
              <w:pStyle w:val="220"/>
              <w:spacing w:line="240" w:lineRule="auto"/>
              <w:ind w:right="-67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ОТ350СС</w:t>
            </w:r>
          </w:p>
          <w:p w14:paraId="2BFFFF85" w14:textId="29E33CB3" w:rsidR="00773AF2" w:rsidRPr="00FA31C2" w:rsidRDefault="00773AF2" w:rsidP="004330DB">
            <w:pPr>
              <w:pStyle w:val="220"/>
              <w:spacing w:line="240" w:lineRule="auto"/>
              <w:ind w:right="-67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ДТ350ВС400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A6C82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6CE1" w14:textId="77777777" w:rsidR="004E54FA" w:rsidRPr="00FA31C2" w:rsidRDefault="004E54FA" w:rsidP="004330DB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A950" w14:textId="77777777" w:rsidR="004E54FA" w:rsidRPr="00FA31C2" w:rsidRDefault="004E54FA" w:rsidP="004330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A1E3708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43206FF" w14:textId="77777777" w:rsidR="004E54FA" w:rsidRPr="00FA31C2" w:rsidRDefault="004E54FA" w:rsidP="004330DB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12FE" w:rsidRPr="00FA31C2" w14:paraId="31E42901" w14:textId="77777777" w:rsidTr="0058318D">
        <w:trPr>
          <w:cantSplit/>
          <w:trHeight w:val="218"/>
          <w:jc w:val="center"/>
        </w:trPr>
        <w:tc>
          <w:tcPr>
            <w:tcW w:w="2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6080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ДТ370ИК, </w:t>
            </w:r>
          </w:p>
          <w:p w14:paraId="2708E74B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ОТ370ИК, </w:t>
            </w:r>
          </w:p>
          <w:p w14:paraId="1B9DE517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ДТ370ВС</w:t>
            </w:r>
          </w:p>
          <w:p w14:paraId="136A69B7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ДТ370СС</w:t>
            </w:r>
          </w:p>
          <w:p w14:paraId="37B43046" w14:textId="74665A75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ДТ370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E48" w14:textId="15A93790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8341" w14:textId="7F40119B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4,2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502D" w14:textId="068BC674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1633" w:type="dxa"/>
            <w:vMerge w:val="restart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1546FB1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BAEE46F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отсутствие </w:t>
            </w:r>
          </w:p>
          <w:p w14:paraId="5F7E6D3C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излома </w:t>
            </w:r>
          </w:p>
          <w:p w14:paraId="0F4DACA0" w14:textId="10317AC1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и трещин</w:t>
            </w:r>
          </w:p>
        </w:tc>
      </w:tr>
      <w:tr w:rsidR="00DA12FE" w:rsidRPr="00FA31C2" w14:paraId="3CD90631" w14:textId="77777777" w:rsidTr="0058318D">
        <w:trPr>
          <w:cantSplit/>
          <w:trHeight w:val="218"/>
          <w:jc w:val="center"/>
        </w:trPr>
        <w:tc>
          <w:tcPr>
            <w:tcW w:w="2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CB8F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ДТ370ИК, </w:t>
            </w:r>
          </w:p>
          <w:p w14:paraId="50BC2116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ОТ370ИК, </w:t>
            </w:r>
          </w:p>
          <w:p w14:paraId="5C4E37A9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ДТ370ВС</w:t>
            </w:r>
          </w:p>
          <w:p w14:paraId="3FBA3319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ДТ370СС</w:t>
            </w:r>
          </w:p>
          <w:p w14:paraId="67471F8B" w14:textId="654724B7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ДТ370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0019" w14:textId="75586A20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8870" w14:textId="3E694B32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03DC" w14:textId="14194844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szCs w:val="24"/>
              </w:rPr>
              <w:t>–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2DDA3A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AB99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DA12FE" w:rsidRPr="00FA31C2" w14:paraId="206CD688" w14:textId="77777777" w:rsidTr="0058318D">
        <w:trPr>
          <w:cantSplit/>
          <w:trHeight w:val="833"/>
          <w:jc w:val="center"/>
        </w:trPr>
        <w:tc>
          <w:tcPr>
            <w:tcW w:w="296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D0B86" w14:textId="77777777" w:rsidR="00DA12FE" w:rsidRPr="00FA31C2" w:rsidRDefault="00DA12FE" w:rsidP="00DA12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ДТ370НН,</w:t>
            </w:r>
          </w:p>
          <w:p w14:paraId="24AFE8F3" w14:textId="77777777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 xml:space="preserve">ДТ350НН, </w:t>
            </w:r>
          </w:p>
          <w:p w14:paraId="6551BF83" w14:textId="0B8880E1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ОТ350НН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003A" w14:textId="29FCC004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E594F" w14:textId="5A780509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9,0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F3EE" w14:textId="16506FF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1C2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633" w:type="dxa"/>
            <w:vMerge w:val="restart"/>
            <w:tcBorders>
              <w:top w:val="single" w:sz="6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CEECF32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минус (60±5)</w:t>
            </w:r>
          </w:p>
        </w:tc>
        <w:tc>
          <w:tcPr>
            <w:tcW w:w="1448" w:type="dxa"/>
            <w:vMerge w:val="restart"/>
            <w:tcBorders>
              <w:top w:val="single" w:sz="6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208F93EC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отсутствие </w:t>
            </w:r>
          </w:p>
          <w:p w14:paraId="3F2A87CC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 xml:space="preserve">излома </w:t>
            </w:r>
          </w:p>
          <w:p w14:paraId="5DA86663" w14:textId="77777777" w:rsidR="00DA12FE" w:rsidRPr="00FA31C2" w:rsidRDefault="00DA12FE" w:rsidP="00DA12FE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и трещин</w:t>
            </w:r>
          </w:p>
        </w:tc>
      </w:tr>
      <w:tr w:rsidR="00DA12FE" w:rsidRPr="00FA31C2" w14:paraId="69D12F7B" w14:textId="77777777" w:rsidTr="0058318D">
        <w:trPr>
          <w:cantSplit/>
          <w:trHeight w:val="265"/>
          <w:jc w:val="center"/>
        </w:trPr>
        <w:tc>
          <w:tcPr>
            <w:tcW w:w="2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4CED" w14:textId="77777777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 xml:space="preserve">ДТ350, </w:t>
            </w:r>
          </w:p>
          <w:p w14:paraId="796C01BA" w14:textId="77777777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ОТ350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3069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FF17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F21E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EF3DCA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32266DE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12FE" w:rsidRPr="00FA31C2" w14:paraId="611A1EF3" w14:textId="77777777" w:rsidTr="0058318D">
        <w:trPr>
          <w:cantSplit/>
          <w:trHeight w:val="316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83E9" w14:textId="7EAB0D9E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Н320ВС,</w:t>
            </w:r>
          </w:p>
          <w:p w14:paraId="362C4FA5" w14:textId="03366E66" w:rsidR="00DA12FE" w:rsidRPr="00FA31C2" w:rsidRDefault="00DA12FE" w:rsidP="0058318D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Н320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84A27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9282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64FC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994F6A1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от 0 до 40</w:t>
            </w:r>
          </w:p>
        </w:tc>
        <w:tc>
          <w:tcPr>
            <w:tcW w:w="144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2C66B96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12FE" w:rsidRPr="00FA31C2" w14:paraId="4D4055F7" w14:textId="77777777" w:rsidTr="0058318D">
        <w:trPr>
          <w:cantSplit/>
          <w:trHeight w:val="9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38BA" w14:textId="5A35E63E" w:rsidR="00DA12FE" w:rsidRPr="00FA31C2" w:rsidRDefault="00DA12FE" w:rsidP="00DA12FE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 xml:space="preserve">Н300, </w:t>
            </w:r>
          </w:p>
          <w:p w14:paraId="35E7195A" w14:textId="60CEB24A" w:rsidR="00DA12FE" w:rsidRPr="00FA31C2" w:rsidRDefault="00DA12FE" w:rsidP="0058318D">
            <w:pPr>
              <w:pStyle w:val="220"/>
              <w:spacing w:line="240" w:lineRule="auto"/>
              <w:jc w:val="left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Н260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46D1B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95B9" w14:textId="77777777" w:rsidR="00DA12FE" w:rsidRPr="00FA31C2" w:rsidRDefault="00DA12FE" w:rsidP="00DA12FE">
            <w:pPr>
              <w:pStyle w:val="22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Cs w:val="24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D039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FA31C2">
              <w:rPr>
                <w:rFonts w:ascii="Arial" w:hAnsi="Arial" w:cs="Arial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236D17C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C0F2D0E" w14:textId="77777777" w:rsidR="00DA12FE" w:rsidRPr="00FA31C2" w:rsidRDefault="00DA12FE" w:rsidP="00DA12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908CFD4" w14:textId="5021007E" w:rsidR="004E54FA" w:rsidRPr="00E82690" w:rsidRDefault="004E54FA" w:rsidP="004E54FA">
      <w:pPr>
        <w:pStyle w:val="afc"/>
        <w:jc w:val="right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».</w:t>
      </w:r>
    </w:p>
    <w:p w14:paraId="427F7BB2" w14:textId="055A26CD" w:rsidR="00C061CE" w:rsidRPr="00E82690" w:rsidRDefault="00B44EE2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2</w:t>
      </w:r>
      <w:r w:rsidR="00DA12FE">
        <w:rPr>
          <w:rFonts w:ascii="Arial" w:hAnsi="Arial" w:cs="Arial"/>
          <w:sz w:val="24"/>
          <w:szCs w:val="24"/>
        </w:rPr>
        <w:t>4</w:t>
      </w:r>
      <w:r w:rsidR="00A3426D" w:rsidRPr="00E82690">
        <w:rPr>
          <w:rFonts w:ascii="Arial" w:hAnsi="Arial" w:cs="Arial"/>
          <w:sz w:val="24"/>
          <w:szCs w:val="24"/>
        </w:rPr>
        <w:t xml:space="preserve"> </w:t>
      </w:r>
      <w:r w:rsidR="0065612A" w:rsidRPr="00E82690">
        <w:rPr>
          <w:rFonts w:ascii="Arial" w:hAnsi="Arial" w:cs="Arial"/>
          <w:sz w:val="24"/>
          <w:szCs w:val="24"/>
        </w:rPr>
        <w:t>Подраздел 5.11</w:t>
      </w:r>
      <w:r w:rsidR="00451525" w:rsidRPr="00E82690">
        <w:rPr>
          <w:rFonts w:ascii="Arial" w:hAnsi="Arial" w:cs="Arial"/>
          <w:sz w:val="24"/>
          <w:szCs w:val="24"/>
        </w:rPr>
        <w:t xml:space="preserve"> </w:t>
      </w:r>
      <w:r w:rsidR="005B1D33" w:rsidRPr="00E82690">
        <w:rPr>
          <w:rFonts w:ascii="Arial" w:hAnsi="Arial" w:cs="Arial"/>
          <w:sz w:val="24"/>
          <w:szCs w:val="24"/>
        </w:rPr>
        <w:t xml:space="preserve">первое перечисление дополнить </w:t>
      </w:r>
      <w:r w:rsidR="00DB20DE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hAnsi="Arial" w:cs="Arial"/>
          <w:sz w:val="24"/>
          <w:szCs w:val="24"/>
        </w:rPr>
        <w:t>ДТ400ИК</w:t>
      </w:r>
      <w:r w:rsidR="00DB20DE" w:rsidRPr="00E82690">
        <w:rPr>
          <w:rFonts w:ascii="Arial" w:hAnsi="Arial" w:cs="Arial"/>
          <w:sz w:val="24"/>
          <w:szCs w:val="24"/>
        </w:rPr>
        <w:t>»</w:t>
      </w:r>
      <w:r w:rsidR="005B1D33" w:rsidRPr="00E82690">
        <w:rPr>
          <w:rFonts w:ascii="Arial" w:hAnsi="Arial" w:cs="Arial"/>
          <w:sz w:val="24"/>
          <w:szCs w:val="24"/>
        </w:rPr>
        <w:t xml:space="preserve">, </w:t>
      </w:r>
      <w:r w:rsidR="00DB20DE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hAnsi="Arial" w:cs="Arial"/>
          <w:sz w:val="24"/>
          <w:szCs w:val="24"/>
        </w:rPr>
        <w:t>ДТ370</w:t>
      </w:r>
      <w:r w:rsidR="00DB20DE" w:rsidRPr="00E82690">
        <w:rPr>
          <w:rFonts w:ascii="Arial" w:hAnsi="Arial" w:cs="Arial"/>
          <w:sz w:val="24"/>
          <w:szCs w:val="24"/>
        </w:rPr>
        <w:t>»</w:t>
      </w:r>
      <w:r w:rsidR="005B1D33" w:rsidRPr="00E82690">
        <w:rPr>
          <w:rFonts w:ascii="Arial" w:hAnsi="Arial" w:cs="Arial"/>
          <w:sz w:val="24"/>
          <w:szCs w:val="24"/>
        </w:rPr>
        <w:t xml:space="preserve">, </w:t>
      </w:r>
      <w:r w:rsidR="00DB20DE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hAnsi="Arial" w:cs="Arial"/>
          <w:sz w:val="24"/>
          <w:szCs w:val="24"/>
        </w:rPr>
        <w:t>ДТ370СС</w:t>
      </w:r>
      <w:r w:rsidR="00DB20DE" w:rsidRPr="00E82690">
        <w:rPr>
          <w:rFonts w:ascii="Arial" w:hAnsi="Arial" w:cs="Arial"/>
          <w:sz w:val="24"/>
          <w:szCs w:val="24"/>
        </w:rPr>
        <w:t>»</w:t>
      </w:r>
      <w:r w:rsidR="005B1D33" w:rsidRPr="00E82690">
        <w:rPr>
          <w:rFonts w:ascii="Arial" w:hAnsi="Arial" w:cs="Arial"/>
          <w:sz w:val="24"/>
          <w:szCs w:val="24"/>
        </w:rPr>
        <w:t xml:space="preserve">, </w:t>
      </w:r>
      <w:r w:rsidR="00451525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hAnsi="Arial" w:cs="Arial"/>
          <w:sz w:val="24"/>
          <w:szCs w:val="24"/>
        </w:rPr>
        <w:t>ДТ370ВС</w:t>
      </w:r>
      <w:r w:rsidR="00451525" w:rsidRPr="00E82690">
        <w:rPr>
          <w:rFonts w:ascii="Arial" w:hAnsi="Arial" w:cs="Arial"/>
          <w:sz w:val="24"/>
          <w:szCs w:val="24"/>
        </w:rPr>
        <w:t>»</w:t>
      </w:r>
      <w:r w:rsidR="005B1D33" w:rsidRPr="00E82690">
        <w:rPr>
          <w:rFonts w:ascii="Arial" w:hAnsi="Arial" w:cs="Arial"/>
          <w:sz w:val="24"/>
          <w:szCs w:val="24"/>
        </w:rPr>
        <w:t xml:space="preserve">, </w:t>
      </w:r>
      <w:r w:rsidR="00451525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hAnsi="Arial" w:cs="Arial"/>
          <w:sz w:val="24"/>
          <w:szCs w:val="24"/>
        </w:rPr>
        <w:t>ДТ370НН</w:t>
      </w:r>
      <w:r w:rsidR="00451525" w:rsidRPr="00E82690">
        <w:rPr>
          <w:rFonts w:ascii="Arial" w:hAnsi="Arial" w:cs="Arial"/>
          <w:sz w:val="24"/>
          <w:szCs w:val="24"/>
        </w:rPr>
        <w:t>»</w:t>
      </w:r>
      <w:r w:rsidR="005B1D33" w:rsidRPr="00E82690">
        <w:rPr>
          <w:rFonts w:ascii="Arial" w:hAnsi="Arial" w:cs="Arial"/>
          <w:sz w:val="24"/>
          <w:szCs w:val="24"/>
        </w:rPr>
        <w:t xml:space="preserve">, </w:t>
      </w:r>
      <w:r w:rsidR="00451525" w:rsidRPr="00E82690">
        <w:rPr>
          <w:rFonts w:ascii="Arial" w:hAnsi="Arial" w:cs="Arial"/>
          <w:sz w:val="24"/>
          <w:szCs w:val="24"/>
        </w:rPr>
        <w:t>«</w:t>
      </w:r>
      <w:r w:rsidR="005B1D33" w:rsidRPr="00E82690">
        <w:rPr>
          <w:rFonts w:ascii="Arial" w:eastAsia="Times New Roman" w:hAnsi="Arial" w:cs="Arial"/>
          <w:sz w:val="24"/>
          <w:szCs w:val="24"/>
          <w:lang w:eastAsia="ru-RU"/>
        </w:rPr>
        <w:t>ДТ350ВС400</w:t>
      </w:r>
      <w:r w:rsidR="00451525" w:rsidRPr="00E82690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5B1D33" w:rsidRPr="00E826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688CA11" w14:textId="086CA86B" w:rsidR="00CC7379" w:rsidRPr="00E82690" w:rsidRDefault="00CC7379" w:rsidP="00E82690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2</w:t>
      </w:r>
      <w:r w:rsidR="00DA12FE">
        <w:rPr>
          <w:rFonts w:ascii="Arial" w:hAnsi="Arial" w:cs="Arial"/>
          <w:sz w:val="24"/>
          <w:szCs w:val="24"/>
        </w:rPr>
        <w:t>5</w:t>
      </w:r>
      <w:r w:rsidRPr="00E82690">
        <w:rPr>
          <w:rFonts w:ascii="Arial" w:hAnsi="Arial" w:cs="Arial"/>
          <w:sz w:val="24"/>
          <w:szCs w:val="24"/>
        </w:rPr>
        <w:t xml:space="preserve"> Пункт 5.12.1 изложить в новой редакции:</w:t>
      </w:r>
    </w:p>
    <w:p w14:paraId="391AB7A7" w14:textId="72DD8E72" w:rsidR="003C26AF" w:rsidRPr="00E82690" w:rsidRDefault="00CC7379" w:rsidP="00E82690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«</w:t>
      </w:r>
      <w:r w:rsidR="003C26AF" w:rsidRPr="00E82690">
        <w:rPr>
          <w:rFonts w:ascii="Arial" w:eastAsia="Times New Roman" w:hAnsi="Arial" w:cs="Arial"/>
          <w:sz w:val="24"/>
          <w:szCs w:val="24"/>
        </w:rPr>
        <w:t xml:space="preserve">Микроструктура головки </w:t>
      </w:r>
      <w:proofErr w:type="spellStart"/>
      <w:r w:rsidR="003C26AF" w:rsidRPr="00E82690">
        <w:rPr>
          <w:rFonts w:ascii="Arial" w:eastAsia="Times New Roman" w:hAnsi="Arial" w:cs="Arial"/>
          <w:sz w:val="24"/>
          <w:szCs w:val="24"/>
        </w:rPr>
        <w:t>термоупрочненных</w:t>
      </w:r>
      <w:proofErr w:type="spellEnd"/>
      <w:r w:rsidR="003C26AF" w:rsidRPr="00E82690">
        <w:rPr>
          <w:rFonts w:ascii="Arial" w:eastAsia="Times New Roman" w:hAnsi="Arial" w:cs="Arial"/>
          <w:sz w:val="24"/>
          <w:szCs w:val="24"/>
        </w:rPr>
        <w:t xml:space="preserve"> рельсов должна представлять собой пластинчатый перлит дисперсностью не выше балла 4, а для </w:t>
      </w:r>
      <w:proofErr w:type="spellStart"/>
      <w:r w:rsidR="003C26AF" w:rsidRPr="00E82690">
        <w:rPr>
          <w:rFonts w:ascii="Arial" w:eastAsia="Times New Roman" w:hAnsi="Arial" w:cs="Arial"/>
          <w:sz w:val="24"/>
          <w:szCs w:val="24"/>
        </w:rPr>
        <w:t>нетермоупрочненных</w:t>
      </w:r>
      <w:proofErr w:type="spellEnd"/>
      <w:r w:rsidR="003C26AF" w:rsidRPr="00E82690">
        <w:rPr>
          <w:rFonts w:ascii="Arial" w:eastAsia="Times New Roman" w:hAnsi="Arial" w:cs="Arial"/>
          <w:sz w:val="24"/>
          <w:szCs w:val="24"/>
        </w:rPr>
        <w:t xml:space="preserve"> рельсов категорий Н320ВС и Н320 - не выше балла 8 по шкале 1 ГОСТ 8233. Микроструктура </w:t>
      </w:r>
      <w:proofErr w:type="spellStart"/>
      <w:r w:rsidR="003C26AF" w:rsidRPr="00E82690">
        <w:rPr>
          <w:rFonts w:ascii="Arial" w:eastAsia="Times New Roman" w:hAnsi="Arial" w:cs="Arial"/>
          <w:sz w:val="24"/>
          <w:szCs w:val="24"/>
        </w:rPr>
        <w:t>нетермоупрочненных</w:t>
      </w:r>
      <w:proofErr w:type="spellEnd"/>
      <w:r w:rsidR="003C26AF" w:rsidRPr="00E82690">
        <w:rPr>
          <w:rFonts w:ascii="Arial" w:eastAsia="Times New Roman" w:hAnsi="Arial" w:cs="Arial"/>
          <w:sz w:val="24"/>
          <w:szCs w:val="24"/>
        </w:rPr>
        <w:t xml:space="preserve"> рельсов категории Н300 и Н260 не нормируется.</w:t>
      </w:r>
    </w:p>
    <w:p w14:paraId="0BEA03AA" w14:textId="04EA54E5" w:rsidR="00E41570" w:rsidRPr="00E82690" w:rsidRDefault="00A32A7A" w:rsidP="00E82690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 xml:space="preserve">В микроструктуре головки </w:t>
      </w:r>
      <w:proofErr w:type="spellStart"/>
      <w:r w:rsidRPr="00E82690">
        <w:rPr>
          <w:rFonts w:ascii="Arial" w:eastAsia="Times New Roman" w:hAnsi="Arial" w:cs="Arial"/>
          <w:sz w:val="24"/>
          <w:szCs w:val="24"/>
        </w:rPr>
        <w:t>термоупрочненных</w:t>
      </w:r>
      <w:proofErr w:type="spellEnd"/>
      <w:r w:rsidRPr="00E82690">
        <w:rPr>
          <w:rFonts w:ascii="Arial" w:eastAsia="Times New Roman" w:hAnsi="Arial" w:cs="Arial"/>
          <w:sz w:val="24"/>
          <w:szCs w:val="24"/>
        </w:rPr>
        <w:t xml:space="preserve"> и </w:t>
      </w:r>
      <w:proofErr w:type="spellStart"/>
      <w:r w:rsidRPr="00E82690">
        <w:rPr>
          <w:rFonts w:ascii="Arial" w:eastAsia="Times New Roman" w:hAnsi="Arial" w:cs="Arial"/>
          <w:sz w:val="24"/>
          <w:szCs w:val="24"/>
        </w:rPr>
        <w:t>нетермоупрочненных</w:t>
      </w:r>
      <w:proofErr w:type="spellEnd"/>
      <w:r w:rsidRPr="00E82690">
        <w:rPr>
          <w:rFonts w:ascii="Arial" w:eastAsia="Times New Roman" w:hAnsi="Arial" w:cs="Arial"/>
          <w:sz w:val="24"/>
          <w:szCs w:val="24"/>
        </w:rPr>
        <w:t xml:space="preserve"> рельсов допускаются разрозненные участки феррита не выше балла 2 по шкале 7 ГОСТ 8233</w:t>
      </w:r>
      <w:r w:rsidR="00E41570" w:rsidRPr="00E82690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260EB016" w14:textId="27A0F2A8" w:rsidR="00A32A7A" w:rsidRPr="00E82690" w:rsidRDefault="00E41570" w:rsidP="00E82690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В микроструктуре головки рельсов класса прочности 370 и 400 из стали с массовой долей углерода 0,85 % и более допускаются участки карбидной сетки не выше балла 3 по шкале 5 ГОСТ 8233.</w:t>
      </w:r>
    </w:p>
    <w:p w14:paraId="28BCD4FB" w14:textId="5CDACA5B" w:rsidR="00CC7379" w:rsidRPr="00E82690" w:rsidRDefault="006A5FDD" w:rsidP="00E82690">
      <w:pPr>
        <w:spacing w:after="0" w:line="276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В микроструктуре по сечению рельсов бейнит и мартенсит не допускаются.</w:t>
      </w:r>
      <w:r w:rsidR="00CC7379" w:rsidRPr="00E82690">
        <w:rPr>
          <w:rFonts w:ascii="Arial" w:hAnsi="Arial" w:cs="Arial"/>
          <w:sz w:val="24"/>
          <w:szCs w:val="24"/>
        </w:rPr>
        <w:t>»</w:t>
      </w:r>
      <w:r w:rsidR="00B029B5" w:rsidRPr="00E82690">
        <w:rPr>
          <w:rFonts w:ascii="Arial" w:hAnsi="Arial" w:cs="Arial"/>
          <w:sz w:val="24"/>
          <w:szCs w:val="24"/>
        </w:rPr>
        <w:t>.</w:t>
      </w:r>
    </w:p>
    <w:p w14:paraId="28BFCB1C" w14:textId="6534E2BA" w:rsidR="0074225E" w:rsidRPr="00E82690" w:rsidRDefault="00AA2329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2</w:t>
      </w:r>
      <w:r w:rsidR="00DA12FE">
        <w:rPr>
          <w:rFonts w:ascii="Arial" w:hAnsi="Arial" w:cs="Arial"/>
          <w:sz w:val="24"/>
          <w:szCs w:val="24"/>
        </w:rPr>
        <w:t>6</w:t>
      </w:r>
      <w:r w:rsidR="0065612A" w:rsidRPr="00E82690">
        <w:rPr>
          <w:rFonts w:ascii="Arial" w:hAnsi="Arial" w:cs="Arial"/>
          <w:sz w:val="24"/>
          <w:szCs w:val="24"/>
        </w:rPr>
        <w:t xml:space="preserve"> </w:t>
      </w:r>
      <w:r w:rsidR="009E37F0" w:rsidRPr="00E82690">
        <w:rPr>
          <w:rFonts w:ascii="Arial" w:hAnsi="Arial" w:cs="Arial"/>
          <w:sz w:val="24"/>
          <w:szCs w:val="24"/>
        </w:rPr>
        <w:t>П</w:t>
      </w:r>
      <w:r w:rsidR="009F3916" w:rsidRPr="00E82690">
        <w:rPr>
          <w:rFonts w:ascii="Arial" w:hAnsi="Arial" w:cs="Arial"/>
          <w:sz w:val="24"/>
          <w:szCs w:val="24"/>
        </w:rPr>
        <w:t>одп</w:t>
      </w:r>
      <w:r w:rsidR="009E37F0" w:rsidRPr="00E82690">
        <w:rPr>
          <w:rFonts w:ascii="Arial" w:hAnsi="Arial" w:cs="Arial"/>
          <w:sz w:val="24"/>
          <w:szCs w:val="24"/>
        </w:rPr>
        <w:t>ункт 5.13.1</w:t>
      </w:r>
      <w:r w:rsidR="009F3916" w:rsidRPr="00E82690">
        <w:rPr>
          <w:rFonts w:ascii="Arial" w:hAnsi="Arial" w:cs="Arial"/>
          <w:sz w:val="24"/>
          <w:szCs w:val="24"/>
        </w:rPr>
        <w:t>.1</w:t>
      </w:r>
      <w:r w:rsidR="009E37F0" w:rsidRPr="00E82690">
        <w:rPr>
          <w:rFonts w:ascii="Arial" w:hAnsi="Arial" w:cs="Arial"/>
          <w:sz w:val="24"/>
          <w:szCs w:val="24"/>
        </w:rPr>
        <w:t xml:space="preserve"> изложить в новой редакции:</w:t>
      </w:r>
      <w:r w:rsidR="00F017B3" w:rsidRPr="00E82690">
        <w:rPr>
          <w:rFonts w:ascii="Arial" w:hAnsi="Arial" w:cs="Arial"/>
          <w:sz w:val="24"/>
          <w:szCs w:val="24"/>
        </w:rPr>
        <w:t xml:space="preserve"> </w:t>
      </w:r>
    </w:p>
    <w:p w14:paraId="2844027F" w14:textId="24ACC3E8" w:rsidR="009E37F0" w:rsidRPr="00E82690" w:rsidRDefault="009E37F0" w:rsidP="00E82690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hAnsi="Arial" w:cs="Arial"/>
          <w:sz w:val="24"/>
          <w:szCs w:val="24"/>
        </w:rPr>
        <w:t>«</w:t>
      </w:r>
      <w:r w:rsidR="00B029B5" w:rsidRPr="00E82690">
        <w:rPr>
          <w:rFonts w:ascii="Arial" w:hAnsi="Arial" w:cs="Arial"/>
          <w:sz w:val="24"/>
          <w:szCs w:val="24"/>
        </w:rPr>
        <w:t xml:space="preserve">5.13.1.1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й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час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ти ш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ки с о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E82690">
        <w:rPr>
          <w:rFonts w:ascii="Arial" w:eastAsia="Times New Roman" w:hAnsi="Arial" w:cs="Arial"/>
          <w:spacing w:val="27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торо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ы к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аж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дого 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а в горя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м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тоя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ыва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ют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E82690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ю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м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рк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E82690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82690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жа</w:t>
      </w:r>
      <w:r w:rsidRPr="00E82690">
        <w:rPr>
          <w:rFonts w:ascii="Arial" w:eastAsia="Times New Roman" w:hAnsi="Arial" w:cs="Arial"/>
          <w:spacing w:val="4"/>
          <w:sz w:val="24"/>
          <w:szCs w:val="24"/>
          <w:lang w:eastAsia="ru-RU"/>
        </w:rPr>
        <w:t>щ</w:t>
      </w:r>
      <w:r w:rsidRPr="00E82690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ю:</w:t>
      </w:r>
    </w:p>
    <w:p w14:paraId="5420941B" w14:textId="77777777" w:rsidR="009E37F0" w:rsidRPr="00E82690" w:rsidRDefault="009E37F0" w:rsidP="00E82690">
      <w:pPr>
        <w:widowControl w:val="0"/>
        <w:tabs>
          <w:tab w:val="left" w:pos="1418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– наличие дифференцированного упрочнения рельса; </w:t>
      </w:r>
    </w:p>
    <w:p w14:paraId="00DEC513" w14:textId="77777777" w:rsidR="009E37F0" w:rsidRPr="00E82690" w:rsidRDefault="009E37F0" w:rsidP="00E82690">
      <w:pPr>
        <w:widowControl w:val="0"/>
        <w:numPr>
          <w:ilvl w:val="0"/>
          <w:numId w:val="12"/>
        </w:numPr>
        <w:tabs>
          <w:tab w:val="left" w:pos="709"/>
        </w:tabs>
        <w:kinsoku w:val="0"/>
        <w:overflowPunct w:val="0"/>
        <w:spacing w:after="0" w:line="276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обо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я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-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из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ля в соответствии с приложением </w:t>
      </w:r>
      <w:r w:rsidR="00B10C0B"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7D3B27A4" w14:textId="77777777" w:rsidR="009E37F0" w:rsidRPr="00E82690" w:rsidRDefault="009E37F0" w:rsidP="00E82690">
      <w:pPr>
        <w:widowControl w:val="0"/>
        <w:numPr>
          <w:ilvl w:val="0"/>
          <w:numId w:val="12"/>
        </w:numPr>
        <w:tabs>
          <w:tab w:val="left" w:pos="709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яц</w:t>
      </w:r>
      <w:r w:rsidRPr="00E82690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ци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>ф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ам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E82690">
        <w:rPr>
          <w:rFonts w:ascii="Arial" w:eastAsia="Times New Roman" w:hAnsi="Arial" w:cs="Arial"/>
          <w:spacing w:val="16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ци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фры</w:t>
      </w:r>
      <w:r w:rsidRPr="00E82690">
        <w:rPr>
          <w:rFonts w:ascii="Arial" w:eastAsia="Times New Roman" w:hAnsi="Arial" w:cs="Arial"/>
          <w:spacing w:val="16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Pr="00E82690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из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гото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E82690">
        <w:rPr>
          <w:rFonts w:ascii="Arial" w:eastAsia="Times New Roman" w:hAnsi="Arial" w:cs="Arial"/>
          <w:spacing w:val="16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(а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ци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фр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ам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)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16CB231" w14:textId="77777777" w:rsidR="009E37F0" w:rsidRPr="00E82690" w:rsidRDefault="009E37F0" w:rsidP="00E82690">
      <w:pPr>
        <w:widowControl w:val="0"/>
        <w:numPr>
          <w:ilvl w:val="0"/>
          <w:numId w:val="12"/>
        </w:numPr>
        <w:tabs>
          <w:tab w:val="left" w:pos="709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са («Р50», «Р65», «Р75»);</w:t>
      </w:r>
    </w:p>
    <w:p w14:paraId="21FCF1AC" w14:textId="77777777" w:rsidR="009E37F0" w:rsidRPr="00E82690" w:rsidRDefault="009E37F0" w:rsidP="00E82690">
      <w:pPr>
        <w:widowControl w:val="0"/>
        <w:numPr>
          <w:ilvl w:val="0"/>
          <w:numId w:val="12"/>
        </w:numPr>
        <w:tabs>
          <w:tab w:val="left" w:pos="709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обозначение «ИК» – для рельсов категории ДТ370ИК и ДТ400ИК;</w:t>
      </w:r>
    </w:p>
    <w:p w14:paraId="7FD00E39" w14:textId="77777777" w:rsidR="009E37F0" w:rsidRPr="00E82690" w:rsidRDefault="009E37F0" w:rsidP="00E82690">
      <w:pPr>
        <w:widowControl w:val="0"/>
        <w:tabs>
          <w:tab w:val="left" w:pos="848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- обо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ав</w:t>
      </w:r>
      <w:r w:rsidRPr="00E82690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E82690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рок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лкой</w:t>
      </w:r>
      <w:r w:rsidRPr="00E82690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лки</w:t>
      </w:r>
      <w:r w:rsidRPr="00E82690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ывае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E82690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lastRenderedPageBreak/>
        <w:t>п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ц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E82690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2"/>
          <w:sz w:val="24"/>
          <w:szCs w:val="24"/>
          <w:lang w:eastAsia="ru-RU"/>
        </w:rPr>
        <w:t>д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E82690">
        <w:rPr>
          <w:rFonts w:ascii="Arial" w:eastAsia="Times New Roman" w:hAnsi="Arial" w:cs="Arial"/>
          <w:spacing w:val="-5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рок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тк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);</w:t>
      </w:r>
    </w:p>
    <w:p w14:paraId="3EF17FED" w14:textId="2129C646" w:rsidR="009F3916" w:rsidRPr="00E82690" w:rsidRDefault="009E37F0" w:rsidP="00E82690">
      <w:pPr>
        <w:widowControl w:val="0"/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Допускается вместо выпуклой маркировки применять иные способы нанесения и/или виды маркировки, обеспечивающие отсутствие концентраторов напряжений, полноту содержания данных о рельсе не ниже информативности выпуклой маркировки, идентификацию рельса в период после изготовления и до утилизации.</w:t>
      </w:r>
      <w:r w:rsidR="009F3916" w:rsidRPr="00E82690">
        <w:rPr>
          <w:rFonts w:ascii="Arial" w:eastAsia="Times New Roman" w:hAnsi="Arial" w:cs="Arial"/>
          <w:sz w:val="24"/>
          <w:szCs w:val="24"/>
        </w:rPr>
        <w:t>».</w:t>
      </w:r>
    </w:p>
    <w:p w14:paraId="7403F603" w14:textId="270A4ECC" w:rsidR="009F3916" w:rsidRPr="00E82690" w:rsidRDefault="001D6408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2</w:t>
      </w:r>
      <w:r w:rsidR="00DA12FE">
        <w:rPr>
          <w:rFonts w:ascii="Arial" w:eastAsia="Times New Roman" w:hAnsi="Arial" w:cs="Arial"/>
          <w:sz w:val="24"/>
          <w:szCs w:val="24"/>
        </w:rPr>
        <w:t>7</w:t>
      </w:r>
      <w:r w:rsidRPr="00E82690">
        <w:rPr>
          <w:rFonts w:ascii="Arial" w:eastAsia="Times New Roman" w:hAnsi="Arial" w:cs="Arial"/>
          <w:sz w:val="24"/>
          <w:szCs w:val="24"/>
        </w:rPr>
        <w:t xml:space="preserve"> Подпункт 5.13.1.3 дополнить предложением.</w:t>
      </w:r>
    </w:p>
    <w:p w14:paraId="5C7B4F99" w14:textId="185F42C9" w:rsidR="001D6408" w:rsidRPr="00E82690" w:rsidRDefault="001D6408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«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Допускается наклон знаков выпуклой маркировки (шрифт курсив)».</w:t>
      </w:r>
    </w:p>
    <w:p w14:paraId="079522C5" w14:textId="5D1C8043" w:rsidR="009E37F0" w:rsidRPr="00993F03" w:rsidRDefault="00F7734E" w:rsidP="009E37F0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93F03">
        <w:rPr>
          <w:rFonts w:ascii="Arial" w:eastAsia="Times New Roman" w:hAnsi="Arial" w:cs="Arial"/>
          <w:sz w:val="24"/>
          <w:szCs w:val="24"/>
        </w:rPr>
        <w:t>2</w:t>
      </w:r>
      <w:r w:rsidR="00DA12FE">
        <w:rPr>
          <w:rFonts w:ascii="Arial" w:eastAsia="Times New Roman" w:hAnsi="Arial" w:cs="Arial"/>
          <w:sz w:val="24"/>
          <w:szCs w:val="24"/>
        </w:rPr>
        <w:t>8</w:t>
      </w:r>
      <w:r w:rsidRPr="00993F03">
        <w:rPr>
          <w:rFonts w:ascii="Arial" w:eastAsia="Times New Roman" w:hAnsi="Arial" w:cs="Arial"/>
          <w:sz w:val="24"/>
          <w:szCs w:val="24"/>
        </w:rPr>
        <w:t xml:space="preserve"> Подпункт </w:t>
      </w:r>
      <w:r w:rsidR="009E37F0" w:rsidRPr="00993F03">
        <w:rPr>
          <w:rFonts w:ascii="Arial" w:eastAsia="Times New Roman" w:hAnsi="Arial" w:cs="Arial"/>
          <w:sz w:val="24"/>
          <w:szCs w:val="24"/>
        </w:rPr>
        <w:t xml:space="preserve">5.13.1.5 </w:t>
      </w:r>
      <w:r w:rsidR="00C0398B" w:rsidRPr="00993F03">
        <w:rPr>
          <w:rFonts w:ascii="Arial" w:eastAsia="Times New Roman" w:hAnsi="Arial" w:cs="Arial"/>
          <w:sz w:val="24"/>
          <w:szCs w:val="24"/>
        </w:rPr>
        <w:t>изложить в новой редакции.</w:t>
      </w:r>
    </w:p>
    <w:p w14:paraId="794F243A" w14:textId="34F2469E" w:rsidR="00C0398B" w:rsidRPr="00E82690" w:rsidRDefault="00C0398B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«5.13.15 Обозначение наличие способа</w:t>
      </w:r>
      <w:r w:rsidR="00F7734E" w:rsidRPr="00E82690">
        <w:rPr>
          <w:rFonts w:ascii="Arial" w:eastAsia="Times New Roman" w:hAnsi="Arial" w:cs="Arial"/>
          <w:sz w:val="24"/>
          <w:szCs w:val="24"/>
        </w:rPr>
        <w:t xml:space="preserve"> закалки:</w:t>
      </w:r>
    </w:p>
    <w:p w14:paraId="7F638CD2" w14:textId="77777777" w:rsidR="009E37F0" w:rsidRPr="00E82690" w:rsidRDefault="009E37F0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- две параллельных горизонтальных выпуклых линий – дифференцированное термоупрочнение с прокатного нагрева;</w:t>
      </w:r>
    </w:p>
    <w:p w14:paraId="291E4967" w14:textId="77777777" w:rsidR="009E37F0" w:rsidRPr="00E82690" w:rsidRDefault="009E37F0" w:rsidP="00E82690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 xml:space="preserve">- отсутствие горизонтальных выпуклых линий – </w:t>
      </w:r>
      <w:proofErr w:type="spellStart"/>
      <w:r w:rsidRPr="00E82690">
        <w:rPr>
          <w:rFonts w:ascii="Arial" w:eastAsia="Times New Roman" w:hAnsi="Arial" w:cs="Arial"/>
          <w:sz w:val="24"/>
          <w:szCs w:val="24"/>
        </w:rPr>
        <w:t>нетермоупрочненные</w:t>
      </w:r>
      <w:proofErr w:type="spellEnd"/>
      <w:r w:rsidRPr="00E82690">
        <w:rPr>
          <w:rFonts w:ascii="Arial" w:eastAsia="Times New Roman" w:hAnsi="Arial" w:cs="Arial"/>
          <w:sz w:val="24"/>
          <w:szCs w:val="24"/>
        </w:rPr>
        <w:t xml:space="preserve"> рельсы.</w:t>
      </w:r>
    </w:p>
    <w:p w14:paraId="09F2CAAA" w14:textId="3FAF75D7" w:rsidR="009E37F0" w:rsidRPr="00E82690" w:rsidRDefault="009E37F0" w:rsidP="00E82690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 xml:space="preserve"> Длина выпуклых линий – от 40 до 60 мм, расстояние между двумя параллельными выпуклыми линиями – от 10 до 25 мм, ширина выпуклых линий (3,0 ± 1,0) мм.</w:t>
      </w:r>
      <w:r w:rsidR="00F7734E" w:rsidRPr="00E82690">
        <w:rPr>
          <w:rFonts w:ascii="Arial" w:eastAsia="Times New Roman" w:hAnsi="Arial" w:cs="Arial"/>
          <w:sz w:val="24"/>
          <w:szCs w:val="24"/>
        </w:rPr>
        <w:t>».</w:t>
      </w:r>
    </w:p>
    <w:p w14:paraId="0A609876" w14:textId="01D19FB6" w:rsidR="00F7734E" w:rsidRPr="00E82690" w:rsidRDefault="00F7734E" w:rsidP="00E82690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2</w:t>
      </w:r>
      <w:r w:rsidR="00DA12FE">
        <w:rPr>
          <w:rFonts w:ascii="Arial" w:eastAsia="Times New Roman" w:hAnsi="Arial" w:cs="Arial"/>
          <w:sz w:val="24"/>
          <w:szCs w:val="24"/>
        </w:rPr>
        <w:t>9</w:t>
      </w:r>
      <w:r w:rsidRPr="00E82690">
        <w:rPr>
          <w:rFonts w:ascii="Arial" w:eastAsia="Times New Roman" w:hAnsi="Arial" w:cs="Arial"/>
          <w:sz w:val="24"/>
          <w:szCs w:val="24"/>
        </w:rPr>
        <w:t xml:space="preserve"> Пункт 5.3.1</w:t>
      </w:r>
      <w:r w:rsidR="00C96DA5" w:rsidRPr="00E82690">
        <w:rPr>
          <w:rFonts w:ascii="Arial" w:eastAsia="Times New Roman" w:hAnsi="Arial" w:cs="Arial"/>
          <w:sz w:val="24"/>
          <w:szCs w:val="24"/>
        </w:rPr>
        <w:t xml:space="preserve"> дополнить подпунктом 5.13.1.6.</w:t>
      </w:r>
    </w:p>
    <w:p w14:paraId="425591DB" w14:textId="6D4213A3" w:rsidR="009E37F0" w:rsidRPr="00E82690" w:rsidRDefault="00C96DA5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z w:val="24"/>
          <w:szCs w:val="24"/>
        </w:rPr>
        <w:t>«</w:t>
      </w:r>
      <w:r w:rsidR="009E37F0" w:rsidRPr="00E82690">
        <w:rPr>
          <w:rFonts w:ascii="Arial" w:eastAsia="Times New Roman" w:hAnsi="Arial" w:cs="Arial"/>
          <w:sz w:val="24"/>
          <w:szCs w:val="24"/>
        </w:rPr>
        <w:t xml:space="preserve">5.13.1.6 Маркировка выпуклыми знаками может быть исправлена путем удаления знаков пологой абразивной зачисткой (вдоль рельса) без </w:t>
      </w:r>
      <w:proofErr w:type="spellStart"/>
      <w:r w:rsidR="009E37F0" w:rsidRPr="00E82690">
        <w:rPr>
          <w:rFonts w:ascii="Arial" w:eastAsia="Times New Roman" w:hAnsi="Arial" w:cs="Arial"/>
          <w:sz w:val="24"/>
          <w:szCs w:val="24"/>
        </w:rPr>
        <w:t>прижогов</w:t>
      </w:r>
      <w:proofErr w:type="spellEnd"/>
      <w:r w:rsidR="009E37F0" w:rsidRPr="00E82690">
        <w:rPr>
          <w:rFonts w:ascii="Arial" w:eastAsia="Times New Roman" w:hAnsi="Arial" w:cs="Arial"/>
          <w:sz w:val="24"/>
          <w:szCs w:val="24"/>
        </w:rPr>
        <w:t xml:space="preserve"> при соблюдении требований к геометрии и качеству поверхности рельса</w:t>
      </w:r>
      <w:r w:rsidR="006C1A1F" w:rsidRPr="00E82690">
        <w:rPr>
          <w:rFonts w:ascii="Arial" w:eastAsia="Times New Roman" w:hAnsi="Arial" w:cs="Arial"/>
          <w:sz w:val="24"/>
          <w:szCs w:val="24"/>
        </w:rPr>
        <w:t>.</w:t>
      </w:r>
      <w:r w:rsidRPr="00E82690">
        <w:rPr>
          <w:rFonts w:ascii="Arial" w:eastAsia="Times New Roman" w:hAnsi="Arial" w:cs="Arial"/>
          <w:sz w:val="24"/>
          <w:szCs w:val="24"/>
        </w:rPr>
        <w:t>».</w:t>
      </w:r>
    </w:p>
    <w:p w14:paraId="145629AA" w14:textId="0D4B5107" w:rsidR="006C1A1F" w:rsidRPr="00E82690" w:rsidRDefault="00DA12FE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6C1A1F" w:rsidRPr="00E82690">
        <w:rPr>
          <w:rFonts w:ascii="Arial" w:hAnsi="Arial" w:cs="Arial"/>
          <w:sz w:val="24"/>
          <w:szCs w:val="24"/>
        </w:rPr>
        <w:t xml:space="preserve"> </w:t>
      </w:r>
      <w:r w:rsidR="00B13235" w:rsidRPr="00E82690">
        <w:rPr>
          <w:rFonts w:ascii="Arial" w:eastAsia="Calibri" w:hAnsi="Arial" w:cs="Arial"/>
          <w:sz w:val="24"/>
          <w:szCs w:val="24"/>
        </w:rPr>
        <w:t>П</w:t>
      </w:r>
      <w:r w:rsidR="006C1A1F" w:rsidRPr="00E82690">
        <w:rPr>
          <w:rFonts w:ascii="Arial" w:eastAsia="Calibri" w:hAnsi="Arial" w:cs="Arial"/>
          <w:sz w:val="24"/>
          <w:szCs w:val="24"/>
        </w:rPr>
        <w:t xml:space="preserve">ункт 5.13.2 </w:t>
      </w:r>
      <w:r w:rsidR="006C1A1F" w:rsidRPr="00E82690">
        <w:rPr>
          <w:rFonts w:ascii="Arial" w:hAnsi="Arial" w:cs="Arial"/>
          <w:sz w:val="24"/>
          <w:szCs w:val="24"/>
        </w:rPr>
        <w:t>изложить в новой редакции:</w:t>
      </w:r>
    </w:p>
    <w:p w14:paraId="2E87CEED" w14:textId="2061328E" w:rsidR="00C133F4" w:rsidRPr="00E82690" w:rsidRDefault="00C133F4" w:rsidP="00E82690">
      <w:pPr>
        <w:widowControl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«</w:t>
      </w:r>
      <w:r w:rsidRPr="00E82690">
        <w:rPr>
          <w:rFonts w:ascii="Arial" w:hAnsi="Arial" w:cs="Arial"/>
          <w:b/>
          <w:sz w:val="24"/>
          <w:szCs w:val="24"/>
        </w:rPr>
        <w:t xml:space="preserve">5.13.2 Маркировка, наносимая </w:t>
      </w:r>
      <w:proofErr w:type="spellStart"/>
      <w:r w:rsidRPr="00E82690">
        <w:rPr>
          <w:rFonts w:ascii="Arial" w:hAnsi="Arial" w:cs="Arial"/>
          <w:b/>
          <w:sz w:val="24"/>
          <w:szCs w:val="24"/>
        </w:rPr>
        <w:t>клеймовочной</w:t>
      </w:r>
      <w:proofErr w:type="spellEnd"/>
      <w:r w:rsidRPr="00E82690">
        <w:rPr>
          <w:rFonts w:ascii="Arial" w:hAnsi="Arial" w:cs="Arial"/>
          <w:b/>
          <w:sz w:val="24"/>
          <w:szCs w:val="24"/>
        </w:rPr>
        <w:t xml:space="preserve"> машиной</w:t>
      </w:r>
    </w:p>
    <w:p w14:paraId="48891920" w14:textId="21B51D60" w:rsidR="006C1A1F" w:rsidRPr="00E82690" w:rsidRDefault="006C1A1F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5.13.2.1 На средней части шейки каждого рельса со стороны противоположной выпуклой маркировке в зоне отсутствия контакта с правильными роликами </w:t>
      </w:r>
      <w:proofErr w:type="spellStart"/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роликоправильной</w:t>
      </w:r>
      <w:proofErr w:type="spellEnd"/>
      <w:r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 машины горячим клеймением наносят:</w:t>
      </w:r>
    </w:p>
    <w:p w14:paraId="4E95CD92" w14:textId="77777777" w:rsidR="006C1A1F" w:rsidRPr="00E82690" w:rsidRDefault="006C1A1F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- номер плавки (арабскими цифрами);</w:t>
      </w:r>
    </w:p>
    <w:p w14:paraId="63FC37EC" w14:textId="77777777" w:rsidR="006C1A1F" w:rsidRPr="00E82690" w:rsidRDefault="006C1A1F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-  расположение каждого участка рельса длиной, кратной 12,5 или 25 метров, в раскате латинскими буквами (</w:t>
      </w:r>
      <w:r w:rsidRPr="00E82690">
        <w:rPr>
          <w:rFonts w:ascii="Arial" w:eastAsia="Times New Roman" w:hAnsi="Arial" w:cs="Arial"/>
          <w:i/>
          <w:sz w:val="24"/>
          <w:szCs w:val="24"/>
          <w:lang w:val="en-US" w:eastAsia="ru-RU"/>
        </w:rPr>
        <w:t>A</w:t>
      </w:r>
      <w:r w:rsidRPr="00E82690">
        <w:rPr>
          <w:rFonts w:ascii="Arial" w:eastAsia="Times New Roman" w:hAnsi="Arial" w:cs="Arial"/>
          <w:i/>
          <w:sz w:val="24"/>
          <w:szCs w:val="24"/>
          <w:lang w:eastAsia="ru-RU"/>
        </w:rPr>
        <w:t>, B, … Y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);</w:t>
      </w:r>
    </w:p>
    <w:p w14:paraId="5DFA496D" w14:textId="77777777" w:rsidR="006C1A1F" w:rsidRPr="00E82690" w:rsidRDefault="006C1A1F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- номер ручья машины непрерывной разливки стали в заготовки (один знак арабскими цифрами 1, 2, 3 и т.д.);</w:t>
      </w:r>
    </w:p>
    <w:p w14:paraId="65DFBBA1" w14:textId="77777777" w:rsidR="006C1A1F" w:rsidRPr="00E82690" w:rsidRDefault="006C1A1F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- номер заготовки в ручье машины непрерывной разливки (арабскими цифрами двумя знаками 01, 02, 03 и т.д.).</w:t>
      </w:r>
    </w:p>
    <w:p w14:paraId="532DF1F1" w14:textId="09EE6157" w:rsidR="006C1A1F" w:rsidRPr="00E82690" w:rsidRDefault="00A20815" w:rsidP="00A20815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5.13.2.2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рк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вк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нан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ят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асс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тоя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ни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бол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1 м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от тор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ц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пе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ичн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ст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ью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б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12,5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дл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в,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 для рельсов длиной до 12,52 м – не менее чем в одном месте.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24A79E51" w14:textId="19190DCA" w:rsidR="006C1A1F" w:rsidRPr="00E82690" w:rsidRDefault="00A20815" w:rsidP="00A20815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5.13.2.3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Маркировочны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знак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должн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имет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ь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высо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ту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от 14 до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6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мм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967A0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убин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0,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1,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5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мм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уго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наклон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а в пределах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от 8</w:t>
      </w:r>
      <w:r w:rsidR="00492565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967A0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до 12</w:t>
      </w:r>
      <w:r w:rsidR="00492565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вертикально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ос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рельса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Зна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жн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ыт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че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тк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ими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х о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че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рт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ани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онту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ров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 xml:space="preserve"> ве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рш</w:t>
      </w:r>
      <w:r w:rsidR="006C1A1F" w:rsidRPr="00A20815">
        <w:rPr>
          <w:rFonts w:ascii="Arial" w:eastAsia="Times New Roman" w:hAnsi="Arial" w:cs="Arial"/>
          <w:sz w:val="24"/>
          <w:szCs w:val="24"/>
          <w:lang w:eastAsia="ru-RU"/>
        </w:rPr>
        <w:t>ин</w:t>
      </w:r>
      <w:r w:rsidR="006C1A1F" w:rsidRPr="00E826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D715541" w14:textId="086E387D" w:rsidR="006C1A1F" w:rsidRPr="00E82690" w:rsidRDefault="006C1A1F" w:rsidP="00E8269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eastAsia="Times New Roman" w:hAnsi="Arial" w:cs="Arial"/>
          <w:spacing w:val="-1"/>
          <w:sz w:val="24"/>
          <w:szCs w:val="24"/>
        </w:rPr>
        <w:t xml:space="preserve">5.13.2.4 </w:t>
      </w:r>
      <w:r w:rsidRPr="00E82690">
        <w:rPr>
          <w:rFonts w:ascii="Arial" w:eastAsia="Times New Roman" w:hAnsi="Arial" w:cs="Arial"/>
          <w:sz w:val="24"/>
          <w:szCs w:val="24"/>
        </w:rPr>
        <w:t>Если идентификационная маркировка, нанесенная горячим клеймением, была удалена или пропущена, или если она должна быть изменена, то для повторной идентификации допускается наносить гравировкой соответствующую маркировку.</w:t>
      </w:r>
      <w:r w:rsidR="009967A0" w:rsidRPr="00E82690">
        <w:rPr>
          <w:rFonts w:ascii="Arial" w:eastAsia="Times New Roman" w:hAnsi="Arial" w:cs="Arial"/>
          <w:sz w:val="24"/>
          <w:szCs w:val="24"/>
        </w:rPr>
        <w:t>»</w:t>
      </w:r>
      <w:r w:rsidR="002D40B1" w:rsidRPr="00E82690">
        <w:rPr>
          <w:rFonts w:ascii="Arial" w:eastAsia="Times New Roman" w:hAnsi="Arial" w:cs="Arial"/>
          <w:sz w:val="24"/>
          <w:szCs w:val="24"/>
        </w:rPr>
        <w:t>.</w:t>
      </w:r>
    </w:p>
    <w:p w14:paraId="073EB604" w14:textId="7461E024" w:rsidR="009967A0" w:rsidRPr="00E82690" w:rsidRDefault="0052717A" w:rsidP="00E82690">
      <w:pPr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t>3</w:t>
      </w:r>
      <w:r w:rsidR="00DA12FE">
        <w:rPr>
          <w:rFonts w:ascii="Arial" w:eastAsia="Calibri" w:hAnsi="Arial" w:cs="Arial"/>
          <w:sz w:val="24"/>
          <w:szCs w:val="24"/>
        </w:rPr>
        <w:t>1</w:t>
      </w:r>
      <w:r w:rsidR="009967A0" w:rsidRPr="00E82690">
        <w:rPr>
          <w:rFonts w:ascii="Arial" w:eastAsia="Calibri" w:hAnsi="Arial" w:cs="Arial"/>
          <w:sz w:val="24"/>
          <w:szCs w:val="24"/>
        </w:rPr>
        <w:t xml:space="preserve"> Пункт 5.13.3 изложить в новой редакции:</w:t>
      </w:r>
    </w:p>
    <w:p w14:paraId="5BDC3E0D" w14:textId="76AE0714" w:rsidR="007834E3" w:rsidRPr="00E82690" w:rsidRDefault="009967A0" w:rsidP="00E82690">
      <w:pPr>
        <w:widowControl w:val="0"/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lastRenderedPageBreak/>
        <w:t>«</w:t>
      </w:r>
      <w:r w:rsidR="00FF7C1B" w:rsidRPr="00E82690">
        <w:rPr>
          <w:rFonts w:ascii="Arial" w:eastAsia="Calibri" w:hAnsi="Arial" w:cs="Arial"/>
          <w:b/>
          <w:sz w:val="24"/>
          <w:szCs w:val="24"/>
        </w:rPr>
        <w:t>5.13.3 Маркировка приемочными знаками</w:t>
      </w:r>
    </w:p>
    <w:p w14:paraId="0BD96337" w14:textId="2B4570D6" w:rsidR="009967A0" w:rsidRPr="00E82690" w:rsidRDefault="009967A0" w:rsidP="00E82690">
      <w:pPr>
        <w:widowControl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z w:val="24"/>
          <w:szCs w:val="24"/>
          <w:lang w:eastAsia="ru-RU"/>
        </w:rPr>
        <w:t>На торце подошвы каждого принятого рельса с болтовыми отверстиями для звеньевой конструкции железнодорожного пути клеймением в холодном состоянии наносят приемочные знаки службы технического контроля предприятия-изготовителя.</w:t>
      </w:r>
    </w:p>
    <w:p w14:paraId="62666FEA" w14:textId="77777777" w:rsidR="00F766AA" w:rsidRPr="00E82690" w:rsidRDefault="009967A0" w:rsidP="00E82690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рельсах без болтовых отверстий, предназначенных для сварки, приёмочные знаки холодным клеймением на подошве не наносят. Положительный результат приёмки службой технического контроля предприятия-изготовителя отмечают в паспорте готового изделия.»</w:t>
      </w:r>
      <w:r w:rsidR="00AC5396" w:rsidRPr="00E82690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36B89D01" w14:textId="6B8214FE" w:rsidR="009967A0" w:rsidRPr="00E82690" w:rsidRDefault="00FF7C1B" w:rsidP="00E82690">
      <w:pPr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t>3</w:t>
      </w:r>
      <w:r w:rsidR="00DA12FE">
        <w:rPr>
          <w:rFonts w:ascii="Arial" w:eastAsia="Calibri" w:hAnsi="Arial" w:cs="Arial"/>
          <w:sz w:val="24"/>
          <w:szCs w:val="24"/>
        </w:rPr>
        <w:t>2</w:t>
      </w:r>
      <w:r w:rsidR="009967A0" w:rsidRPr="00E82690">
        <w:rPr>
          <w:rFonts w:ascii="Arial" w:eastAsia="Calibri" w:hAnsi="Arial" w:cs="Arial"/>
          <w:sz w:val="24"/>
          <w:szCs w:val="24"/>
        </w:rPr>
        <w:t xml:space="preserve"> </w:t>
      </w:r>
      <w:r w:rsidR="003813C9" w:rsidRPr="00E82690">
        <w:rPr>
          <w:rFonts w:ascii="Arial" w:eastAsia="Calibri" w:hAnsi="Arial" w:cs="Arial"/>
          <w:sz w:val="24"/>
          <w:szCs w:val="24"/>
        </w:rPr>
        <w:t>Пункт</w:t>
      </w:r>
      <w:r w:rsidR="00AC5396" w:rsidRPr="00E82690">
        <w:rPr>
          <w:rFonts w:ascii="Arial" w:eastAsia="Calibri" w:hAnsi="Arial" w:cs="Arial"/>
          <w:sz w:val="24"/>
          <w:szCs w:val="24"/>
        </w:rPr>
        <w:t>ы</w:t>
      </w:r>
      <w:r w:rsidR="003813C9" w:rsidRPr="00E82690">
        <w:rPr>
          <w:rFonts w:ascii="Arial" w:eastAsia="Calibri" w:hAnsi="Arial" w:cs="Arial"/>
          <w:sz w:val="24"/>
          <w:szCs w:val="24"/>
        </w:rPr>
        <w:t xml:space="preserve"> </w:t>
      </w:r>
      <w:r w:rsidR="00AC5396" w:rsidRPr="00E82690">
        <w:rPr>
          <w:rFonts w:ascii="Arial" w:eastAsia="Calibri" w:hAnsi="Arial" w:cs="Arial"/>
          <w:sz w:val="24"/>
          <w:szCs w:val="24"/>
        </w:rPr>
        <w:t xml:space="preserve">5.13.5 и </w:t>
      </w:r>
      <w:r w:rsidR="003813C9" w:rsidRPr="00E82690">
        <w:rPr>
          <w:rFonts w:ascii="Arial" w:eastAsia="Calibri" w:hAnsi="Arial" w:cs="Arial"/>
          <w:sz w:val="24"/>
          <w:szCs w:val="24"/>
        </w:rPr>
        <w:t>5.13.6 изложить в новой редакции:</w:t>
      </w:r>
    </w:p>
    <w:p w14:paraId="3865DD51" w14:textId="4C4EDF72" w:rsidR="00AC5396" w:rsidRPr="00E82690" w:rsidRDefault="00AC5396" w:rsidP="00E82690">
      <w:pPr>
        <w:tabs>
          <w:tab w:val="left" w:pos="1276"/>
          <w:tab w:val="left" w:pos="1418"/>
          <w:tab w:val="left" w:pos="1560"/>
          <w:tab w:val="left" w:pos="1985"/>
          <w:tab w:val="left" w:pos="2552"/>
          <w:tab w:val="left" w:pos="2694"/>
        </w:tabs>
        <w:spacing w:after="0" w:line="276" w:lineRule="auto"/>
        <w:ind w:firstLine="567"/>
        <w:jc w:val="both"/>
        <w:rPr>
          <w:rFonts w:ascii="Arial" w:eastAsia="Calibri" w:hAnsi="Arial" w:cs="Arial"/>
          <w:b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t xml:space="preserve">«5.13.5 </w:t>
      </w:r>
      <w:r w:rsidRPr="00E82690">
        <w:rPr>
          <w:rFonts w:ascii="Arial" w:eastAsia="Calibri" w:hAnsi="Arial" w:cs="Arial"/>
          <w:b/>
          <w:sz w:val="24"/>
          <w:szCs w:val="24"/>
        </w:rPr>
        <w:t>Дополнительная маркировка</w:t>
      </w:r>
    </w:p>
    <w:p w14:paraId="08DEF268" w14:textId="484CDA65" w:rsidR="00AC5396" w:rsidRPr="00E82690" w:rsidRDefault="00AC5396" w:rsidP="00E82690">
      <w:pPr>
        <w:tabs>
          <w:tab w:val="left" w:pos="1276"/>
          <w:tab w:val="left" w:pos="1418"/>
          <w:tab w:val="left" w:pos="1560"/>
          <w:tab w:val="left" w:pos="1985"/>
          <w:tab w:val="left" w:pos="2552"/>
          <w:tab w:val="left" w:pos="2694"/>
        </w:tabs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t xml:space="preserve">5.13.5.1 </w:t>
      </w:r>
      <w:r w:rsidR="00772962" w:rsidRPr="00E82690">
        <w:rPr>
          <w:rFonts w:ascii="Arial" w:eastAsia="Calibri" w:hAnsi="Arial" w:cs="Arial"/>
          <w:sz w:val="24"/>
          <w:szCs w:val="24"/>
        </w:rPr>
        <w:t>На торце рельса допускается нанесение дополнительной маркировки.</w:t>
      </w:r>
    </w:p>
    <w:p w14:paraId="3C95578F" w14:textId="45896BB9" w:rsidR="00772962" w:rsidRPr="00E82690" w:rsidRDefault="00772962" w:rsidP="00E82690">
      <w:pPr>
        <w:tabs>
          <w:tab w:val="left" w:pos="1276"/>
          <w:tab w:val="left" w:pos="1418"/>
          <w:tab w:val="left" w:pos="1560"/>
          <w:tab w:val="left" w:pos="1985"/>
          <w:tab w:val="left" w:pos="2552"/>
          <w:tab w:val="left" w:pos="2694"/>
        </w:tabs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82690">
        <w:rPr>
          <w:rFonts w:ascii="Arial" w:eastAsia="Calibri" w:hAnsi="Arial" w:cs="Arial"/>
          <w:sz w:val="24"/>
          <w:szCs w:val="24"/>
        </w:rPr>
        <w:t>5.13.5.2 На рельсы допускается нанесение электронной и иных видов маркировки способами, не создающими концентратов напряжений в рельсах.</w:t>
      </w:r>
    </w:p>
    <w:p w14:paraId="636BFD5D" w14:textId="36E845D1" w:rsidR="003813C9" w:rsidRPr="00E82690" w:rsidRDefault="003813C9" w:rsidP="00E82690">
      <w:pPr>
        <w:tabs>
          <w:tab w:val="left" w:pos="1276"/>
          <w:tab w:val="left" w:pos="1418"/>
          <w:tab w:val="left" w:pos="1560"/>
          <w:tab w:val="left" w:pos="1985"/>
          <w:tab w:val="left" w:pos="2552"/>
          <w:tab w:val="left" w:pos="2694"/>
        </w:tabs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82690">
        <w:rPr>
          <w:rFonts w:ascii="Arial" w:eastAsia="Calibri" w:hAnsi="Arial" w:cs="Arial"/>
          <w:b/>
          <w:sz w:val="24"/>
          <w:szCs w:val="24"/>
        </w:rPr>
        <w:t xml:space="preserve">5.13.6 </w:t>
      </w:r>
      <w:r w:rsidRPr="00E82690">
        <w:rPr>
          <w:rFonts w:ascii="Arial" w:eastAsia="Times New Roman" w:hAnsi="Arial" w:cs="Arial"/>
          <w:b/>
          <w:sz w:val="24"/>
          <w:szCs w:val="24"/>
        </w:rPr>
        <w:t>Маркировка знаком обращения продукции на рынке Евразийского экономического союза</w:t>
      </w:r>
    </w:p>
    <w:p w14:paraId="42558C10" w14:textId="77777777" w:rsidR="00772962" w:rsidRPr="00E82690" w:rsidRDefault="003813C9" w:rsidP="00E82690">
      <w:pPr>
        <w:pStyle w:val="afc"/>
        <w:spacing w:line="276" w:lineRule="auto"/>
        <w:ind w:firstLine="567"/>
        <w:jc w:val="both"/>
        <w:rPr>
          <w:rFonts w:ascii="Arial" w:hAnsi="Arial" w:cs="Arial"/>
        </w:rPr>
      </w:pPr>
      <w:r w:rsidRPr="00E82690">
        <w:rPr>
          <w:rFonts w:ascii="Arial" w:eastAsia="Times New Roman" w:hAnsi="Arial" w:cs="Arial"/>
          <w:sz w:val="24"/>
          <w:szCs w:val="24"/>
        </w:rPr>
        <w:t>Рельсы, соответствующие требованиям технических регламентов, дополнительно маркируют знаком обращения на рынке Евразийского экономического союза способами, исключающими образование концентраторов напряжений в рельсах.»</w:t>
      </w:r>
      <w:r w:rsidR="00772962" w:rsidRPr="00E82690">
        <w:rPr>
          <w:rFonts w:ascii="Arial" w:eastAsia="Times New Roman" w:hAnsi="Arial" w:cs="Arial"/>
          <w:sz w:val="24"/>
          <w:szCs w:val="24"/>
        </w:rPr>
        <w:t>.</w:t>
      </w:r>
    </w:p>
    <w:p w14:paraId="0F448FDF" w14:textId="77777777" w:rsidR="00433997" w:rsidRPr="00E82690" w:rsidRDefault="00433997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545009FE" w14:textId="25645B5E" w:rsidR="00433997" w:rsidRPr="00993F03" w:rsidRDefault="00433997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93F03">
        <w:rPr>
          <w:rFonts w:ascii="Arial" w:hAnsi="Arial" w:cs="Arial"/>
          <w:sz w:val="24"/>
          <w:szCs w:val="24"/>
        </w:rPr>
        <w:t>3</w:t>
      </w:r>
      <w:r w:rsidR="00DA12FE">
        <w:rPr>
          <w:rFonts w:ascii="Arial" w:hAnsi="Arial" w:cs="Arial"/>
          <w:sz w:val="24"/>
          <w:szCs w:val="24"/>
        </w:rPr>
        <w:t>3</w:t>
      </w:r>
      <w:r w:rsidRPr="00993F03">
        <w:rPr>
          <w:rFonts w:ascii="Arial" w:hAnsi="Arial" w:cs="Arial"/>
          <w:sz w:val="24"/>
          <w:szCs w:val="24"/>
        </w:rPr>
        <w:t xml:space="preserve"> Пункт 5.15</w:t>
      </w:r>
      <w:r w:rsidR="00904F1E">
        <w:rPr>
          <w:rFonts w:ascii="Arial" w:hAnsi="Arial" w:cs="Arial"/>
          <w:sz w:val="24"/>
          <w:szCs w:val="24"/>
        </w:rPr>
        <w:t>-5.20</w:t>
      </w:r>
      <w:r w:rsidRPr="00993F03">
        <w:rPr>
          <w:rFonts w:ascii="Arial" w:hAnsi="Arial" w:cs="Arial"/>
          <w:sz w:val="24"/>
          <w:szCs w:val="24"/>
        </w:rPr>
        <w:t xml:space="preserve"> изложить в новой редакции:</w:t>
      </w:r>
    </w:p>
    <w:p w14:paraId="050E10D8" w14:textId="2A91ED8F" w:rsidR="005245F3" w:rsidRPr="00993F03" w:rsidRDefault="00433997" w:rsidP="001A61B0">
      <w:pPr>
        <w:pStyle w:val="afc"/>
        <w:spacing w:line="276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93F03">
        <w:rPr>
          <w:rFonts w:ascii="Arial" w:hAnsi="Arial" w:cs="Arial"/>
          <w:sz w:val="24"/>
          <w:szCs w:val="24"/>
        </w:rPr>
        <w:t>«</w:t>
      </w:r>
      <w:r w:rsidRPr="00993F03">
        <w:rPr>
          <w:rFonts w:ascii="Arial" w:hAnsi="Arial" w:cs="Arial"/>
          <w:b/>
          <w:sz w:val="24"/>
          <w:szCs w:val="24"/>
        </w:rPr>
        <w:t xml:space="preserve">5.15 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ы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сл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иво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="005245F3" w:rsidRPr="00993F03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="005245F3" w:rsidRPr="00993F03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 xml:space="preserve"> 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="005245F3" w:rsidRPr="00993F03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="005245F3" w:rsidRPr="00993F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ов</w:t>
      </w:r>
    </w:p>
    <w:p w14:paraId="53FBC420" w14:textId="77777777" w:rsidR="005245F3" w:rsidRPr="00E82690" w:rsidRDefault="005245F3" w:rsidP="00E82690">
      <w:pPr>
        <w:widowControl w:val="0"/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 xml:space="preserve">л 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в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993F03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 xml:space="preserve">ов 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 xml:space="preserve">ри 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993F03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993F03">
        <w:rPr>
          <w:rFonts w:ascii="Arial" w:eastAsia="Times New Roman" w:hAnsi="Arial" w:cs="Arial"/>
          <w:spacing w:val="1"/>
          <w:sz w:val="24"/>
          <w:szCs w:val="24"/>
          <w:lang w:eastAsia="ru-RU"/>
        </w:rPr>
        <w:t>ани</w:t>
      </w:r>
      <w:r w:rsidRPr="00993F03">
        <w:rPr>
          <w:rFonts w:ascii="Arial" w:eastAsia="Times New Roman" w:hAnsi="Arial" w:cs="Arial"/>
          <w:spacing w:val="-3"/>
          <w:sz w:val="24"/>
          <w:szCs w:val="24"/>
          <w:lang w:eastAsia="ru-RU"/>
        </w:rPr>
        <w:t>я</w:t>
      </w:r>
      <w:r w:rsidRPr="00993F03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E82690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proofErr w:type="spellStart"/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>ф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-2"/>
          <w:sz w:val="24"/>
          <w:szCs w:val="24"/>
          <w:lang w:eastAsia="ru-RU"/>
        </w:rPr>
        <w:t>ь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х</w:t>
      </w:r>
      <w:proofErr w:type="spellEnd"/>
      <w:r w:rsidRPr="00E82690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роб</w:t>
      </w:r>
      <w:r w:rsidRPr="00E82690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ов всех типов дол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ть, М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Па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7C9FD6FD" w14:textId="77777777" w:rsidR="005245F3" w:rsidRPr="00E82690" w:rsidRDefault="005245F3" w:rsidP="00E82690">
      <w:pPr>
        <w:widowControl w:val="0"/>
        <w:tabs>
          <w:tab w:val="left" w:pos="818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- 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300 для 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3"/>
          <w:sz w:val="24"/>
          <w:szCs w:val="24"/>
          <w:lang w:eastAsia="ru-RU"/>
        </w:rPr>
        <w:t>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класса твердости 260 и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300;</w:t>
      </w:r>
    </w:p>
    <w:p w14:paraId="1B07A02C" w14:textId="77777777" w:rsidR="005245F3" w:rsidRPr="00E82690" w:rsidRDefault="005245F3" w:rsidP="00E82690">
      <w:pPr>
        <w:widowControl w:val="0"/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- 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350 для 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E82690">
        <w:rPr>
          <w:rFonts w:ascii="Arial" w:eastAsia="Times New Roman" w:hAnsi="Arial" w:cs="Arial"/>
          <w:spacing w:val="3"/>
          <w:sz w:val="24"/>
          <w:szCs w:val="24"/>
          <w:lang w:eastAsia="ru-RU"/>
        </w:rPr>
        <w:t>ь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класс твердости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320, 370, 400;</w:t>
      </w:r>
    </w:p>
    <w:p w14:paraId="48B32DB1" w14:textId="553E6090" w:rsidR="005245F3" w:rsidRDefault="005245F3" w:rsidP="00E82690">
      <w:pPr>
        <w:widowControl w:val="0"/>
        <w:tabs>
          <w:tab w:val="left" w:pos="567"/>
        </w:tabs>
        <w:kinsoku w:val="0"/>
        <w:overflowPunct w:val="0"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- 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370 для р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E82690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E82690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класса твердости </w:t>
      </w:r>
      <w:r w:rsidRPr="00E82690">
        <w:rPr>
          <w:rFonts w:ascii="Arial" w:eastAsia="Times New Roman" w:hAnsi="Arial" w:cs="Arial"/>
          <w:sz w:val="24"/>
          <w:szCs w:val="24"/>
          <w:lang w:eastAsia="ru-RU"/>
        </w:rPr>
        <w:t>350.</w:t>
      </w:r>
    </w:p>
    <w:p w14:paraId="71FDC833" w14:textId="77777777" w:rsidR="00E67A5C" w:rsidRPr="00E82690" w:rsidRDefault="00E67A5C" w:rsidP="00E67A5C">
      <w:pPr>
        <w:widowControl w:val="0"/>
        <w:tabs>
          <w:tab w:val="left" w:pos="567"/>
        </w:tabs>
        <w:kinsoku w:val="0"/>
        <w:overflowPunct w:val="0"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67A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5.16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исключить</w:t>
      </w:r>
    </w:p>
    <w:p w14:paraId="005C26AA" w14:textId="58899BEE" w:rsidR="00E67A5C" w:rsidRPr="00E67A5C" w:rsidRDefault="00E67A5C" w:rsidP="009F314B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r w:rsidRPr="00E67A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5.17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Скорость роста усталостной трещины</w:t>
      </w:r>
      <w:r w:rsidR="009F314B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Скорость роста усталостной</w:t>
      </w:r>
      <w:r w:rsidR="009F314B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трещины для</w:t>
      </w:r>
      <w:r w:rsidR="004D773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термоупрочненных</w:t>
      </w:r>
      <w:proofErr w:type="spellEnd"/>
      <w:r w:rsidR="004D773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рельсов</w:t>
      </w:r>
      <w:r w:rsidR="009F314B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всех классов твердости при испытаниях образцов из рельсов не должна превышать:</w:t>
      </w:r>
    </w:p>
    <w:p w14:paraId="6A4403D9" w14:textId="1B9AC498" w:rsidR="00E67A5C" w:rsidRPr="00E67A5C" w:rsidRDefault="00E67A5C" w:rsidP="00E67A5C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- 17 м/10</w:t>
      </w:r>
      <w:r w:rsidRPr="00E67A5C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9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циклов при размахе коэффициента интенсивности напряжений ΔК равном 10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МПа·м</w:t>
      </w:r>
      <w:proofErr w:type="spellEnd"/>
      <w:r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1/2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;</w:t>
      </w:r>
    </w:p>
    <w:p w14:paraId="4E548F99" w14:textId="3D679E03" w:rsidR="00E67A5C" w:rsidRPr="00E67A5C" w:rsidRDefault="00E67A5C" w:rsidP="00E67A5C">
      <w:pPr>
        <w:widowControl w:val="0"/>
        <w:tabs>
          <w:tab w:val="left" w:pos="567"/>
        </w:tabs>
        <w:kinsoku w:val="0"/>
        <w:overflowPunct w:val="0"/>
        <w:spacing w:after="0" w:line="240" w:lineRule="auto"/>
        <w:ind w:firstLine="567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-  55 м/10</w:t>
      </w:r>
      <w:r w:rsidRPr="00E67A5C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9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циклов при размахе коэффициента интенсивности напряжений ΔК равном 13,5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МПа·м</w:t>
      </w:r>
      <w:proofErr w:type="spellEnd"/>
      <w:r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E67A5C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1/2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.</w:t>
      </w:r>
    </w:p>
    <w:p w14:paraId="1D15BACC" w14:textId="77777777" w:rsidR="00E67A5C" w:rsidRPr="00E67A5C" w:rsidRDefault="00E67A5C" w:rsidP="00E67A5C">
      <w:pPr>
        <w:pStyle w:val="afc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r w:rsidRPr="00E67A5C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5.18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Циклическая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трещиностойкость</w:t>
      </w:r>
      <w:proofErr w:type="spellEnd"/>
    </w:p>
    <w:p w14:paraId="65ABF242" w14:textId="3D99C6DA" w:rsidR="00E67A5C" w:rsidRPr="00E67A5C" w:rsidRDefault="00E67A5C" w:rsidP="00E67A5C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Трещиностойкость</w:t>
      </w:r>
      <w:proofErr w:type="spellEnd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(циклическая)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B83C1F">
        <w:rPr>
          <w:rFonts w:ascii="Arial" w:eastAsia="Times New Roman" w:hAnsi="Arial" w:cs="Arial"/>
          <w:spacing w:val="-1"/>
          <w:sz w:val="24"/>
          <w:szCs w:val="24"/>
          <w:vertAlign w:val="subscript"/>
          <w:lang w:eastAsia="ru-RU"/>
        </w:rPr>
        <w:t>fc</w:t>
      </w:r>
      <w:proofErr w:type="spellEnd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при испытаниях </w:t>
      </w:r>
      <w:proofErr w:type="spellStart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полнопрофильных</w:t>
      </w:r>
      <w:proofErr w:type="spellEnd"/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проб рельсов классов твердости 260, 300 и 320 должна быть не менее 26 МПа·м</w:t>
      </w:r>
      <w:r w:rsidRPr="00B83C1F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1/2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, рельсов класса твердости 350 – не менее 32 МПа·м</w:t>
      </w:r>
      <w:r w:rsidRPr="00B83C1F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1/2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>, рельсов классов твердости 370 и 400 – не менее 28 МПа·м</w:t>
      </w:r>
      <w:r w:rsidRPr="00B83C1F">
        <w:rPr>
          <w:rFonts w:ascii="Arial" w:eastAsia="Times New Roman" w:hAnsi="Arial" w:cs="Arial"/>
          <w:spacing w:val="-1"/>
          <w:sz w:val="24"/>
          <w:szCs w:val="24"/>
          <w:vertAlign w:val="superscript"/>
          <w:lang w:eastAsia="ru-RU"/>
        </w:rPr>
        <w:t>1/2.</w:t>
      </w:r>
      <w:r w:rsidRPr="00E67A5C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</w:p>
    <w:p w14:paraId="53FF3ED9" w14:textId="77777777" w:rsidR="00B83C1F" w:rsidRPr="00B83C1F" w:rsidRDefault="00B83C1F" w:rsidP="00B83C1F">
      <w:pPr>
        <w:pStyle w:val="afc"/>
        <w:ind w:firstLine="567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</w:pPr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5.19 Статическая </w:t>
      </w:r>
      <w:proofErr w:type="spellStart"/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трещиностойкость</w:t>
      </w:r>
      <w:proofErr w:type="spellEnd"/>
    </w:p>
    <w:p w14:paraId="021AE427" w14:textId="75063250" w:rsidR="00B83C1F" w:rsidRPr="00B83C1F" w:rsidRDefault="00B83C1F" w:rsidP="00B83C1F">
      <w:pPr>
        <w:pStyle w:val="afc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proofErr w:type="spellStart"/>
      <w:r w:rsidRPr="00B83C1F">
        <w:rPr>
          <w:rFonts w:ascii="Arial" w:eastAsia="Times New Roman" w:hAnsi="Arial" w:cs="Arial"/>
          <w:spacing w:val="-1"/>
          <w:sz w:val="24"/>
          <w:szCs w:val="24"/>
          <w:lang w:eastAsia="ru-RU"/>
        </w:rPr>
        <w:t>Трещиностойкость</w:t>
      </w:r>
      <w:proofErr w:type="spellEnd"/>
      <w:r w:rsidRPr="00B83C1F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(статическая) K</w:t>
      </w:r>
      <w:r w:rsidR="009F314B" w:rsidRPr="009F314B">
        <w:rPr>
          <w:rFonts w:ascii="Arial" w:eastAsia="Times New Roman" w:hAnsi="Arial" w:cs="Arial"/>
          <w:spacing w:val="-1"/>
          <w:sz w:val="24"/>
          <w:szCs w:val="24"/>
          <w:lang w:val="en-US" w:eastAsia="ru-RU"/>
        </w:rPr>
        <w:t>L</w:t>
      </w:r>
      <w:r w:rsidRPr="00B83C1F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при испытаниях образцов из рельсов определяется в соответствии с таблицей 14.</w:t>
      </w:r>
    </w:p>
    <w:p w14:paraId="5CAF4D0F" w14:textId="77777777" w:rsidR="00B83C1F" w:rsidRPr="00B83C1F" w:rsidRDefault="00B83C1F" w:rsidP="00B83C1F">
      <w:pPr>
        <w:pStyle w:val="afc"/>
        <w:ind w:firstLine="567"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</w:pPr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Таблица 14 – </w:t>
      </w:r>
      <w:proofErr w:type="spellStart"/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Трещиностойкость</w:t>
      </w:r>
      <w:proofErr w:type="spellEnd"/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(статическая) </w:t>
      </w:r>
      <w:proofErr w:type="spellStart"/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K</w:t>
      </w:r>
      <w:r w:rsidRPr="00B83C1F">
        <w:rPr>
          <w:rFonts w:ascii="Arial" w:eastAsia="Times New Roman" w:hAnsi="Arial" w:cs="Arial"/>
          <w:b/>
          <w:bCs/>
          <w:spacing w:val="-1"/>
          <w:sz w:val="24"/>
          <w:szCs w:val="24"/>
          <w:vertAlign w:val="subscript"/>
          <w:lang w:eastAsia="ru-RU"/>
        </w:rPr>
        <w:t>Iс</w:t>
      </w:r>
      <w:proofErr w:type="spellEnd"/>
    </w:p>
    <w:tbl>
      <w:tblPr>
        <w:tblpPr w:leftFromText="180" w:rightFromText="180" w:vertAnchor="text" w:tblpXSpec="center" w:tblpY="1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410"/>
        <w:gridCol w:w="3339"/>
      </w:tblGrid>
      <w:tr w:rsidR="00B83C1F" w:rsidRPr="00A95F5C" w14:paraId="0AD6C7D6" w14:textId="77777777" w:rsidTr="00B83C1F">
        <w:trPr>
          <w:cantSplit/>
          <w:trHeight w:val="251"/>
        </w:trPr>
        <w:tc>
          <w:tcPr>
            <w:tcW w:w="3148" w:type="dxa"/>
            <w:vMerge w:val="restart"/>
            <w:vAlign w:val="center"/>
          </w:tcPr>
          <w:p w14:paraId="4C2C2EB0" w14:textId="77777777" w:rsidR="00B83C1F" w:rsidRPr="00B83C1F" w:rsidRDefault="00B83C1F" w:rsidP="0058318D">
            <w:pPr>
              <w:spacing w:after="0" w:line="240" w:lineRule="auto"/>
              <w:ind w:left="-69"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 w:rsidDel="008E6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твердости рельсов</w:t>
            </w:r>
          </w:p>
        </w:tc>
        <w:tc>
          <w:tcPr>
            <w:tcW w:w="5749" w:type="dxa"/>
            <w:gridSpan w:val="2"/>
            <w:vAlign w:val="bottom"/>
          </w:tcPr>
          <w:p w14:paraId="5607F88B" w14:textId="77777777" w:rsidR="00B83C1F" w:rsidRPr="00B83C1F" w:rsidRDefault="00B83C1F" w:rsidP="0058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Трещиностойкость</w:t>
            </w:r>
            <w:proofErr w:type="spellEnd"/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с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МПа·м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1/2</w:t>
            </w: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менее</w:t>
            </w:r>
          </w:p>
        </w:tc>
      </w:tr>
      <w:tr w:rsidR="00B83C1F" w:rsidRPr="00A95F5C" w14:paraId="6DCC8828" w14:textId="77777777" w:rsidTr="00B83C1F">
        <w:trPr>
          <w:cantSplit/>
          <w:trHeight w:val="261"/>
        </w:trPr>
        <w:tc>
          <w:tcPr>
            <w:tcW w:w="3148" w:type="dxa"/>
            <w:vMerge/>
            <w:tcBorders>
              <w:bottom w:val="single" w:sz="4" w:space="0" w:color="000000"/>
            </w:tcBorders>
          </w:tcPr>
          <w:p w14:paraId="6CBD2053" w14:textId="77777777" w:rsidR="00B83C1F" w:rsidRPr="00B83C1F" w:rsidRDefault="00B83C1F" w:rsidP="0058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E8E0A36" w14:textId="77777777" w:rsidR="00B83C1F" w:rsidRPr="00B83C1F" w:rsidRDefault="00B83C1F" w:rsidP="0058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образца</w:t>
            </w:r>
          </w:p>
        </w:tc>
        <w:tc>
          <w:tcPr>
            <w:tcW w:w="3339" w:type="dxa"/>
            <w:tcBorders>
              <w:bottom w:val="single" w:sz="4" w:space="0" w:color="000000"/>
            </w:tcBorders>
          </w:tcPr>
          <w:p w14:paraId="1A2A8F6A" w14:textId="77777777" w:rsidR="00B83C1F" w:rsidRPr="00B83C1F" w:rsidRDefault="00B83C1F" w:rsidP="0058318D">
            <w:pPr>
              <w:spacing w:after="0" w:line="240" w:lineRule="auto"/>
              <w:ind w:left="-117" w:right="-142" w:firstLine="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для трех образцов</w:t>
            </w:r>
          </w:p>
        </w:tc>
      </w:tr>
      <w:tr w:rsidR="00B83C1F" w:rsidRPr="00A95F5C" w14:paraId="724AB169" w14:textId="77777777" w:rsidTr="00B83C1F">
        <w:trPr>
          <w:trHeight w:val="133"/>
        </w:trPr>
        <w:tc>
          <w:tcPr>
            <w:tcW w:w="3148" w:type="dxa"/>
            <w:tcBorders>
              <w:top w:val="single" w:sz="6" w:space="0" w:color="000000"/>
            </w:tcBorders>
            <w:vAlign w:val="center"/>
          </w:tcPr>
          <w:p w14:paraId="5A905EA4" w14:textId="77777777" w:rsidR="00B83C1F" w:rsidRPr="00B83C1F" w:rsidRDefault="00B83C1F" w:rsidP="0058318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260, 300, 320</w:t>
            </w:r>
          </w:p>
        </w:tc>
        <w:tc>
          <w:tcPr>
            <w:tcW w:w="2410" w:type="dxa"/>
            <w:tcBorders>
              <w:top w:val="single" w:sz="6" w:space="0" w:color="000000"/>
            </w:tcBorders>
            <w:vAlign w:val="center"/>
          </w:tcPr>
          <w:p w14:paraId="6F8B9A02" w14:textId="77777777" w:rsidR="00B83C1F" w:rsidRPr="00B83C1F" w:rsidRDefault="00B83C1F" w:rsidP="0058318D">
            <w:pPr>
              <w:spacing w:after="0"/>
              <w:ind w:left="-132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39" w:type="dxa"/>
            <w:tcBorders>
              <w:top w:val="single" w:sz="6" w:space="0" w:color="000000"/>
            </w:tcBorders>
            <w:vAlign w:val="center"/>
          </w:tcPr>
          <w:p w14:paraId="59A03629" w14:textId="77777777" w:rsidR="00B83C1F" w:rsidRPr="00B83C1F" w:rsidRDefault="00B83C1F" w:rsidP="0058318D">
            <w:pPr>
              <w:spacing w:after="0"/>
              <w:ind w:left="-1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83C1F" w:rsidRPr="00A95F5C" w14:paraId="0BC2EDCF" w14:textId="77777777" w:rsidTr="00B83C1F">
        <w:trPr>
          <w:trHeight w:val="65"/>
        </w:trPr>
        <w:tc>
          <w:tcPr>
            <w:tcW w:w="3148" w:type="dxa"/>
            <w:vAlign w:val="center"/>
          </w:tcPr>
          <w:p w14:paraId="36850647" w14:textId="77777777" w:rsidR="00B83C1F" w:rsidRPr="00B83C1F" w:rsidRDefault="00B83C1F" w:rsidP="0058318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410" w:type="dxa"/>
            <w:vAlign w:val="center"/>
          </w:tcPr>
          <w:p w14:paraId="284E9275" w14:textId="77777777" w:rsidR="00B83C1F" w:rsidRPr="00B83C1F" w:rsidRDefault="00B83C1F" w:rsidP="0058318D">
            <w:pPr>
              <w:spacing w:after="0"/>
              <w:ind w:left="-132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39" w:type="dxa"/>
            <w:vAlign w:val="center"/>
          </w:tcPr>
          <w:p w14:paraId="695562FA" w14:textId="77777777" w:rsidR="00B83C1F" w:rsidRPr="00B83C1F" w:rsidRDefault="00B83C1F" w:rsidP="0058318D">
            <w:pPr>
              <w:spacing w:after="0"/>
              <w:ind w:left="-1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B83C1F" w:rsidRPr="00A95F5C" w14:paraId="3EE33752" w14:textId="77777777" w:rsidTr="00B83C1F">
        <w:trPr>
          <w:trHeight w:val="265"/>
        </w:trPr>
        <w:tc>
          <w:tcPr>
            <w:tcW w:w="3148" w:type="dxa"/>
            <w:vAlign w:val="center"/>
          </w:tcPr>
          <w:p w14:paraId="5029E1A2" w14:textId="77777777" w:rsidR="00B83C1F" w:rsidRPr="00B83C1F" w:rsidRDefault="00B83C1F" w:rsidP="0058318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370, 400</w:t>
            </w:r>
          </w:p>
        </w:tc>
        <w:tc>
          <w:tcPr>
            <w:tcW w:w="2410" w:type="dxa"/>
            <w:vAlign w:val="center"/>
          </w:tcPr>
          <w:p w14:paraId="71C1EFF8" w14:textId="77777777" w:rsidR="00B83C1F" w:rsidRPr="00B83C1F" w:rsidRDefault="00B83C1F" w:rsidP="0058318D">
            <w:pPr>
              <w:spacing w:after="0"/>
              <w:ind w:left="-132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39" w:type="dxa"/>
            <w:vAlign w:val="center"/>
          </w:tcPr>
          <w:p w14:paraId="3820016B" w14:textId="77777777" w:rsidR="00B83C1F" w:rsidRPr="00B83C1F" w:rsidRDefault="00B83C1F" w:rsidP="0058318D">
            <w:pPr>
              <w:spacing w:after="0"/>
              <w:ind w:left="-1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14:paraId="12206FDD" w14:textId="77777777" w:rsidR="00E67A5C" w:rsidRDefault="00E67A5C" w:rsidP="00E82690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C41CDE" w14:textId="77777777" w:rsidR="00B83C1F" w:rsidRPr="00B83C1F" w:rsidRDefault="00B83C1F" w:rsidP="00B83C1F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83C1F">
        <w:rPr>
          <w:rFonts w:ascii="Arial" w:hAnsi="Arial" w:cs="Arial"/>
          <w:sz w:val="24"/>
          <w:szCs w:val="24"/>
        </w:rPr>
        <w:t>Для рельсов типа Р50 данный показатель не нормируется.</w:t>
      </w:r>
    </w:p>
    <w:p w14:paraId="5A9434E8" w14:textId="77777777" w:rsidR="00B83C1F" w:rsidRPr="00B83C1F" w:rsidRDefault="00B83C1F" w:rsidP="00B83C1F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83C1F">
        <w:rPr>
          <w:rFonts w:ascii="Arial" w:hAnsi="Arial" w:cs="Arial"/>
          <w:b/>
          <w:bCs/>
          <w:sz w:val="24"/>
          <w:szCs w:val="24"/>
        </w:rPr>
        <w:t>5.20</w:t>
      </w:r>
      <w:r w:rsidRPr="00B83C1F">
        <w:rPr>
          <w:rFonts w:ascii="Arial" w:hAnsi="Arial" w:cs="Arial"/>
          <w:sz w:val="24"/>
          <w:szCs w:val="24"/>
        </w:rPr>
        <w:t xml:space="preserve"> Остаточные напряжения в средней части подошвы рельсов</w:t>
      </w:r>
    </w:p>
    <w:p w14:paraId="4B14A4A9" w14:textId="2A2DE148" w:rsidR="00E67A5C" w:rsidRPr="00B83C1F" w:rsidRDefault="00B83C1F" w:rsidP="00B83C1F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83C1F">
        <w:rPr>
          <w:rFonts w:ascii="Arial" w:hAnsi="Arial" w:cs="Arial"/>
          <w:sz w:val="24"/>
          <w:szCs w:val="24"/>
        </w:rPr>
        <w:t>Остаточные растягивающие напряжения в средней части подошвы рельсов не должны превышать 250 Н/мм2. Сжимающие остаточные напряжения не нормируются».</w:t>
      </w:r>
    </w:p>
    <w:p w14:paraId="2E250642" w14:textId="492E3B94" w:rsidR="00C061CE" w:rsidRPr="00E82690" w:rsidRDefault="00CB2CD6" w:rsidP="00E82690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2690">
        <w:rPr>
          <w:rFonts w:ascii="Arial" w:hAnsi="Arial" w:cs="Arial"/>
          <w:sz w:val="24"/>
          <w:szCs w:val="24"/>
        </w:rPr>
        <w:t>3</w:t>
      </w:r>
      <w:r w:rsidR="00904F1E">
        <w:rPr>
          <w:rFonts w:ascii="Arial" w:hAnsi="Arial" w:cs="Arial"/>
          <w:sz w:val="24"/>
          <w:szCs w:val="24"/>
        </w:rPr>
        <w:t>4</w:t>
      </w:r>
      <w:r w:rsidR="0065612A" w:rsidRPr="00E82690">
        <w:rPr>
          <w:rFonts w:ascii="Arial" w:hAnsi="Arial" w:cs="Arial"/>
          <w:sz w:val="24"/>
          <w:szCs w:val="24"/>
        </w:rPr>
        <w:t xml:space="preserve"> Пункт 6.2.1. В первом предложении после слов «</w:t>
      </w:r>
      <w:proofErr w:type="spellStart"/>
      <w:r w:rsidR="0065612A" w:rsidRPr="00E82690">
        <w:rPr>
          <w:rFonts w:ascii="Arial" w:hAnsi="Arial" w:cs="Arial"/>
          <w:sz w:val="24"/>
          <w:szCs w:val="24"/>
        </w:rPr>
        <w:t>поплавочно</w:t>
      </w:r>
      <w:proofErr w:type="spellEnd"/>
      <w:r w:rsidR="0065612A" w:rsidRPr="00E82690">
        <w:rPr>
          <w:rFonts w:ascii="Arial" w:hAnsi="Arial" w:cs="Arial"/>
          <w:sz w:val="24"/>
          <w:szCs w:val="24"/>
        </w:rPr>
        <w:t>» дополнить словами «</w:t>
      </w:r>
      <w:r w:rsidR="00837669" w:rsidRPr="00E82690">
        <w:rPr>
          <w:rFonts w:ascii="Arial" w:hAnsi="Arial" w:cs="Arial"/>
          <w:sz w:val="24"/>
          <w:szCs w:val="24"/>
        </w:rPr>
        <w:t xml:space="preserve">(партиями) </w:t>
      </w:r>
      <w:r w:rsidR="0065612A" w:rsidRPr="00E82690">
        <w:rPr>
          <w:rFonts w:ascii="Arial" w:hAnsi="Arial" w:cs="Arial"/>
          <w:sz w:val="24"/>
          <w:szCs w:val="24"/>
        </w:rPr>
        <w:t>и серийно».</w:t>
      </w:r>
    </w:p>
    <w:p w14:paraId="3BD5895E" w14:textId="4B4B659E" w:rsidR="00C061CE" w:rsidRPr="00E82690" w:rsidRDefault="00CB2CD6" w:rsidP="00E82690">
      <w:pPr>
        <w:pStyle w:val="af5"/>
        <w:spacing w:after="0" w:line="276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690">
        <w:rPr>
          <w:rFonts w:ascii="Arial" w:hAnsi="Arial" w:cs="Arial"/>
          <w:sz w:val="24"/>
          <w:szCs w:val="24"/>
        </w:rPr>
        <w:t>3</w:t>
      </w:r>
      <w:r w:rsidR="00904F1E">
        <w:rPr>
          <w:rFonts w:ascii="Arial" w:hAnsi="Arial" w:cs="Arial"/>
          <w:sz w:val="24"/>
          <w:szCs w:val="24"/>
        </w:rPr>
        <w:t>5</w:t>
      </w:r>
      <w:r w:rsidR="0019349C" w:rsidRPr="00E82690">
        <w:rPr>
          <w:rFonts w:ascii="Arial" w:hAnsi="Arial" w:cs="Arial"/>
          <w:sz w:val="24"/>
          <w:szCs w:val="24"/>
        </w:rPr>
        <w:t xml:space="preserve"> </w:t>
      </w:r>
      <w:r w:rsidR="006C7DD7" w:rsidRPr="00E82690">
        <w:rPr>
          <w:rFonts w:ascii="Arial" w:hAnsi="Arial" w:cs="Arial"/>
          <w:sz w:val="24"/>
          <w:szCs w:val="24"/>
        </w:rPr>
        <w:t xml:space="preserve">Пункт 6.2.3. </w:t>
      </w:r>
      <w:r w:rsidR="0019349C" w:rsidRPr="00E82690">
        <w:rPr>
          <w:rFonts w:ascii="Arial" w:hAnsi="Arial" w:cs="Arial"/>
          <w:sz w:val="24"/>
          <w:szCs w:val="24"/>
        </w:rPr>
        <w:t>Таблицу</w:t>
      </w:r>
      <w:r w:rsidR="0065612A" w:rsidRPr="00E82690">
        <w:rPr>
          <w:rFonts w:ascii="Arial" w:hAnsi="Arial" w:cs="Arial"/>
          <w:sz w:val="24"/>
          <w:szCs w:val="24"/>
        </w:rPr>
        <w:t xml:space="preserve"> 15 </w:t>
      </w:r>
      <w:r w:rsidR="0065612A" w:rsidRPr="00E82690">
        <w:rPr>
          <w:rFonts w:ascii="Arial" w:hAnsi="Arial" w:cs="Arial"/>
          <w:color w:val="000000" w:themeColor="text1"/>
          <w:sz w:val="24"/>
          <w:szCs w:val="24"/>
        </w:rPr>
        <w:t>изложить в новой редакции</w:t>
      </w:r>
      <w:r w:rsidR="0019349C" w:rsidRPr="00E82690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5338DF" w:rsidRPr="00E826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7A06AABD" w14:textId="77777777" w:rsidR="005C65FF" w:rsidRDefault="005C65FF">
      <w:pPr>
        <w:pStyle w:val="af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1"/>
        <w:tblW w:w="9632" w:type="dxa"/>
        <w:tblInd w:w="2" w:type="dxa"/>
        <w:tblLayout w:type="fixed"/>
        <w:tblCellMar>
          <w:top w:w="12" w:type="dxa"/>
          <w:left w:w="58" w:type="dxa"/>
          <w:bottom w:w="12" w:type="dxa"/>
          <w:right w:w="55" w:type="dxa"/>
        </w:tblCellMar>
        <w:tblLook w:val="04A0" w:firstRow="1" w:lastRow="0" w:firstColumn="1" w:lastColumn="0" w:noHBand="0" w:noVBand="1"/>
      </w:tblPr>
      <w:tblGrid>
        <w:gridCol w:w="2711"/>
        <w:gridCol w:w="992"/>
        <w:gridCol w:w="1134"/>
        <w:gridCol w:w="39"/>
        <w:gridCol w:w="1095"/>
        <w:gridCol w:w="1134"/>
        <w:gridCol w:w="1134"/>
        <w:gridCol w:w="1393"/>
      </w:tblGrid>
      <w:tr w:rsidR="005C65FF" w:rsidRPr="004C0D5A" w14:paraId="39996964" w14:textId="77777777" w:rsidTr="00B83C1F">
        <w:trPr>
          <w:trHeight w:val="417"/>
        </w:trPr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19828" w14:textId="77777777" w:rsidR="005C65FF" w:rsidRPr="004C0D5A" w:rsidRDefault="005C65FF" w:rsidP="00140907">
            <w:pPr>
              <w:ind w:right="39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</w:p>
          <w:p w14:paraId="2056EAD5" w14:textId="77777777" w:rsidR="005C65FF" w:rsidRPr="004C0D5A" w:rsidRDefault="005C65FF" w:rsidP="00140907">
            <w:pPr>
              <w:ind w:right="39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качества рельсов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BEFA" w14:textId="77777777" w:rsidR="005C65FF" w:rsidRPr="004C0D5A" w:rsidRDefault="005C65FF" w:rsidP="00140907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Выборка по плавкам или по времени </w:t>
            </w:r>
          </w:p>
          <w:p w14:paraId="435A4F3E" w14:textId="77777777" w:rsidR="005C65FF" w:rsidRPr="004C0D5A" w:rsidRDefault="005C65FF" w:rsidP="00140907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для проведения контроля для рельсов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CFDE" w14:textId="77777777" w:rsidR="005C65FF" w:rsidRPr="004C0D5A" w:rsidRDefault="005C65FF" w:rsidP="00140907">
            <w:pPr>
              <w:ind w:left="214" w:right="18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Объем выборки</w:t>
            </w:r>
          </w:p>
        </w:tc>
      </w:tr>
      <w:tr w:rsidR="005C65FF" w:rsidRPr="004C0D5A" w14:paraId="6D8F2F63" w14:textId="77777777" w:rsidTr="00B83C1F">
        <w:trPr>
          <w:trHeight w:val="230"/>
        </w:trPr>
        <w:tc>
          <w:tcPr>
            <w:tcW w:w="2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F0FA" w14:textId="77777777" w:rsidR="005C65FF" w:rsidRPr="004C0D5A" w:rsidRDefault="005C65FF" w:rsidP="00140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83E1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специального применения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3F82" w14:textId="77777777" w:rsidR="005C65FF" w:rsidRPr="004C0D5A" w:rsidRDefault="005C65FF" w:rsidP="00140907">
            <w:pPr>
              <w:spacing w:line="25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общего применения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E1FDD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Количество рельсов, проб </w:t>
            </w:r>
          </w:p>
          <w:p w14:paraId="2CC93F9F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плавки (рельсов)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A848A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Количество образцов </w:t>
            </w:r>
          </w:p>
          <w:p w14:paraId="25DB6A71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5C65FF" w:rsidRPr="004C0D5A" w14:paraId="4B549031" w14:textId="77777777" w:rsidTr="00B83C1F">
        <w:trPr>
          <w:trHeight w:val="456"/>
        </w:trPr>
        <w:tc>
          <w:tcPr>
            <w:tcW w:w="2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EDF7" w14:textId="77777777" w:rsidR="005C65FF" w:rsidRPr="004C0D5A" w:rsidRDefault="005C65FF" w:rsidP="00140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E017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нетермоупрочненных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B783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термоупруч</w:t>
            </w:r>
            <w:proofErr w:type="spellEnd"/>
          </w:p>
          <w:p w14:paraId="55A3D84F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ненных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1FA0" w14:textId="77777777" w:rsidR="005C65FF" w:rsidRPr="004C0D5A" w:rsidRDefault="005C65FF" w:rsidP="00140907">
            <w:pPr>
              <w:ind w:left="-58"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нетермоупрочненные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F731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термоупрочненные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0A3D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8E50" w14:textId="77777777" w:rsidR="005C65FF" w:rsidRPr="004C0D5A" w:rsidRDefault="005C65FF" w:rsidP="00140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5FF" w:rsidRPr="004C0D5A" w14:paraId="76702B7C" w14:textId="77777777" w:rsidTr="00B83C1F">
        <w:trPr>
          <w:trHeight w:val="80"/>
        </w:trPr>
        <w:tc>
          <w:tcPr>
            <w:tcW w:w="9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8ED5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0D5A">
              <w:rPr>
                <w:rFonts w:ascii="Arial" w:hAnsi="Arial" w:cs="Arial"/>
                <w:b/>
                <w:sz w:val="20"/>
                <w:szCs w:val="20"/>
              </w:rPr>
              <w:t>Сплошной контроль</w:t>
            </w:r>
          </w:p>
        </w:tc>
      </w:tr>
      <w:tr w:rsidR="005C65FF" w:rsidRPr="004C0D5A" w14:paraId="39D0D342" w14:textId="77777777" w:rsidTr="00B83C1F">
        <w:trPr>
          <w:trHeight w:val="589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3765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Форма и основные размеры поперечного сечения (5.2.1)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0792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A1268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12105595" w14:textId="77777777" w:rsidTr="00B83C1F">
        <w:trPr>
          <w:trHeight w:val="540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5CA7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Расположение и диаметр болтовых отверстий (5.2.3)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25B2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EBE3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6C9150EE" w14:textId="77777777" w:rsidTr="00B83C1F">
        <w:trPr>
          <w:trHeight w:val="47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011C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Перпендикулярность торцов (5.2.4)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49B1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2DFD2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7238CCC1" w14:textId="77777777" w:rsidTr="00B83C1F">
        <w:trPr>
          <w:trHeight w:val="405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ABE8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Отклонение от прямолинейности (5.2.5)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1970E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E1A1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00281BE9" w14:textId="77777777" w:rsidTr="00B83C1F">
        <w:trPr>
          <w:trHeight w:val="319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3FE47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Скручивание (5.2.6)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EAE82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53FF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2AC78EEA" w14:textId="77777777" w:rsidTr="00B83C1F">
        <w:trPr>
          <w:trHeight w:val="203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C35B95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Внутренние дефекты (5.6.2)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D1236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093EC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58AA15AA" w14:textId="77777777" w:rsidTr="00B83C1F">
        <w:trPr>
          <w:trHeight w:val="79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7A1A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Качество поверхности, включая торцы, фаски и болтовые отверстия (5.7)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32224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1B219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5445C27F" w14:textId="77777777" w:rsidTr="00B83C1F">
        <w:trPr>
          <w:trHeight w:val="201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F786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Маркировка (5.13)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7E37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AFBE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31340979" w14:textId="77777777" w:rsidTr="00B83C1F">
        <w:trPr>
          <w:trHeight w:val="219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74FF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Длина (5.2.2)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104A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9C76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Каждый рельс</w:t>
            </w:r>
          </w:p>
        </w:tc>
      </w:tr>
      <w:tr w:rsidR="005C65FF" w:rsidRPr="004C0D5A" w14:paraId="5211E513" w14:textId="77777777" w:rsidTr="00B83C1F">
        <w:trPr>
          <w:trHeight w:val="80"/>
        </w:trPr>
        <w:tc>
          <w:tcPr>
            <w:tcW w:w="9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00C" w14:textId="77777777" w:rsidR="005C65FF" w:rsidRPr="004C0D5A" w:rsidRDefault="005C65FF" w:rsidP="00140907">
            <w:pPr>
              <w:ind w:left="51" w:right="-5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0D5A">
              <w:rPr>
                <w:rFonts w:ascii="Arial" w:hAnsi="Arial" w:cs="Arial"/>
                <w:b/>
                <w:sz w:val="20"/>
                <w:szCs w:val="20"/>
              </w:rPr>
              <w:t>Выборочный контроль</w:t>
            </w:r>
          </w:p>
        </w:tc>
      </w:tr>
      <w:tr w:rsidR="005C65FF" w:rsidRPr="004C0D5A" w14:paraId="28A79AA0" w14:textId="77777777" w:rsidTr="00B83C1F">
        <w:trPr>
          <w:trHeight w:val="830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E624" w14:textId="77777777" w:rsidR="005C65FF" w:rsidRPr="004C0D5A" w:rsidRDefault="005C65FF" w:rsidP="00140907">
            <w:pPr>
              <w:ind w:left="51" w:right="-55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Химический состав                     </w:t>
            </w:r>
            <w:proofErr w:type="gramStart"/>
            <w:r w:rsidRPr="004C0D5A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4C0D5A">
              <w:rPr>
                <w:rFonts w:ascii="Arial" w:hAnsi="Arial" w:cs="Arial"/>
                <w:sz w:val="20"/>
                <w:szCs w:val="20"/>
              </w:rPr>
              <w:t>5.4.1, 5.4.2)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BD8F" w14:textId="77777777" w:rsidR="005C65FF" w:rsidRPr="004C0D5A" w:rsidRDefault="005C65FF" w:rsidP="00140907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DF8E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ковшовая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324CD" w14:textId="77777777" w:rsidR="005C65FF" w:rsidRPr="004C0D5A" w:rsidRDefault="005C65FF" w:rsidP="00140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83C1F" w:rsidRPr="004C0D5A" w14:paraId="613CBB03" w14:textId="77777777" w:rsidTr="00B83C1F">
        <w:trPr>
          <w:trHeight w:val="77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EC29" w14:textId="77777777" w:rsidR="00B83C1F" w:rsidRPr="004C0D5A" w:rsidRDefault="00B83C1F" w:rsidP="0058318D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Массовая доля общего кислорода** (5.4.4)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CD3F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902D" w14:textId="77777777" w:rsidR="00B83C1F" w:rsidRPr="004C0D5A" w:rsidRDefault="00B83C1F" w:rsidP="0058318D">
            <w:pPr>
              <w:ind w:left="-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Первая и последняя </w:t>
            </w:r>
          </w:p>
          <w:p w14:paraId="21F2E138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плавка из серии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F722" w14:textId="77777777" w:rsidR="00B83C1F" w:rsidRPr="004C0D5A" w:rsidRDefault="00B83C1F" w:rsidP="00583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Одна проба </w:t>
            </w:r>
          </w:p>
          <w:p w14:paraId="6F33D2BA" w14:textId="77777777" w:rsidR="00B83C1F" w:rsidRPr="004C0D5A" w:rsidRDefault="00B83C1F" w:rsidP="0058318D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рельса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821AE" w14:textId="77777777" w:rsidR="00B83C1F" w:rsidRPr="004C0D5A" w:rsidRDefault="00B83C1F" w:rsidP="00583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Один образец </w:t>
            </w:r>
          </w:p>
          <w:p w14:paraId="48A0F0A5" w14:textId="77777777" w:rsidR="00B83C1F" w:rsidRPr="004C0D5A" w:rsidRDefault="00B83C1F" w:rsidP="0058318D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из пробы</w:t>
            </w:r>
          </w:p>
        </w:tc>
      </w:tr>
      <w:tr w:rsidR="00B83C1F" w:rsidRPr="004C0D5A" w14:paraId="2E6DE873" w14:textId="77777777" w:rsidTr="00B83C1F">
        <w:trPr>
          <w:trHeight w:val="77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F5075" w14:textId="77777777" w:rsidR="00B83C1F" w:rsidRPr="004C0D5A" w:rsidRDefault="00B83C1F" w:rsidP="0058318D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Массовая доля кислорода в высокоглиноземистых </w:t>
            </w: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>оксидных включениях ** (5.4.5)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87B3" w14:textId="77777777" w:rsidR="00B83C1F" w:rsidRPr="004C0D5A" w:rsidRDefault="00B83C1F" w:rsidP="0058318D">
            <w:pPr>
              <w:ind w:lef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 xml:space="preserve">Последняя плавка </w:t>
            </w:r>
          </w:p>
          <w:p w14:paraId="7148A6C8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из серии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2ECF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78142" w14:textId="77777777" w:rsidR="00B83C1F" w:rsidRPr="004C0D5A" w:rsidRDefault="00B83C1F" w:rsidP="00583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Одна проба </w:t>
            </w:r>
          </w:p>
          <w:p w14:paraId="60469472" w14:textId="77777777" w:rsidR="00B83C1F" w:rsidRPr="004C0D5A" w:rsidRDefault="00B83C1F" w:rsidP="0058318D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>от рельса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9C098" w14:textId="77777777" w:rsidR="00B83C1F" w:rsidRPr="004C0D5A" w:rsidRDefault="00B83C1F" w:rsidP="00583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 xml:space="preserve">Один образец </w:t>
            </w:r>
          </w:p>
          <w:p w14:paraId="071E3F45" w14:textId="77777777" w:rsidR="00B83C1F" w:rsidRPr="004C0D5A" w:rsidRDefault="00B83C1F" w:rsidP="0058318D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>от пробы</w:t>
            </w:r>
          </w:p>
        </w:tc>
      </w:tr>
      <w:tr w:rsidR="00B83C1F" w:rsidRPr="004C0D5A" w14:paraId="01442079" w14:textId="77777777" w:rsidTr="00B83C1F">
        <w:trPr>
          <w:trHeight w:val="77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47F6" w14:textId="77777777" w:rsidR="00B83C1F" w:rsidRPr="004C0D5A" w:rsidRDefault="00B83C1F" w:rsidP="0058318D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>Массовая доля водорода (5.3.6)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8D73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2988" w14:textId="77777777" w:rsidR="00B83C1F" w:rsidRPr="004C0D5A" w:rsidRDefault="00B83C1F" w:rsidP="005831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Пробы </w:t>
            </w:r>
          </w:p>
          <w:p w14:paraId="7ECCF515" w14:textId="77777777" w:rsidR="00B83C1F" w:rsidRPr="004C0D5A" w:rsidRDefault="00B83C1F" w:rsidP="0058318D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 6.3.2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2D0E" w14:textId="77777777" w:rsidR="00B83C1F" w:rsidRPr="004C0D5A" w:rsidRDefault="00B83C1F" w:rsidP="0058318D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Одно измерение*</w:t>
            </w:r>
          </w:p>
        </w:tc>
      </w:tr>
      <w:tr w:rsidR="00B83C1F" w:rsidRPr="004C0D5A" w14:paraId="76930FBC" w14:textId="77777777" w:rsidTr="00B83C1F">
        <w:trPr>
          <w:trHeight w:val="77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5FC8" w14:textId="77777777" w:rsidR="00B83C1F" w:rsidRPr="004C0D5A" w:rsidRDefault="00B83C1F" w:rsidP="0058318D">
            <w:pPr>
              <w:ind w:left="51" w:firstLine="23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Загрязненность неметаллическими включениями* (5.5)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A60" w14:textId="77777777" w:rsidR="00B83C1F" w:rsidRPr="004C0D5A" w:rsidRDefault="00B83C1F" w:rsidP="0058318D">
            <w:pPr>
              <w:ind w:left="45" w:firstLine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Последняя плавка из серии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3520" w14:textId="77777777" w:rsidR="00B83C1F" w:rsidRPr="004C0D5A" w:rsidRDefault="00B83C1F" w:rsidP="0058318D">
            <w:pPr>
              <w:ind w:firstLine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 одной пробе от каждого ручья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F051" w14:textId="77777777" w:rsidR="00B83C1F" w:rsidRPr="004C0D5A" w:rsidRDefault="00B83C1F" w:rsidP="0058318D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По два образца </w:t>
            </w:r>
          </w:p>
          <w:p w14:paraId="10F73403" w14:textId="77777777" w:rsidR="00B83C1F" w:rsidRPr="004C0D5A" w:rsidRDefault="00B83C1F" w:rsidP="0058318D">
            <w:pPr>
              <w:ind w:left="39" w:firstLine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каждой пробы</w:t>
            </w:r>
          </w:p>
        </w:tc>
      </w:tr>
    </w:tbl>
    <w:p w14:paraId="76F7B22C" w14:textId="65F3A6FD" w:rsidR="005C65FF" w:rsidRPr="004C0D5A" w:rsidRDefault="005C65FF" w:rsidP="004C0D5A">
      <w:pPr>
        <w:pStyle w:val="af5"/>
        <w:spacing w:after="0" w:line="276" w:lineRule="auto"/>
        <w:ind w:left="0" w:firstLine="567"/>
        <w:jc w:val="center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Окончание таблицы 15</w:t>
      </w:r>
    </w:p>
    <w:tbl>
      <w:tblPr>
        <w:tblStyle w:val="TableGrid1"/>
        <w:tblW w:w="9629" w:type="dxa"/>
        <w:tblInd w:w="5" w:type="dxa"/>
        <w:tblLayout w:type="fixed"/>
        <w:tblCellMar>
          <w:top w:w="12" w:type="dxa"/>
          <w:left w:w="58" w:type="dxa"/>
          <w:bottom w:w="12" w:type="dxa"/>
          <w:right w:w="55" w:type="dxa"/>
        </w:tblCellMar>
        <w:tblLook w:val="04A0" w:firstRow="1" w:lastRow="0" w:firstColumn="1" w:lastColumn="0" w:noHBand="0" w:noVBand="1"/>
      </w:tblPr>
      <w:tblGrid>
        <w:gridCol w:w="2708"/>
        <w:gridCol w:w="992"/>
        <w:gridCol w:w="1173"/>
        <w:gridCol w:w="1095"/>
        <w:gridCol w:w="1134"/>
        <w:gridCol w:w="1134"/>
        <w:gridCol w:w="1393"/>
      </w:tblGrid>
      <w:tr w:rsidR="00C061CE" w:rsidRPr="004C0D5A" w14:paraId="43615957" w14:textId="77777777" w:rsidTr="00796D01">
        <w:trPr>
          <w:trHeight w:val="417"/>
        </w:trPr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8E83" w14:textId="7A3B51D9" w:rsidR="00C061CE" w:rsidRPr="004C0D5A" w:rsidRDefault="005C65FF">
            <w:pPr>
              <w:ind w:right="398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пок</w:t>
            </w:r>
            <w:r w:rsidR="0065612A" w:rsidRPr="004C0D5A">
              <w:rPr>
                <w:rFonts w:ascii="Arial" w:hAnsi="Arial" w:cs="Arial"/>
                <w:sz w:val="20"/>
                <w:szCs w:val="20"/>
              </w:rPr>
              <w:t xml:space="preserve">азатель </w:t>
            </w:r>
          </w:p>
          <w:p w14:paraId="456E0A16" w14:textId="77777777" w:rsidR="00C061CE" w:rsidRPr="004C0D5A" w:rsidRDefault="0065612A">
            <w:pPr>
              <w:ind w:right="398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качества рельсов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C74F" w14:textId="77777777" w:rsidR="00C061CE" w:rsidRPr="004C0D5A" w:rsidRDefault="0065612A">
            <w:pPr>
              <w:ind w:left="1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Выборка по плавкам или по времени </w:t>
            </w:r>
          </w:p>
          <w:p w14:paraId="0C3BE8F6" w14:textId="77777777" w:rsidR="00C061CE" w:rsidRPr="004C0D5A" w:rsidRDefault="0065612A">
            <w:pPr>
              <w:ind w:left="1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для проведения контроля для рельсов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CEE0" w14:textId="77777777" w:rsidR="00C061CE" w:rsidRPr="004C0D5A" w:rsidRDefault="0065612A">
            <w:pPr>
              <w:ind w:left="214" w:right="188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Объем выборки</w:t>
            </w:r>
          </w:p>
        </w:tc>
      </w:tr>
      <w:tr w:rsidR="00C061CE" w:rsidRPr="004C0D5A" w14:paraId="28E3BF36" w14:textId="77777777" w:rsidTr="004C0D5A">
        <w:trPr>
          <w:trHeight w:val="230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4317" w14:textId="77777777" w:rsidR="00C061CE" w:rsidRPr="004C0D5A" w:rsidRDefault="00C061CE">
            <w:pPr>
              <w:rPr>
                <w:rFonts w:ascii="Arial" w:hAnsi="Arial" w:cs="Arial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6CB8" w14:textId="77777777" w:rsidR="00C061CE" w:rsidRPr="004C0D5A" w:rsidRDefault="0065612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специального применения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C4DC" w14:textId="77777777" w:rsidR="00C061CE" w:rsidRPr="004C0D5A" w:rsidRDefault="0065612A">
            <w:pPr>
              <w:spacing w:line="250" w:lineRule="auto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общего применения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2E2B3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Количество рельсов, проб </w:t>
            </w:r>
          </w:p>
          <w:p w14:paraId="0BEF980A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плавки (рельсов)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87527" w14:textId="77777777" w:rsidR="00C061CE" w:rsidRPr="004C0D5A" w:rsidRDefault="0065612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Количество образцов </w:t>
            </w:r>
          </w:p>
          <w:p w14:paraId="36A31184" w14:textId="77777777" w:rsidR="00C061CE" w:rsidRPr="004C0D5A" w:rsidRDefault="0065612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C061CE" w:rsidRPr="004C0D5A" w14:paraId="030B09FC" w14:textId="77777777" w:rsidTr="004C0D5A">
        <w:trPr>
          <w:trHeight w:val="456"/>
        </w:trPr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39C8" w14:textId="77777777" w:rsidR="00C061CE" w:rsidRPr="004C0D5A" w:rsidRDefault="00C061C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48C37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нетермоупрочненных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3FCA9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термоупруч</w:t>
            </w:r>
            <w:proofErr w:type="spellEnd"/>
          </w:p>
          <w:p w14:paraId="0750C1B4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ненных</w:t>
            </w:r>
            <w:proofErr w:type="spellEnd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3D5DB" w14:textId="77777777" w:rsidR="00C061CE" w:rsidRPr="004C0D5A" w:rsidRDefault="0065612A">
            <w:pPr>
              <w:ind w:left="-58" w:right="-55"/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нетермоупрочненные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006A1" w14:textId="77777777" w:rsidR="00C061CE" w:rsidRPr="004C0D5A" w:rsidRDefault="0065612A">
            <w:pPr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термоупрочненные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20AE" w14:textId="77777777" w:rsidR="00C061CE" w:rsidRPr="004C0D5A" w:rsidRDefault="00C061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BD60" w14:textId="77777777" w:rsidR="00C061CE" w:rsidRPr="004C0D5A" w:rsidRDefault="00C061CE">
            <w:pPr>
              <w:rPr>
                <w:rFonts w:ascii="Arial" w:hAnsi="Arial" w:cs="Arial"/>
              </w:rPr>
            </w:pPr>
          </w:p>
        </w:tc>
      </w:tr>
      <w:tr w:rsidR="004C0D5A" w:rsidRPr="004C0D5A" w14:paraId="62212C3F" w14:textId="77777777" w:rsidTr="00796D01">
        <w:trPr>
          <w:trHeight w:val="7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3A02" w14:textId="4746EDAF" w:rsidR="004C0D5A" w:rsidRPr="004C0D5A" w:rsidRDefault="004C0D5A" w:rsidP="004C0D5A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Макроструктура* (5.6.1)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03AF7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Первая плавка из серии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E035" w14:textId="77777777" w:rsidR="004C0D5A" w:rsidRPr="004C0D5A" w:rsidRDefault="004C0D5A" w:rsidP="004C0D5A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 одной пробе от каждого ручья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403A" w14:textId="77777777" w:rsidR="004C0D5A" w:rsidRPr="004C0D5A" w:rsidRDefault="004C0D5A" w:rsidP="004C0D5A">
            <w:pPr>
              <w:ind w:left="-58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По одному </w:t>
            </w: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полнопро</w:t>
            </w:r>
            <w:proofErr w:type="spellEnd"/>
          </w:p>
          <w:p w14:paraId="249CA4EC" w14:textId="77777777" w:rsidR="004C0D5A" w:rsidRPr="004C0D5A" w:rsidRDefault="004C0D5A" w:rsidP="004C0D5A">
            <w:pPr>
              <w:ind w:left="-58"/>
              <w:jc w:val="center"/>
              <w:rPr>
                <w:rFonts w:ascii="Arial" w:hAnsi="Arial" w:cs="Arial"/>
              </w:rPr>
            </w:pP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фильному</w:t>
            </w:r>
            <w:proofErr w:type="spellEnd"/>
            <w:r w:rsidRPr="004C0D5A">
              <w:rPr>
                <w:rFonts w:ascii="Arial" w:hAnsi="Arial" w:cs="Arial"/>
                <w:sz w:val="20"/>
                <w:szCs w:val="20"/>
              </w:rPr>
              <w:t xml:space="preserve"> темплету </w:t>
            </w:r>
          </w:p>
          <w:p w14:paraId="286FBFE3" w14:textId="77777777" w:rsidR="004C0D5A" w:rsidRPr="004C0D5A" w:rsidRDefault="004C0D5A" w:rsidP="004C0D5A">
            <w:pPr>
              <w:ind w:left="-58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из каждой пробы</w:t>
            </w:r>
          </w:p>
        </w:tc>
      </w:tr>
      <w:tr w:rsidR="004C0D5A" w:rsidRPr="004C0D5A" w14:paraId="41E0DD89" w14:textId="77777777" w:rsidTr="00796D01">
        <w:trPr>
          <w:trHeight w:val="7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635A" w14:textId="77777777" w:rsidR="004C0D5A" w:rsidRPr="004C0D5A" w:rsidRDefault="004C0D5A" w:rsidP="004C0D5A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Механические свойства при растяжении (5.8)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F2DD7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Последняя плавка из серии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E6926" w14:textId="77777777" w:rsidR="004C0D5A" w:rsidRPr="004C0D5A" w:rsidRDefault="004C0D5A" w:rsidP="004C0D5A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9AB0" w14:textId="77777777" w:rsidR="004C0D5A" w:rsidRPr="004C0D5A" w:rsidRDefault="004C0D5A" w:rsidP="004C0D5A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Один образец </w:t>
            </w:r>
          </w:p>
          <w:p w14:paraId="5ADF4181" w14:textId="77777777" w:rsidR="004C0D5A" w:rsidRPr="004C0D5A" w:rsidRDefault="004C0D5A" w:rsidP="004C0D5A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4C0D5A" w:rsidRPr="004C0D5A" w14:paraId="43EE8475" w14:textId="77777777" w:rsidTr="004C0D5A">
        <w:trPr>
          <w:trHeight w:val="7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AB48" w14:textId="77777777" w:rsidR="004C0D5A" w:rsidRPr="004C0D5A" w:rsidRDefault="004C0D5A" w:rsidP="004C0D5A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Ударная вязкость (5.8)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D32F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46660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84279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EE60" w14:textId="77777777" w:rsidR="004C0D5A" w:rsidRPr="004C0D5A" w:rsidRDefault="004C0D5A" w:rsidP="004C0D5A">
            <w:pPr>
              <w:ind w:left="45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D195" w14:textId="77777777" w:rsidR="004C0D5A" w:rsidRPr="004C0D5A" w:rsidRDefault="004C0D5A" w:rsidP="004C0D5A">
            <w:pPr>
              <w:ind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32DF" w14:textId="77777777" w:rsidR="004C0D5A" w:rsidRPr="004C0D5A" w:rsidRDefault="004C0D5A" w:rsidP="004C0D5A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Два образца </w:t>
            </w:r>
          </w:p>
          <w:p w14:paraId="4C3C64A9" w14:textId="77777777" w:rsidR="004C0D5A" w:rsidRPr="004C0D5A" w:rsidRDefault="004C0D5A" w:rsidP="004C0D5A">
            <w:pPr>
              <w:ind w:left="39" w:firstLine="23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4C0D5A" w:rsidRPr="004C0D5A" w14:paraId="37C6ADBF" w14:textId="77777777" w:rsidTr="00796D01">
        <w:trPr>
          <w:trHeight w:val="425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46E9" w14:textId="77777777" w:rsidR="004C0D5A" w:rsidRPr="004C0D5A" w:rsidRDefault="004C0D5A" w:rsidP="004C0D5A">
            <w:pPr>
              <w:ind w:left="51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Твердость    на   поверхности   катания    головки (5.9.1, 5.9.2)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1A48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1A7D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218D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Один образец </w:t>
            </w:r>
          </w:p>
          <w:p w14:paraId="2406E688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4C0D5A" w:rsidRPr="004C0D5A" w14:paraId="669BCD0E" w14:textId="77777777" w:rsidTr="004C0D5A">
        <w:trPr>
          <w:trHeight w:val="13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5705" w14:textId="77777777" w:rsidR="004C0D5A" w:rsidRPr="004C0D5A" w:rsidRDefault="004C0D5A" w:rsidP="004C0D5A">
            <w:pPr>
              <w:ind w:left="51" w:right="-197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Твердость   по    поперечному   сечению   рельса (5.9.1, 5.9.2)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4477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E676A" w14:textId="77777777" w:rsidR="004C0D5A" w:rsidRPr="004C0D5A" w:rsidRDefault="004C0D5A" w:rsidP="004C0D5A">
            <w:pPr>
              <w:ind w:left="231" w:hanging="18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33B6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Последняя плавка из серии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9DA9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66B6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 xml:space="preserve">Один образец </w:t>
            </w:r>
          </w:p>
          <w:p w14:paraId="606039F1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от пробы</w:t>
            </w:r>
          </w:p>
        </w:tc>
      </w:tr>
      <w:tr w:rsidR="004C0D5A" w:rsidRPr="004C0D5A" w14:paraId="398A9F57" w14:textId="77777777" w:rsidTr="004C0D5A">
        <w:trPr>
          <w:trHeight w:val="13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919E" w14:textId="77777777" w:rsidR="004C0D5A" w:rsidRPr="004C0D5A" w:rsidRDefault="004C0D5A" w:rsidP="004C0D5A">
            <w:pPr>
              <w:ind w:left="51" w:right="-197" w:firstLine="23"/>
              <w:jc w:val="both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Разность      значений твердости на поверхности катания                                     по длине рельса (5.9.3)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D13B8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51F6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Не реже одного раза за 8 ч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72C39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6917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Не реже одного раза в сутки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45DDD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Три пробы от одного рельса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BE34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По одному образцу из каждой пробы</w:t>
            </w:r>
          </w:p>
        </w:tc>
      </w:tr>
      <w:tr w:rsidR="004C0D5A" w:rsidRPr="004C0D5A" w14:paraId="17EA8D08" w14:textId="77777777" w:rsidTr="004C0D5A">
        <w:trPr>
          <w:trHeight w:val="13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FAD44" w14:textId="77777777" w:rsidR="004C0D5A" w:rsidRPr="004C0D5A" w:rsidRDefault="004C0D5A" w:rsidP="004C0D5A">
            <w:pPr>
              <w:ind w:left="51" w:right="-197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Копровая    прочность (5.10)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C951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60A6E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плавка за 12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B0E48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9E5A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C0D5A" w:rsidRPr="004C0D5A" w14:paraId="3181FD7B" w14:textId="77777777" w:rsidTr="004C0D5A">
        <w:trPr>
          <w:trHeight w:val="13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3770" w14:textId="77777777" w:rsidR="004C0D5A" w:rsidRPr="004C0D5A" w:rsidRDefault="004C0D5A" w:rsidP="004C0D5A">
            <w:pPr>
              <w:ind w:left="51" w:right="-197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Остаточные    напряжения                      в шейке рельсов (5.11.1)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88643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Не реже одного раза за 8 ч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8DDF" w14:textId="77777777" w:rsidR="004C0D5A" w:rsidRPr="004C0D5A" w:rsidRDefault="004C0D5A" w:rsidP="004C0D5A">
            <w:pPr>
              <w:ind w:left="231" w:hanging="18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677D1" w14:textId="77777777" w:rsidR="004C0D5A" w:rsidRPr="004C0D5A" w:rsidRDefault="004C0D5A" w:rsidP="004C0D5A">
            <w:pPr>
              <w:ind w:left="-58" w:right="-5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Не реже одного раза в сутки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F8051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A72C7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C0D5A" w:rsidRPr="004C0D5A" w14:paraId="10642509" w14:textId="77777777" w:rsidTr="004C0D5A">
        <w:trPr>
          <w:trHeight w:val="295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3292" w14:textId="77777777" w:rsidR="004C0D5A" w:rsidRPr="004C0D5A" w:rsidRDefault="004C0D5A" w:rsidP="004C0D5A">
            <w:pPr>
              <w:ind w:left="51" w:right="-197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Микроструктура (5.12.1)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088C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2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679FDB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плавка за 12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427E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C83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Один шлиф</w:t>
            </w:r>
          </w:p>
        </w:tc>
      </w:tr>
      <w:tr w:rsidR="004C0D5A" w:rsidRPr="004C0D5A" w14:paraId="58C4F723" w14:textId="77777777" w:rsidTr="004C0D5A">
        <w:trPr>
          <w:trHeight w:val="96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ED7CC5" w14:textId="77777777" w:rsidR="004C0D5A" w:rsidRPr="004C0D5A" w:rsidRDefault="004C0D5A" w:rsidP="004C0D5A">
            <w:pPr>
              <w:ind w:left="51" w:right="-197" w:firstLine="23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Глубина    обезуглероженного слоя (5.12.2)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D87BBD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Каждая плавка</w:t>
            </w:r>
          </w:p>
        </w:tc>
        <w:tc>
          <w:tcPr>
            <w:tcW w:w="222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FEA56" w14:textId="77777777" w:rsidR="004C0D5A" w:rsidRPr="004C0D5A" w:rsidRDefault="004C0D5A" w:rsidP="004C0D5A">
            <w:pPr>
              <w:ind w:left="65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9DB5A3" w14:textId="77777777" w:rsidR="004C0D5A" w:rsidRPr="004C0D5A" w:rsidRDefault="004C0D5A" w:rsidP="004C0D5A">
            <w:pPr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Одна проба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4E2A99" w14:textId="77777777" w:rsidR="004C0D5A" w:rsidRPr="004C0D5A" w:rsidRDefault="004C0D5A" w:rsidP="004C0D5A">
            <w:pPr>
              <w:ind w:right="10"/>
              <w:jc w:val="center"/>
              <w:rPr>
                <w:rFonts w:ascii="Arial" w:hAnsi="Arial" w:cs="Arial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Три шлифа</w:t>
            </w:r>
          </w:p>
        </w:tc>
      </w:tr>
      <w:tr w:rsidR="004C0D5A" w:rsidRPr="004C0D5A" w14:paraId="6159A4FD" w14:textId="77777777" w:rsidTr="00373C69">
        <w:trPr>
          <w:trHeight w:val="2859"/>
        </w:trPr>
        <w:tc>
          <w:tcPr>
            <w:tcW w:w="96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E2B2" w14:textId="77777777" w:rsidR="004C0D5A" w:rsidRPr="004C0D5A" w:rsidRDefault="004C0D5A" w:rsidP="004C0D5A">
            <w:pPr>
              <w:ind w:firstLine="2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lastRenderedPageBreak/>
              <w:t xml:space="preserve">*Результаты испытаний, полученные на </w:t>
            </w:r>
            <w:proofErr w:type="spellStart"/>
            <w:r w:rsidRPr="004C0D5A">
              <w:rPr>
                <w:rFonts w:ascii="Arial" w:hAnsi="Arial" w:cs="Arial"/>
                <w:sz w:val="20"/>
                <w:szCs w:val="20"/>
              </w:rPr>
              <w:t>нетермоупрочненных</w:t>
            </w:r>
            <w:proofErr w:type="spellEnd"/>
            <w:r w:rsidRPr="004C0D5A">
              <w:rPr>
                <w:rFonts w:ascii="Arial" w:hAnsi="Arial" w:cs="Arial"/>
                <w:sz w:val="20"/>
                <w:szCs w:val="20"/>
              </w:rPr>
              <w:t xml:space="preserve"> рельсах, распространяются на рельсы, подвергнутые в дальнейшем термоупрочнению.</w:t>
            </w:r>
          </w:p>
          <w:p w14:paraId="3D86B6FB" w14:textId="77777777" w:rsidR="004C0D5A" w:rsidRPr="004C0D5A" w:rsidRDefault="004C0D5A" w:rsidP="004C0D5A">
            <w:pPr>
              <w:ind w:firstLine="216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sz w:val="20"/>
                <w:szCs w:val="20"/>
              </w:rPr>
              <w:t>** На первой плавке в серии проводят два измерения.</w:t>
            </w:r>
          </w:p>
          <w:p w14:paraId="1054A982" w14:textId="77777777" w:rsidR="004C0D5A" w:rsidRPr="004C0D5A" w:rsidRDefault="004C0D5A" w:rsidP="004C0D5A">
            <w:pPr>
              <w:ind w:firstLine="216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color w:val="181717"/>
                <w:sz w:val="20"/>
                <w:szCs w:val="20"/>
              </w:rPr>
              <w:t>Примечания</w:t>
            </w:r>
          </w:p>
          <w:p w14:paraId="1AF79055" w14:textId="77777777" w:rsidR="004C0D5A" w:rsidRPr="004C0D5A" w:rsidRDefault="004C0D5A" w:rsidP="004C0D5A">
            <w:pPr>
              <w:ind w:firstLine="2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color w:val="181717"/>
                <w:sz w:val="20"/>
                <w:szCs w:val="20"/>
              </w:rPr>
              <w:t>1 Допускается проведение контроля химического состава на соответствие 5.4.1-5.4.3 на пробах, отобранных от НЛЗ или от рельса.</w:t>
            </w:r>
          </w:p>
          <w:p w14:paraId="2668D7E2" w14:textId="77777777" w:rsidR="004C0D5A" w:rsidRPr="004C0D5A" w:rsidRDefault="004C0D5A" w:rsidP="004C0D5A">
            <w:pPr>
              <w:ind w:firstLine="2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D5A">
              <w:rPr>
                <w:rFonts w:ascii="Arial" w:hAnsi="Arial" w:cs="Arial"/>
                <w:color w:val="181717"/>
                <w:sz w:val="20"/>
                <w:szCs w:val="20"/>
              </w:rPr>
              <w:t>2 Для рельсов категории Н260, предназначенных для стрелочных переводов, допускается проводить испытания на растяжение выборочно (для каждой 20-й плавки) с расчетной оценкой механических свойств остальных плавок регрессионным анализом.</w:t>
            </w:r>
          </w:p>
          <w:p w14:paraId="1F2ECC20" w14:textId="77777777" w:rsidR="004C0D5A" w:rsidRPr="004C0D5A" w:rsidRDefault="004C0D5A" w:rsidP="004C0D5A">
            <w:pPr>
              <w:ind w:firstLine="216"/>
              <w:jc w:val="both"/>
              <w:rPr>
                <w:rFonts w:ascii="Arial" w:eastAsia="Times New Roman" w:hAnsi="Arial" w:cs="Arial"/>
                <w:color w:val="181717"/>
              </w:rPr>
            </w:pPr>
            <w:r w:rsidRPr="004C0D5A">
              <w:rPr>
                <w:rFonts w:ascii="Arial" w:hAnsi="Arial" w:cs="Arial"/>
                <w:color w:val="181717"/>
                <w:sz w:val="20"/>
                <w:szCs w:val="20"/>
              </w:rPr>
              <w:t xml:space="preserve">3 Прочерк означает, что для рельсов данного </w:t>
            </w:r>
            <w:r w:rsidRPr="004C0D5A">
              <w:rPr>
                <w:rFonts w:ascii="Arial" w:eastAsia="Times New Roman" w:hAnsi="Arial" w:cs="Arial"/>
                <w:color w:val="181717"/>
                <w:sz w:val="20"/>
                <w:szCs w:val="20"/>
              </w:rPr>
              <w:t>применения</w:t>
            </w:r>
            <w:r w:rsidRPr="004C0D5A">
              <w:rPr>
                <w:rFonts w:ascii="Arial" w:hAnsi="Arial" w:cs="Arial"/>
                <w:color w:val="181717"/>
                <w:sz w:val="20"/>
                <w:szCs w:val="20"/>
              </w:rPr>
              <w:t xml:space="preserve"> и вида термоупрочнения контроль данного показателя или его проведение на пробах/образцах не предусмотрен.</w:t>
            </w:r>
          </w:p>
        </w:tc>
      </w:tr>
    </w:tbl>
    <w:p w14:paraId="471B750C" w14:textId="4A44E6C3" w:rsidR="00C061CE" w:rsidRPr="00A95F5C" w:rsidRDefault="007B1555" w:rsidP="007B1555">
      <w:pPr>
        <w:pStyle w:val="afc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03661FDC" w14:textId="7659DC6D" w:rsidR="00C061CE" w:rsidRPr="004C0D5A" w:rsidRDefault="00CB2CD6" w:rsidP="004C0D5A">
      <w:pPr>
        <w:pStyle w:val="afc"/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3</w:t>
      </w:r>
      <w:r w:rsidR="00904F1E">
        <w:rPr>
          <w:rFonts w:ascii="Arial" w:hAnsi="Arial" w:cs="Arial"/>
          <w:sz w:val="24"/>
          <w:szCs w:val="24"/>
        </w:rPr>
        <w:t>6</w:t>
      </w:r>
      <w:r w:rsidR="0065612A" w:rsidRPr="004C0D5A">
        <w:rPr>
          <w:rFonts w:ascii="Arial" w:hAnsi="Arial" w:cs="Arial"/>
          <w:sz w:val="24"/>
          <w:szCs w:val="24"/>
        </w:rPr>
        <w:t xml:space="preserve"> Пункт 6.3.1</w:t>
      </w:r>
      <w:r w:rsidR="00330441" w:rsidRPr="004C0D5A">
        <w:rPr>
          <w:rFonts w:ascii="Arial" w:hAnsi="Arial" w:cs="Arial"/>
          <w:sz w:val="24"/>
          <w:szCs w:val="24"/>
        </w:rPr>
        <w:t xml:space="preserve"> в</w:t>
      </w:r>
      <w:r w:rsidR="0065612A" w:rsidRPr="004C0D5A">
        <w:rPr>
          <w:rFonts w:ascii="Arial" w:hAnsi="Arial" w:cs="Arial"/>
          <w:sz w:val="24"/>
          <w:szCs w:val="24"/>
        </w:rPr>
        <w:t xml:space="preserve"> первом предложении после слов «</w:t>
      </w:r>
      <w:r w:rsidR="0065612A" w:rsidRPr="004C0D5A">
        <w:rPr>
          <w:rFonts w:ascii="Arial" w:hAnsi="Arial" w:cs="Arial"/>
          <w:spacing w:val="2"/>
          <w:sz w:val="24"/>
          <w:szCs w:val="24"/>
          <w:shd w:val="clear" w:color="auto" w:fill="FFFFFF"/>
        </w:rPr>
        <w:t>по ГОСТ 7565</w:t>
      </w:r>
      <w:r w:rsidR="0065612A" w:rsidRPr="004C0D5A">
        <w:rPr>
          <w:rFonts w:ascii="Arial" w:hAnsi="Arial" w:cs="Arial"/>
          <w:sz w:val="24"/>
          <w:szCs w:val="24"/>
        </w:rPr>
        <w:t>» дополнить словами</w:t>
      </w:r>
      <w:r w:rsidR="00330441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«</w:t>
      </w:r>
      <w:r w:rsidR="0065612A" w:rsidRPr="004C0D5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 </w:t>
      </w:r>
      <w:r w:rsidR="003C5C39">
        <w:rPr>
          <w:rFonts w:ascii="Arial" w:hAnsi="Arial" w:cs="Arial"/>
          <w:spacing w:val="2"/>
          <w:sz w:val="24"/>
          <w:szCs w:val="24"/>
          <w:shd w:val="clear" w:color="auto" w:fill="FFFFFF"/>
        </w:rPr>
        <w:t>СТ РК</w:t>
      </w:r>
      <w:r w:rsidR="0065612A" w:rsidRPr="004C0D5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ИСО 14284</w:t>
      </w:r>
      <w:r w:rsidR="0065612A" w:rsidRPr="004C0D5A">
        <w:rPr>
          <w:rFonts w:ascii="Arial" w:hAnsi="Arial" w:cs="Arial"/>
          <w:sz w:val="24"/>
          <w:szCs w:val="24"/>
        </w:rPr>
        <w:t>».</w:t>
      </w:r>
    </w:p>
    <w:p w14:paraId="259E23CD" w14:textId="75BBA08C" w:rsidR="00C061CE" w:rsidRPr="004C0D5A" w:rsidRDefault="00CB2CD6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3</w:t>
      </w:r>
      <w:r w:rsidR="00676700">
        <w:rPr>
          <w:rFonts w:ascii="Arial" w:hAnsi="Arial" w:cs="Arial"/>
          <w:sz w:val="24"/>
          <w:szCs w:val="24"/>
        </w:rPr>
        <w:t>7</w:t>
      </w:r>
      <w:r w:rsidR="0065612A" w:rsidRPr="004C0D5A">
        <w:rPr>
          <w:rFonts w:ascii="Arial" w:hAnsi="Arial" w:cs="Arial"/>
          <w:sz w:val="24"/>
          <w:szCs w:val="24"/>
        </w:rPr>
        <w:t xml:space="preserve"> Пункт 6.3.5</w:t>
      </w:r>
      <w:r w:rsidR="00330441" w:rsidRPr="004C0D5A">
        <w:rPr>
          <w:rFonts w:ascii="Arial" w:hAnsi="Arial" w:cs="Arial"/>
          <w:sz w:val="24"/>
          <w:szCs w:val="24"/>
        </w:rPr>
        <w:t xml:space="preserve"> з</w:t>
      </w:r>
      <w:r w:rsidR="0065612A" w:rsidRPr="004C0D5A">
        <w:rPr>
          <w:rFonts w:ascii="Arial" w:hAnsi="Arial" w:cs="Arial"/>
          <w:sz w:val="24"/>
          <w:szCs w:val="24"/>
        </w:rPr>
        <w:t>аменить слова</w:t>
      </w:r>
      <w:r w:rsidR="00330441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«отбирают от концов любых контрольных рельсов» на «отбирают в любом месте от любых контрольных рельсов»;</w:t>
      </w:r>
    </w:p>
    <w:p w14:paraId="3ED0421E" w14:textId="55CC958F" w:rsidR="00C061CE" w:rsidRPr="004C0D5A" w:rsidRDefault="00CB2CD6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3</w:t>
      </w:r>
      <w:r w:rsidR="00676700">
        <w:rPr>
          <w:rFonts w:ascii="Arial" w:hAnsi="Arial" w:cs="Arial"/>
          <w:sz w:val="24"/>
          <w:szCs w:val="24"/>
        </w:rPr>
        <w:t>8</w:t>
      </w:r>
      <w:r w:rsidR="0065612A" w:rsidRPr="004C0D5A">
        <w:rPr>
          <w:rFonts w:ascii="Arial" w:hAnsi="Arial" w:cs="Arial"/>
          <w:sz w:val="24"/>
          <w:szCs w:val="24"/>
        </w:rPr>
        <w:t xml:space="preserve"> Пункт 6.3.11</w:t>
      </w:r>
      <w:r w:rsidR="00440203" w:rsidRPr="004C0D5A">
        <w:rPr>
          <w:rFonts w:ascii="Arial" w:hAnsi="Arial" w:cs="Arial"/>
          <w:sz w:val="24"/>
          <w:szCs w:val="24"/>
        </w:rPr>
        <w:t xml:space="preserve"> </w:t>
      </w:r>
      <w:r w:rsidR="00330441" w:rsidRPr="004C0D5A">
        <w:rPr>
          <w:rFonts w:ascii="Arial" w:hAnsi="Arial" w:cs="Arial"/>
          <w:sz w:val="24"/>
          <w:szCs w:val="24"/>
        </w:rPr>
        <w:t>п</w:t>
      </w:r>
      <w:r w:rsidR="0065612A" w:rsidRPr="004C0D5A">
        <w:rPr>
          <w:rFonts w:ascii="Arial" w:hAnsi="Arial" w:cs="Arial"/>
          <w:sz w:val="24"/>
          <w:szCs w:val="24"/>
        </w:rPr>
        <w:t>осле слов «</w:t>
      </w:r>
      <w:r w:rsidR="0065612A" w:rsidRPr="004C0D5A">
        <w:rPr>
          <w:rFonts w:ascii="Arial" w:hAnsi="Arial" w:cs="Arial"/>
          <w:spacing w:val="2"/>
          <w:sz w:val="24"/>
          <w:szCs w:val="24"/>
          <w:shd w:val="clear" w:color="auto" w:fill="FFFFFF"/>
        </w:rPr>
        <w:t>отбирают</w:t>
      </w:r>
      <w:r w:rsidR="0065612A" w:rsidRPr="004C0D5A">
        <w:rPr>
          <w:rFonts w:ascii="Arial" w:hAnsi="Arial" w:cs="Arial"/>
          <w:sz w:val="24"/>
          <w:szCs w:val="24"/>
        </w:rPr>
        <w:t>» дополнить словам</w:t>
      </w:r>
      <w:r w:rsidR="00330441" w:rsidRPr="004C0D5A">
        <w:rPr>
          <w:rFonts w:ascii="Arial" w:hAnsi="Arial" w:cs="Arial"/>
          <w:sz w:val="24"/>
          <w:szCs w:val="24"/>
        </w:rPr>
        <w:t xml:space="preserve">и </w:t>
      </w:r>
      <w:r w:rsidR="0065612A" w:rsidRPr="004C0D5A">
        <w:rPr>
          <w:rFonts w:ascii="Arial" w:hAnsi="Arial" w:cs="Arial"/>
          <w:sz w:val="24"/>
          <w:szCs w:val="24"/>
        </w:rPr>
        <w:t>«</w:t>
      </w:r>
      <w:r w:rsidR="0065612A" w:rsidRPr="004C0D5A">
        <w:rPr>
          <w:rFonts w:ascii="Arial" w:hAnsi="Arial" w:cs="Arial"/>
          <w:spacing w:val="2"/>
          <w:sz w:val="24"/>
          <w:szCs w:val="24"/>
          <w:shd w:val="clear" w:color="auto" w:fill="FFFFFF"/>
        </w:rPr>
        <w:t>после технологической обрези</w:t>
      </w:r>
      <w:r w:rsidR="0065612A" w:rsidRPr="004C0D5A">
        <w:rPr>
          <w:rFonts w:ascii="Arial" w:hAnsi="Arial" w:cs="Arial"/>
          <w:sz w:val="24"/>
          <w:szCs w:val="24"/>
        </w:rPr>
        <w:t>».</w:t>
      </w:r>
    </w:p>
    <w:p w14:paraId="56856026" w14:textId="236B5549" w:rsidR="007E15AD" w:rsidRPr="004C0D5A" w:rsidRDefault="00F766AA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C0D5A">
        <w:rPr>
          <w:rFonts w:ascii="Arial" w:hAnsi="Arial" w:cs="Arial"/>
          <w:color w:val="000000"/>
          <w:sz w:val="24"/>
          <w:szCs w:val="24"/>
        </w:rPr>
        <w:t>3</w:t>
      </w:r>
      <w:r w:rsidR="00676700">
        <w:rPr>
          <w:rFonts w:ascii="Arial" w:hAnsi="Arial" w:cs="Arial"/>
          <w:color w:val="000000"/>
          <w:sz w:val="24"/>
          <w:szCs w:val="24"/>
        </w:rPr>
        <w:t>9</w:t>
      </w:r>
      <w:r w:rsidR="007E15AD" w:rsidRPr="004C0D5A">
        <w:rPr>
          <w:rFonts w:ascii="Arial" w:hAnsi="Arial" w:cs="Arial"/>
          <w:color w:val="000000"/>
          <w:sz w:val="24"/>
          <w:szCs w:val="24"/>
        </w:rPr>
        <w:t xml:space="preserve"> Пункт 6.4.1 второй и третий абзац изложить в новой редакции:</w:t>
      </w:r>
    </w:p>
    <w:p w14:paraId="55C6772F" w14:textId="77777777" w:rsidR="007E15AD" w:rsidRPr="004C0D5A" w:rsidRDefault="007E15AD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hAnsi="Arial" w:cs="Arial"/>
          <w:color w:val="000000"/>
          <w:sz w:val="24"/>
          <w:szCs w:val="24"/>
        </w:rPr>
        <w:t>«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отя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бы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иц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4C0D5A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троля</w:t>
      </w:r>
      <w:r w:rsidRPr="004C0D5A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специального применения контролируемой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ют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оот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ющ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вани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тоящ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го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этом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од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ов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ям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оряют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ы.</w:t>
      </w:r>
    </w:p>
    <w:p w14:paraId="39D716B3" w14:textId="77777777" w:rsidR="007E15AD" w:rsidRPr="004C0D5A" w:rsidRDefault="007E15AD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При хотя бы одном отрицательном результате повторного контроля все рельсы общего применения контролируемой плавки считают не соответствующими требованиям настоящего стандарта. Последующий контроль в контролируемой серии плавок проводят </w:t>
      </w:r>
      <w:proofErr w:type="spellStart"/>
      <w:r w:rsidRPr="004C0D5A">
        <w:rPr>
          <w:rFonts w:ascii="Arial" w:eastAsia="Times New Roman" w:hAnsi="Arial" w:cs="Arial"/>
          <w:sz w:val="24"/>
          <w:szCs w:val="24"/>
          <w:lang w:eastAsia="ru-RU"/>
        </w:rPr>
        <w:t>поплавочно</w:t>
      </w:r>
      <w:proofErr w:type="spellEnd"/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на рельсах плавок, следующих за контролируемой (предшествующей контролируемой) по ходу разливки, до получения положительного результата на четырех плавках подряд.</w:t>
      </w:r>
      <w:r w:rsidRPr="004C0D5A">
        <w:rPr>
          <w:rFonts w:ascii="Arial" w:hAnsi="Arial" w:cs="Arial"/>
          <w:color w:val="000000" w:themeColor="text1"/>
          <w:sz w:val="24"/>
          <w:szCs w:val="24"/>
        </w:rPr>
        <w:t>».</w:t>
      </w:r>
    </w:p>
    <w:p w14:paraId="0B8E9597" w14:textId="175853E3" w:rsidR="00C061CE" w:rsidRPr="004C0D5A" w:rsidRDefault="00253C8D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40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 xml:space="preserve"> Пункт 6.4.2</w:t>
      </w:r>
      <w:r w:rsidR="00440203" w:rsidRPr="004C0D5A">
        <w:rPr>
          <w:rFonts w:ascii="Arial" w:hAnsi="Arial" w:cs="Arial"/>
          <w:color w:val="000000" w:themeColor="text1"/>
          <w:sz w:val="24"/>
          <w:szCs w:val="24"/>
        </w:rPr>
        <w:t xml:space="preserve"> в 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 xml:space="preserve">первом абзаце заменить слова «взятого от того же контрольного рельса» на «взятых от противоположного конца данного контрольного рельса». </w:t>
      </w:r>
    </w:p>
    <w:p w14:paraId="780D7D0C" w14:textId="6326FBDF" w:rsidR="00C061CE" w:rsidRPr="004C0D5A" w:rsidRDefault="006C7DD7" w:rsidP="004C0D5A">
      <w:pPr>
        <w:spacing w:after="0" w:line="276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4</w:t>
      </w:r>
      <w:r w:rsidR="00253C8D">
        <w:rPr>
          <w:rFonts w:ascii="Arial" w:hAnsi="Arial" w:cs="Arial"/>
          <w:sz w:val="24"/>
          <w:szCs w:val="24"/>
        </w:rPr>
        <w:t>1</w:t>
      </w:r>
      <w:r w:rsidR="0065612A" w:rsidRPr="004C0D5A">
        <w:rPr>
          <w:rFonts w:ascii="Arial" w:hAnsi="Arial" w:cs="Arial"/>
          <w:sz w:val="24"/>
          <w:szCs w:val="24"/>
        </w:rPr>
        <w:t xml:space="preserve"> Пункт 6.4.3. Первый абзац изложить в новой редакции: </w:t>
      </w:r>
    </w:p>
    <w:p w14:paraId="3883223B" w14:textId="5B4C97BE" w:rsidR="00C061CE" w:rsidRPr="004C0D5A" w:rsidRDefault="0065612A" w:rsidP="004C0D5A">
      <w:pPr>
        <w:spacing w:after="0" w:line="276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«6.4.3 В случае отрицательных результатов контроля загрязненности</w:t>
      </w:r>
      <w:r w:rsidR="004C0D5A">
        <w:rPr>
          <w:rFonts w:ascii="Arial" w:hAnsi="Arial" w:cs="Arial"/>
          <w:sz w:val="24"/>
          <w:szCs w:val="24"/>
        </w:rPr>
        <w:t xml:space="preserve"> </w:t>
      </w:r>
      <w:r w:rsidRPr="004C0D5A">
        <w:rPr>
          <w:rFonts w:ascii="Arial" w:hAnsi="Arial" w:cs="Arial"/>
          <w:sz w:val="24"/>
          <w:szCs w:val="24"/>
        </w:rPr>
        <w:t>неметаллическими включениями хотя бы по одному параметру (см. 5.5.1–5.5.4) все контрольные рельсы данной плавки, прокатанные из заготовок, соответствующих концу разливки, считают не соответствующими требованиям настоящего стандарта и проводят повторный контроль на пробах, отобранных от передних концов этих рельсов или на пробах, взятых от задних концов смежных по разливке рельсов.»;</w:t>
      </w:r>
    </w:p>
    <w:p w14:paraId="19C5086E" w14:textId="6C32B9EE" w:rsidR="00C061CE" w:rsidRPr="004C0D5A" w:rsidRDefault="00330441" w:rsidP="004C0D5A">
      <w:pPr>
        <w:spacing w:after="0" w:line="276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В</w:t>
      </w:r>
      <w:r w:rsidR="0065612A" w:rsidRPr="004C0D5A">
        <w:rPr>
          <w:rFonts w:ascii="Arial" w:hAnsi="Arial" w:cs="Arial"/>
          <w:sz w:val="24"/>
          <w:szCs w:val="24"/>
        </w:rPr>
        <w:t>торой абзац после слов «результата на четырех» дополнить словом «подряд»</w:t>
      </w:r>
      <w:r w:rsidRPr="004C0D5A">
        <w:rPr>
          <w:rFonts w:ascii="Arial" w:hAnsi="Arial" w:cs="Arial"/>
          <w:sz w:val="24"/>
          <w:szCs w:val="24"/>
        </w:rPr>
        <w:t>.</w:t>
      </w:r>
    </w:p>
    <w:p w14:paraId="36E11304" w14:textId="25DA8FC8" w:rsidR="00C061CE" w:rsidRPr="004C0D5A" w:rsidRDefault="006C7DD7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4</w:t>
      </w:r>
      <w:r w:rsidR="00253C8D">
        <w:rPr>
          <w:rFonts w:ascii="Arial" w:hAnsi="Arial" w:cs="Arial"/>
          <w:sz w:val="24"/>
          <w:szCs w:val="24"/>
        </w:rPr>
        <w:t>2</w:t>
      </w:r>
      <w:r w:rsidR="0065612A" w:rsidRPr="004C0D5A">
        <w:rPr>
          <w:rFonts w:ascii="Arial" w:hAnsi="Arial" w:cs="Arial"/>
          <w:sz w:val="24"/>
          <w:szCs w:val="24"/>
        </w:rPr>
        <w:t xml:space="preserve"> Пункт 6.4.4</w:t>
      </w:r>
      <w:r w:rsidR="00330441" w:rsidRPr="004C0D5A">
        <w:rPr>
          <w:rFonts w:ascii="Arial" w:hAnsi="Arial" w:cs="Arial"/>
          <w:sz w:val="24"/>
          <w:szCs w:val="24"/>
        </w:rPr>
        <w:t xml:space="preserve"> в </w:t>
      </w:r>
      <w:r w:rsidR="0065612A" w:rsidRPr="004C0D5A">
        <w:rPr>
          <w:rFonts w:ascii="Arial" w:hAnsi="Arial" w:cs="Arial"/>
          <w:sz w:val="24"/>
          <w:szCs w:val="24"/>
        </w:rPr>
        <w:t>последнем предложении после слов «макроструктуры рельсов» дополнить словами «данной серии».</w:t>
      </w:r>
    </w:p>
    <w:p w14:paraId="73A35CFD" w14:textId="189D3B1B" w:rsidR="006111C4" w:rsidRPr="004C0D5A" w:rsidRDefault="00CB2CD6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4</w:t>
      </w:r>
      <w:r w:rsidR="00253C8D">
        <w:rPr>
          <w:rFonts w:ascii="Arial" w:hAnsi="Arial" w:cs="Arial"/>
          <w:sz w:val="24"/>
          <w:szCs w:val="24"/>
        </w:rPr>
        <w:t>3</w:t>
      </w:r>
      <w:r w:rsidR="006F7C51" w:rsidRPr="004C0D5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338DF" w:rsidRPr="004C0D5A">
        <w:rPr>
          <w:rFonts w:ascii="Arial" w:hAnsi="Arial" w:cs="Arial"/>
          <w:color w:val="000000" w:themeColor="text1"/>
          <w:sz w:val="24"/>
          <w:szCs w:val="24"/>
        </w:rPr>
        <w:t>Подраздел 6.5</w:t>
      </w:r>
      <w:r w:rsidR="006E1494" w:rsidRPr="004C0D5A">
        <w:rPr>
          <w:rFonts w:ascii="Arial" w:hAnsi="Arial" w:cs="Arial"/>
          <w:color w:val="000000" w:themeColor="text1"/>
          <w:sz w:val="24"/>
          <w:szCs w:val="24"/>
        </w:rPr>
        <w:t xml:space="preserve"> п</w:t>
      </w:r>
      <w:r w:rsidR="006F7C51" w:rsidRPr="004C0D5A">
        <w:rPr>
          <w:rFonts w:ascii="Arial" w:hAnsi="Arial" w:cs="Arial"/>
          <w:color w:val="000000" w:themeColor="text1"/>
          <w:sz w:val="24"/>
          <w:szCs w:val="24"/>
        </w:rPr>
        <w:t>ервый абзац</w:t>
      </w:r>
      <w:r w:rsidR="006111C4" w:rsidRPr="004C0D5A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14:paraId="5D333C43" w14:textId="6401849A" w:rsidR="006C4675" w:rsidRPr="004C0D5A" w:rsidRDefault="006111C4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«Испытания по проверке выполнения требований 5.14-5.20 проводят не реже одного раза в 2,5 года. </w:t>
      </w:r>
      <w:r w:rsidR="00D0254B" w:rsidRPr="004C0D5A">
        <w:rPr>
          <w:rFonts w:ascii="Arial" w:eastAsia="Times New Roman" w:hAnsi="Arial" w:cs="Arial"/>
          <w:sz w:val="24"/>
          <w:szCs w:val="24"/>
          <w:lang w:eastAsia="ru-RU"/>
        </w:rPr>
        <w:t>Для проведения испытаний по выполнению требований 5.14-5.20</w:t>
      </w:r>
      <w:r w:rsidR="00D0254B" w:rsidRPr="00A95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54B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отбирают </w:t>
      </w:r>
      <w:r w:rsidR="00B21FE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0254B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рельс методом случайного отбора по ГОСТ 18321, не менее чем от десяти рельсов, произведенных номинальной длиной 25 м или не менее чем от четыре рельсов, произведенных номинальной длиной 100-120 м, прошедших приемо-сдаточные испытания за период не менее 10 суток.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>».</w:t>
      </w:r>
    </w:p>
    <w:p w14:paraId="119BB4FA" w14:textId="6F748660" w:rsidR="00C061CE" w:rsidRPr="004C0D5A" w:rsidRDefault="00CB2CD6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t>4</w:t>
      </w:r>
      <w:r w:rsidR="00B21FE1">
        <w:rPr>
          <w:rFonts w:ascii="Arial" w:hAnsi="Arial" w:cs="Arial"/>
          <w:color w:val="000000" w:themeColor="text1"/>
          <w:sz w:val="24"/>
          <w:szCs w:val="24"/>
        </w:rPr>
        <w:t>4</w:t>
      </w:r>
      <w:r w:rsidR="00781829" w:rsidRPr="004C0D5A">
        <w:rPr>
          <w:rFonts w:ascii="Arial" w:hAnsi="Arial" w:cs="Arial"/>
          <w:color w:val="000000" w:themeColor="text1"/>
          <w:sz w:val="24"/>
          <w:szCs w:val="24"/>
        </w:rPr>
        <w:t xml:space="preserve"> Подраздел 6.5. П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>оследний абзац дополнить классом прочности: «400».</w:t>
      </w:r>
    </w:p>
    <w:p w14:paraId="37AB5874" w14:textId="0448EA3F" w:rsidR="004A26D4" w:rsidRPr="004C0D5A" w:rsidRDefault="00321A33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t>4</w:t>
      </w:r>
      <w:r w:rsidR="00B21FE1">
        <w:rPr>
          <w:rFonts w:ascii="Arial" w:hAnsi="Arial" w:cs="Arial"/>
          <w:color w:val="000000" w:themeColor="text1"/>
          <w:sz w:val="24"/>
          <w:szCs w:val="24"/>
        </w:rPr>
        <w:t>5</w:t>
      </w:r>
      <w:r w:rsidR="004A26D4" w:rsidRPr="004C0D5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B2632" w:rsidRPr="004C0D5A">
        <w:rPr>
          <w:rFonts w:ascii="Arial" w:hAnsi="Arial" w:cs="Arial"/>
          <w:color w:val="000000" w:themeColor="text1"/>
          <w:sz w:val="24"/>
          <w:szCs w:val="24"/>
        </w:rPr>
        <w:t>Подр</w:t>
      </w:r>
      <w:r w:rsidR="004A26D4" w:rsidRPr="004C0D5A">
        <w:rPr>
          <w:rFonts w:ascii="Arial" w:hAnsi="Arial" w:cs="Arial"/>
          <w:color w:val="000000" w:themeColor="text1"/>
          <w:sz w:val="24"/>
          <w:szCs w:val="24"/>
        </w:rPr>
        <w:t>аздел 6.</w:t>
      </w:r>
      <w:r w:rsidR="00967CAD" w:rsidRPr="004C0D5A">
        <w:rPr>
          <w:rFonts w:ascii="Arial" w:hAnsi="Arial" w:cs="Arial"/>
          <w:color w:val="000000" w:themeColor="text1"/>
          <w:sz w:val="24"/>
          <w:szCs w:val="24"/>
        </w:rPr>
        <w:t>6</w:t>
      </w:r>
      <w:r w:rsidR="004A26D4" w:rsidRPr="004C0D5A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14:paraId="303D95FF" w14:textId="596464E1" w:rsidR="004A26D4" w:rsidRPr="004C0D5A" w:rsidRDefault="00C327A8" w:rsidP="004C0D5A">
      <w:pPr>
        <w:tabs>
          <w:tab w:val="left" w:pos="1044"/>
        </w:tabs>
        <w:kinsoku w:val="0"/>
        <w:overflowPunct w:val="0"/>
        <w:spacing w:after="0" w:line="276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«</w:t>
      </w:r>
      <w:r w:rsidR="00967CAD"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Подтверждение соответствия требованиям технических регламентов</w:t>
      </w:r>
    </w:p>
    <w:p w14:paraId="45B02EDA" w14:textId="4B22449F" w:rsidR="004A26D4" w:rsidRPr="004C0D5A" w:rsidRDefault="00967CAD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</w:rPr>
        <w:t>.1 В целях подтверждения соответствия рельсов требованиям по безопасности согласно технических регламентов проводят испытания для проверки выполнен</w:t>
      </w:r>
      <w:r w:rsidR="00A0664D" w:rsidRPr="004C0D5A">
        <w:rPr>
          <w:rFonts w:ascii="Arial" w:eastAsia="Times New Roman" w:hAnsi="Arial" w:cs="Arial"/>
          <w:sz w:val="24"/>
          <w:szCs w:val="24"/>
        </w:rPr>
        <w:t xml:space="preserve">ия требований п. </w:t>
      </w:r>
      <w:r w:rsidR="002E4C56" w:rsidRPr="004C0D5A">
        <w:rPr>
          <w:rFonts w:ascii="Arial" w:eastAsia="Times New Roman" w:hAnsi="Arial" w:cs="Arial"/>
          <w:sz w:val="24"/>
          <w:szCs w:val="24"/>
        </w:rPr>
        <w:t>5</w:t>
      </w:r>
      <w:r w:rsidR="000D39A9" w:rsidRPr="004C0D5A">
        <w:rPr>
          <w:rFonts w:ascii="Arial" w:eastAsia="Times New Roman" w:hAnsi="Arial" w:cs="Arial"/>
          <w:sz w:val="24"/>
          <w:szCs w:val="24"/>
        </w:rPr>
        <w:t>.1.</w:t>
      </w:r>
      <w:r w:rsidR="003613CF" w:rsidRPr="004C0D5A">
        <w:rPr>
          <w:rFonts w:ascii="Arial" w:eastAsia="Times New Roman" w:hAnsi="Arial" w:cs="Arial"/>
          <w:sz w:val="24"/>
          <w:szCs w:val="24"/>
        </w:rPr>
        <w:t>8</w:t>
      </w:r>
      <w:r w:rsidR="000D39A9" w:rsidRPr="004C0D5A">
        <w:rPr>
          <w:rFonts w:ascii="Arial" w:eastAsia="Times New Roman" w:hAnsi="Arial" w:cs="Arial"/>
          <w:sz w:val="24"/>
          <w:szCs w:val="24"/>
        </w:rPr>
        <w:t>,</w:t>
      </w:r>
      <w:r w:rsidR="00B76AE3" w:rsidRPr="004C0D5A">
        <w:rPr>
          <w:rFonts w:ascii="Arial" w:eastAsia="Times New Roman" w:hAnsi="Arial" w:cs="Arial"/>
          <w:sz w:val="24"/>
          <w:szCs w:val="24"/>
        </w:rPr>
        <w:t xml:space="preserve"> 5.1.</w:t>
      </w:r>
      <w:r w:rsidR="003613CF" w:rsidRPr="004C0D5A">
        <w:rPr>
          <w:rFonts w:ascii="Arial" w:eastAsia="Times New Roman" w:hAnsi="Arial" w:cs="Arial"/>
          <w:sz w:val="24"/>
          <w:szCs w:val="24"/>
        </w:rPr>
        <w:t>9</w:t>
      </w:r>
      <w:r w:rsidR="00B76AE3" w:rsidRPr="004C0D5A">
        <w:rPr>
          <w:rFonts w:ascii="Arial" w:eastAsia="Times New Roman" w:hAnsi="Arial" w:cs="Arial"/>
          <w:sz w:val="24"/>
          <w:szCs w:val="24"/>
        </w:rPr>
        <w:t>;</w:t>
      </w:r>
      <w:r w:rsidR="000D39A9" w:rsidRPr="004C0D5A">
        <w:rPr>
          <w:rFonts w:ascii="Arial" w:eastAsia="Times New Roman" w:hAnsi="Arial" w:cs="Arial"/>
          <w:sz w:val="24"/>
          <w:szCs w:val="24"/>
        </w:rPr>
        <w:t xml:space="preserve"> 5.2.1.1, 5.2.1.2, 5.2.3 </w:t>
      </w:r>
      <w:r w:rsidR="004A26D4" w:rsidRPr="004C0D5A">
        <w:rPr>
          <w:rFonts w:ascii="Arial" w:eastAsia="Times New Roman" w:hAnsi="Arial" w:cs="Arial"/>
          <w:sz w:val="24"/>
          <w:szCs w:val="24"/>
        </w:rPr>
        <w:t>(при наличии отверстий), 5.2.4-5.2.6, 5.4.1 – 5.4.4</w:t>
      </w:r>
      <w:r w:rsidR="00F15FA6" w:rsidRPr="004C0D5A">
        <w:rPr>
          <w:rFonts w:ascii="Arial" w:eastAsia="Times New Roman" w:hAnsi="Arial" w:cs="Arial"/>
          <w:sz w:val="24"/>
          <w:szCs w:val="24"/>
        </w:rPr>
        <w:t>, 5.5, 5.6.1, 5.7.1-5.7.</w:t>
      </w:r>
      <w:r w:rsidR="00454A6C">
        <w:rPr>
          <w:rFonts w:ascii="Arial" w:eastAsia="Times New Roman" w:hAnsi="Arial" w:cs="Arial"/>
          <w:sz w:val="24"/>
          <w:szCs w:val="24"/>
        </w:rPr>
        <w:t>4</w:t>
      </w:r>
      <w:r w:rsidR="00A0664D" w:rsidRPr="004C0D5A">
        <w:rPr>
          <w:rFonts w:ascii="Arial" w:eastAsia="Times New Roman" w:hAnsi="Arial" w:cs="Arial"/>
          <w:sz w:val="24"/>
          <w:szCs w:val="24"/>
        </w:rPr>
        <w:t xml:space="preserve">, </w:t>
      </w:r>
      <w:r w:rsidR="00454A6C">
        <w:rPr>
          <w:rFonts w:ascii="Arial" w:eastAsia="Times New Roman" w:hAnsi="Arial" w:cs="Arial"/>
          <w:sz w:val="24"/>
          <w:szCs w:val="24"/>
        </w:rPr>
        <w:t xml:space="preserve">5.7.6, </w:t>
      </w:r>
      <w:r w:rsidR="00A0664D" w:rsidRPr="004C0D5A">
        <w:rPr>
          <w:rFonts w:ascii="Arial" w:eastAsia="Times New Roman" w:hAnsi="Arial" w:cs="Arial"/>
          <w:sz w:val="24"/>
          <w:szCs w:val="24"/>
        </w:rPr>
        <w:t>5.7.7</w:t>
      </w:r>
      <w:r w:rsidR="004A26D4" w:rsidRPr="004C0D5A">
        <w:rPr>
          <w:rFonts w:ascii="Arial" w:eastAsia="Times New Roman" w:hAnsi="Arial" w:cs="Arial"/>
          <w:sz w:val="24"/>
          <w:szCs w:val="24"/>
        </w:rPr>
        <w:t xml:space="preserve"> (при наличии отверстий), 5.8-5.12, 5.13.1.1, 5.13</w:t>
      </w:r>
      <w:r w:rsidR="00302AB2" w:rsidRPr="004C0D5A">
        <w:rPr>
          <w:rFonts w:ascii="Arial" w:eastAsia="Times New Roman" w:hAnsi="Arial" w:cs="Arial"/>
          <w:sz w:val="24"/>
          <w:szCs w:val="24"/>
        </w:rPr>
        <w:t>.2.</w:t>
      </w:r>
      <w:r w:rsidR="005338DF" w:rsidRPr="004C0D5A">
        <w:rPr>
          <w:rFonts w:ascii="Arial" w:eastAsia="Times New Roman" w:hAnsi="Arial" w:cs="Arial"/>
          <w:sz w:val="24"/>
          <w:szCs w:val="24"/>
        </w:rPr>
        <w:t>1</w:t>
      </w:r>
      <w:r w:rsidR="00302AB2" w:rsidRPr="004C0D5A">
        <w:rPr>
          <w:rFonts w:ascii="Arial" w:eastAsia="Times New Roman" w:hAnsi="Arial" w:cs="Arial"/>
          <w:sz w:val="24"/>
          <w:szCs w:val="24"/>
        </w:rPr>
        <w:t>, 5.13.6, 5.15</w:t>
      </w:r>
      <w:r w:rsidR="00B83C1F">
        <w:rPr>
          <w:rFonts w:ascii="Arial" w:eastAsia="Times New Roman" w:hAnsi="Arial" w:cs="Arial"/>
          <w:sz w:val="24"/>
          <w:szCs w:val="24"/>
        </w:rPr>
        <w:t>-5.20</w:t>
      </w:r>
      <w:r w:rsidR="00302AB2" w:rsidRPr="004C0D5A">
        <w:rPr>
          <w:rFonts w:ascii="Arial" w:eastAsia="Times New Roman" w:hAnsi="Arial" w:cs="Arial"/>
          <w:sz w:val="24"/>
          <w:szCs w:val="24"/>
        </w:rPr>
        <w:t>, а также 5.1.</w:t>
      </w:r>
      <w:r w:rsidR="00B76AE3" w:rsidRPr="004C0D5A">
        <w:rPr>
          <w:rFonts w:ascii="Arial" w:eastAsia="Times New Roman" w:hAnsi="Arial" w:cs="Arial"/>
          <w:sz w:val="24"/>
          <w:szCs w:val="24"/>
        </w:rPr>
        <w:t>3</w:t>
      </w:r>
      <w:r w:rsidR="000D39A9" w:rsidRPr="004C0D5A">
        <w:rPr>
          <w:rFonts w:ascii="Arial" w:eastAsia="Times New Roman" w:hAnsi="Arial" w:cs="Arial"/>
          <w:sz w:val="24"/>
          <w:szCs w:val="24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</w:rPr>
        <w:t>если испытания по подтверждению соответствия проводятся впервые.</w:t>
      </w:r>
    </w:p>
    <w:p w14:paraId="13024B86" w14:textId="6BBE073F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Полигонные испытания или подконтрольные испытания рельсов проводят только при первичном подтверждении соответствия кате</w:t>
      </w:r>
      <w:r w:rsidR="00F15FA6" w:rsidRPr="004C0D5A">
        <w:rPr>
          <w:rFonts w:ascii="Arial" w:eastAsia="Times New Roman" w:hAnsi="Arial" w:cs="Arial"/>
          <w:sz w:val="24"/>
          <w:szCs w:val="24"/>
        </w:rPr>
        <w:t>горий рельсов, указанных в 5.1.3</w:t>
      </w:r>
      <w:r w:rsidRPr="004C0D5A">
        <w:rPr>
          <w:rFonts w:ascii="Arial" w:eastAsia="Times New Roman" w:hAnsi="Arial" w:cs="Arial"/>
          <w:sz w:val="24"/>
          <w:szCs w:val="24"/>
        </w:rPr>
        <w:t>. Результаты полигонных или подконтрольных испытаний рельсов классов твердости 320, 350, 370 распространяют на рельсы других категорий, соответственно для одного производства, класса твердости и способа термоупрочнения.</w:t>
      </w:r>
    </w:p>
    <w:p w14:paraId="5A17FD7D" w14:textId="074A2770" w:rsidR="004A26D4" w:rsidRPr="004C0D5A" w:rsidRDefault="00F15FA6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Испытания по п. 5.1.3, 5.</w:t>
      </w:r>
      <w:r w:rsidR="0098790F">
        <w:rPr>
          <w:rFonts w:ascii="Arial" w:eastAsia="Times New Roman" w:hAnsi="Arial" w:cs="Arial"/>
          <w:sz w:val="24"/>
          <w:szCs w:val="24"/>
        </w:rPr>
        <w:t>17</w:t>
      </w:r>
      <w:r w:rsidRPr="004C0D5A">
        <w:rPr>
          <w:rFonts w:ascii="Arial" w:eastAsia="Times New Roman" w:hAnsi="Arial" w:cs="Arial"/>
          <w:sz w:val="24"/>
          <w:szCs w:val="24"/>
        </w:rPr>
        <w:t>, 5.</w:t>
      </w:r>
      <w:r w:rsidR="0098790F">
        <w:rPr>
          <w:rFonts w:ascii="Arial" w:eastAsia="Times New Roman" w:hAnsi="Arial" w:cs="Arial"/>
          <w:sz w:val="24"/>
          <w:szCs w:val="24"/>
        </w:rPr>
        <w:t>19</w:t>
      </w:r>
      <w:r w:rsidR="00172167" w:rsidRPr="004C0D5A">
        <w:rPr>
          <w:rFonts w:ascii="Arial" w:eastAsia="Times New Roman" w:hAnsi="Arial" w:cs="Arial"/>
          <w:sz w:val="24"/>
          <w:szCs w:val="24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</w:rPr>
        <w:t xml:space="preserve">проводят на рельсах типа Р65 и Р75. Результаты испытаний распространяют на рельсы типа Р50, изготовленные одним предприятием-изготовителем с учетом вида термоупрочнения.  </w:t>
      </w:r>
    </w:p>
    <w:p w14:paraId="65648BE2" w14:textId="512AD456" w:rsidR="004A26D4" w:rsidRPr="004C0D5A" w:rsidRDefault="00967CAD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</w:rPr>
        <w:t>.2 Положительные результаты сертификационных испытаний распространяют на все категории рельсов одного типа, одного класса твердости и способа термоупрочнения, изготовленных одним предприятием-изготовителем, идентичных или ниже качеством, техническими характеристиками и нормируемыми показателями испытаний, необходимых для подтверждения соответствия.</w:t>
      </w:r>
    </w:p>
    <w:p w14:paraId="5D575762" w14:textId="77777777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Допускается результаты подтверждения соответствия распространять:</w:t>
      </w:r>
    </w:p>
    <w:p w14:paraId="7AC03539" w14:textId="77777777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- рельсов специального применения СС и ВС на рельсы общего применения;</w:t>
      </w:r>
    </w:p>
    <w:p w14:paraId="3AC6B7C1" w14:textId="6F4F7321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- рельсов общего применения на рельсы специального применения НН, по всем показателям, кроме ударной вязкости при минус 60</w:t>
      </w:r>
      <w:r w:rsidRPr="004C0D5A">
        <w:rPr>
          <w:rFonts w:ascii="Arial" w:eastAsia="Times New Roman" w:hAnsi="Arial" w:cs="Arial"/>
          <w:sz w:val="24"/>
          <w:szCs w:val="24"/>
          <w:vertAlign w:val="superscript"/>
        </w:rPr>
        <w:t xml:space="preserve"> ᵒ</w:t>
      </w:r>
      <w:r w:rsidRPr="004C0D5A">
        <w:rPr>
          <w:rFonts w:ascii="Arial" w:eastAsia="Times New Roman" w:hAnsi="Arial" w:cs="Arial"/>
          <w:sz w:val="24"/>
          <w:szCs w:val="24"/>
        </w:rPr>
        <w:t>С</w:t>
      </w:r>
      <w:r w:rsidR="00454A6C">
        <w:rPr>
          <w:rFonts w:ascii="Arial" w:eastAsia="Times New Roman" w:hAnsi="Arial" w:cs="Arial"/>
          <w:sz w:val="24"/>
          <w:szCs w:val="24"/>
        </w:rPr>
        <w:t>, копровой прочностью</w:t>
      </w:r>
      <w:r w:rsidRPr="004C0D5A">
        <w:rPr>
          <w:rFonts w:ascii="Arial" w:eastAsia="Times New Roman" w:hAnsi="Arial" w:cs="Arial"/>
          <w:sz w:val="24"/>
          <w:szCs w:val="24"/>
        </w:rPr>
        <w:t xml:space="preserve"> и массовой доле азота в стали;</w:t>
      </w:r>
    </w:p>
    <w:p w14:paraId="74843E41" w14:textId="5DB2D387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- результаты испытаний одного типа на рельсы других типов одного производства по показателям независящим от типа рельсов (5.4.1-5.4.4, 5.5, 5.6.1, 5.15</w:t>
      </w:r>
      <w:r w:rsidR="00CE7555" w:rsidRPr="004C0D5A">
        <w:rPr>
          <w:rFonts w:ascii="Arial" w:eastAsia="Times New Roman" w:hAnsi="Arial" w:cs="Arial"/>
          <w:sz w:val="24"/>
          <w:szCs w:val="24"/>
        </w:rPr>
        <w:t>-</w:t>
      </w:r>
      <w:r w:rsidR="0098790F">
        <w:rPr>
          <w:rFonts w:ascii="Arial" w:eastAsia="Times New Roman" w:hAnsi="Arial" w:cs="Arial"/>
          <w:sz w:val="24"/>
          <w:szCs w:val="24"/>
        </w:rPr>
        <w:t>5.20</w:t>
      </w:r>
      <w:r w:rsidRPr="004C0D5A">
        <w:rPr>
          <w:rFonts w:ascii="Arial" w:eastAsia="Times New Roman" w:hAnsi="Arial" w:cs="Arial"/>
          <w:sz w:val="24"/>
          <w:szCs w:val="24"/>
        </w:rPr>
        <w:t>).</w:t>
      </w:r>
    </w:p>
    <w:p w14:paraId="105526F9" w14:textId="4B3A2D30" w:rsidR="004A26D4" w:rsidRPr="004C0D5A" w:rsidRDefault="00967CAD" w:rsidP="004C0D5A">
      <w:pPr>
        <w:spacing w:after="0" w:line="276" w:lineRule="auto"/>
        <w:ind w:firstLine="567"/>
        <w:jc w:val="both"/>
        <w:rPr>
          <w:rFonts w:ascii="Arial" w:eastAsia="MS Mincho" w:hAnsi="Arial" w:cs="Arial"/>
          <w:sz w:val="24"/>
          <w:szCs w:val="24"/>
          <w:lang w:eastAsia="ru-RU"/>
        </w:rPr>
      </w:pPr>
      <w:r w:rsidRPr="004C0D5A">
        <w:rPr>
          <w:rFonts w:ascii="Arial" w:eastAsia="MS Mincho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MS Mincho" w:hAnsi="Arial" w:cs="Arial"/>
          <w:sz w:val="24"/>
          <w:szCs w:val="24"/>
          <w:lang w:eastAsia="ru-RU"/>
        </w:rPr>
        <w:t>.3</w:t>
      </w:r>
      <w:r w:rsidR="004A26D4" w:rsidRPr="004C0D5A">
        <w:rPr>
          <w:rFonts w:ascii="Arial" w:eastAsia="MS Mincho" w:hAnsi="Arial" w:cs="Arial"/>
          <w:sz w:val="24"/>
          <w:szCs w:val="24"/>
          <w:lang w:val="en-US"/>
        </w:rPr>
        <w:t> </w:t>
      </w:r>
      <w:r w:rsidR="004A26D4" w:rsidRPr="004C0D5A">
        <w:rPr>
          <w:rFonts w:ascii="Arial" w:eastAsia="MS Mincho" w:hAnsi="Arial" w:cs="Arial"/>
          <w:sz w:val="24"/>
          <w:szCs w:val="24"/>
          <w:lang w:eastAsia="ru-RU"/>
        </w:rPr>
        <w:t xml:space="preserve">Отбор не менее 10 рельсов длиной 25 м или не менее 4 рельсов длиной 100 м и более для испытаний проводят методом «вслепую» по ГОС Т 18321 от не менее 25 рельсов длиной 25 м или 10 рельсов длиной 100 м и более соответственно, прошедших приемо-сдаточные испытания за период не более 10 суток. </w:t>
      </w:r>
    </w:p>
    <w:p w14:paraId="2DC4CC8A" w14:textId="554CE3DF" w:rsidR="004A26D4" w:rsidRPr="004C0D5A" w:rsidRDefault="00967CAD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.4 Испытания по проверке выполнения требований 5.1.</w:t>
      </w:r>
      <w:r w:rsidR="003613CF" w:rsidRPr="004C0D5A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, 5.1.</w:t>
      </w:r>
      <w:r w:rsidR="003613CF" w:rsidRPr="004C0D5A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, 5.2.1.1, 5.2.1.2, 5.2.3 (при наличии отве</w:t>
      </w:r>
      <w:r w:rsidR="00CE7555" w:rsidRPr="004C0D5A">
        <w:rPr>
          <w:rFonts w:ascii="Arial" w:eastAsia="Times New Roman" w:hAnsi="Arial" w:cs="Arial"/>
          <w:sz w:val="24"/>
          <w:szCs w:val="24"/>
          <w:lang w:eastAsia="ru-RU"/>
        </w:rPr>
        <w:t>рстий), 5.2.4–5.2.6, 5.7.1–5.7.</w:t>
      </w:r>
      <w:r w:rsidR="00B21FE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CE7555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21FE1">
        <w:rPr>
          <w:rFonts w:ascii="Arial" w:eastAsia="Times New Roman" w:hAnsi="Arial" w:cs="Arial"/>
          <w:sz w:val="24"/>
          <w:szCs w:val="24"/>
          <w:lang w:eastAsia="ru-RU"/>
        </w:rPr>
        <w:t xml:space="preserve">5.7.6, </w:t>
      </w:r>
      <w:r w:rsidR="00CE7555" w:rsidRPr="004C0D5A">
        <w:rPr>
          <w:rFonts w:ascii="Arial" w:eastAsia="Times New Roman" w:hAnsi="Arial" w:cs="Arial"/>
          <w:sz w:val="24"/>
          <w:szCs w:val="24"/>
          <w:lang w:eastAsia="ru-RU"/>
        </w:rPr>
        <w:t>5.7.7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(при наличии отверстий), 5.13.1.1, 5.13.2.1, 5.13.6 проводят на 10 рельсах длиной 25 м или на 4 рельсах длиной 100-125 м и более, отобранных по 6.</w:t>
      </w:r>
      <w:r w:rsidR="005D095E"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.3.</w:t>
      </w:r>
    </w:p>
    <w:p w14:paraId="71E798CE" w14:textId="326FA3C9" w:rsidR="004A26D4" w:rsidRPr="004C0D5A" w:rsidRDefault="00967CAD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.5 Испытания по проверке выполнения требований 5.4.1–5.4.4 проводят на </w:t>
      </w:r>
      <w:r w:rsidR="00F27C5E">
        <w:rPr>
          <w:rFonts w:ascii="Arial" w:eastAsia="Times New Roman" w:hAnsi="Arial" w:cs="Arial"/>
          <w:sz w:val="24"/>
          <w:szCs w:val="24"/>
          <w:lang w:eastAsia="ru-RU"/>
        </w:rPr>
        <w:t>1 образце,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7C5E" w:rsidRPr="002E5D28">
        <w:rPr>
          <w:rFonts w:ascii="Arial" w:eastAsia="Times New Roman" w:hAnsi="Arial" w:cs="Arial"/>
          <w:sz w:val="24"/>
          <w:szCs w:val="24"/>
          <w:lang w:eastAsia="ru-RU"/>
        </w:rPr>
        <w:t>вырезан</w:t>
      </w:r>
      <w:r w:rsidR="00F27C5E">
        <w:rPr>
          <w:rFonts w:ascii="Arial" w:eastAsia="Times New Roman" w:hAnsi="Arial" w:cs="Arial"/>
          <w:sz w:val="24"/>
          <w:szCs w:val="24"/>
          <w:lang w:eastAsia="ru-RU"/>
        </w:rPr>
        <w:t>ном</w:t>
      </w:r>
      <w:r w:rsidR="00F27C5E" w:rsidRPr="002E5D28">
        <w:rPr>
          <w:rFonts w:ascii="Arial" w:eastAsia="Times New Roman" w:hAnsi="Arial" w:cs="Arial"/>
          <w:sz w:val="24"/>
          <w:szCs w:val="24"/>
          <w:lang w:eastAsia="ru-RU"/>
        </w:rPr>
        <w:t xml:space="preserve"> из одного случайно отобранного рельса от 10 рельсов длиной 25 м или от 4 рельсов длиной 100-125 м и более, отобранных по 6.6.3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5CDE0C66" w14:textId="1DCF56AF" w:rsidR="004A26D4" w:rsidRPr="004C0D5A" w:rsidRDefault="00967CAD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6.6.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6 Испытания по проверке выполнения требований 5.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5, 5.6.1, 5.8, 5.9, 5.12, 5.</w:t>
      </w:r>
      <w:r w:rsidR="007740CA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 5.</w:t>
      </w:r>
      <w:r w:rsidR="007740CA">
        <w:rPr>
          <w:rFonts w:ascii="Arial" w:eastAsia="Times New Roman" w:hAnsi="Arial" w:cs="Arial"/>
          <w:sz w:val="24"/>
          <w:szCs w:val="24"/>
          <w:lang w:eastAsia="ru-RU"/>
        </w:rPr>
        <w:t>19</w:t>
      </w:r>
      <w:r w:rsidR="00172167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проводят на образцах, изготовленных из одного рельса, случайно отобранного от 10 рельсов длиной 25 м или от 4 рельсов длиной 100-125 м и более, отобранных по 6.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.3. Для испытаний по 5.5 и 5.8 изготавливают и испытывают 6 образцов,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по 5.6.1 – 2 образца, по 5.</w:t>
      </w:r>
      <w:r w:rsidR="00722D31" w:rsidRPr="00722D31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– 2 образца (не менее), </w:t>
      </w:r>
      <w:r w:rsidR="00762271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по 5.9, 5.12 – 3 образца, </w:t>
      </w:r>
      <w:r w:rsidR="00172167" w:rsidRPr="004C0D5A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722D31" w:rsidRPr="00722D31">
        <w:rPr>
          <w:rFonts w:ascii="Arial" w:eastAsia="Times New Roman" w:hAnsi="Arial" w:cs="Arial"/>
          <w:sz w:val="24"/>
          <w:szCs w:val="24"/>
          <w:lang w:eastAsia="ru-RU"/>
        </w:rPr>
        <w:t>19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3 образца (не менее).</w:t>
      </w:r>
    </w:p>
    <w:p w14:paraId="4D8E7EBE" w14:textId="0B9B898B" w:rsidR="004A26D4" w:rsidRPr="004C0D5A" w:rsidRDefault="004A44C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.7 Испытания по проверке выполнения требовани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й 5.10, 5.11,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5.15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7740CA">
        <w:rPr>
          <w:rFonts w:ascii="Arial" w:eastAsia="Times New Roman" w:hAnsi="Arial" w:cs="Arial"/>
          <w:sz w:val="24"/>
          <w:szCs w:val="24"/>
          <w:lang w:eastAsia="ru-RU"/>
        </w:rPr>
        <w:t>18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7740C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проводят на </w:t>
      </w:r>
      <w:proofErr w:type="spellStart"/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полнопрофильных</w:t>
      </w:r>
      <w:proofErr w:type="spellEnd"/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пробах, вырезанных из одного рельса, случайно отобранного от 10 рельсов длиной 25 м или от 4 рельсов длиной 100-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>125 м и более, отобранных по 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.3, не ближе 3 м от торцов рельса. Для испытаний по 5.10 вырезают и испы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тывают 3 пробы, по 5.11 и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722D31" w:rsidRPr="00722D3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по 1 пробе, по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5.15</w:t>
      </w:r>
      <w:r w:rsidR="00722D31" w:rsidRPr="00722D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750A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– не менее 6 проб, по </w:t>
      </w:r>
      <w:r w:rsidR="00D64C24" w:rsidRPr="004C0D5A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722D31" w:rsidRPr="00722D3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C304C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не менее 6 проб.</w:t>
      </w:r>
    </w:p>
    <w:p w14:paraId="6EA1291F" w14:textId="599ABBB5" w:rsidR="004A26D4" w:rsidRPr="004C0D5A" w:rsidRDefault="004A44C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.8 Образцы рельсов, пробы от образцов рельсов, образцы соответствующего вида испытаний из рельсов и проб маркируется по п. 6</w:t>
      </w:r>
      <w:r w:rsidR="00131D30" w:rsidRPr="004C0D5A">
        <w:rPr>
          <w:rFonts w:ascii="Arial" w:eastAsia="Times New Roman" w:hAnsi="Arial" w:cs="Arial"/>
          <w:sz w:val="24"/>
          <w:szCs w:val="24"/>
          <w:lang w:eastAsia="ru-RU"/>
        </w:rPr>
        <w:t>.3.14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дополнительной маркировкой, обеспечивающей идентификацию. </w:t>
      </w:r>
    </w:p>
    <w:p w14:paraId="37B36BE5" w14:textId="04DFCD3D" w:rsidR="004A26D4" w:rsidRPr="004C0D5A" w:rsidRDefault="004A44C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.9 Для полигонных и п</w:t>
      </w:r>
      <w:r w:rsidR="00131D30" w:rsidRPr="004C0D5A">
        <w:rPr>
          <w:rFonts w:ascii="Arial" w:eastAsia="Times New Roman" w:hAnsi="Arial" w:cs="Arial"/>
          <w:sz w:val="24"/>
          <w:szCs w:val="24"/>
          <w:lang w:eastAsia="ru-RU"/>
        </w:rPr>
        <w:t>одконтрольных испытаний по 5.1.3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образцы рельсов отбирают </w:t>
      </w:r>
      <w:r w:rsidR="004A26D4" w:rsidRPr="004C0D5A">
        <w:rPr>
          <w:rFonts w:ascii="Arial" w:eastAsia="Times New Roman" w:hAnsi="Arial" w:cs="Arial"/>
          <w:sz w:val="24"/>
          <w:szCs w:val="24"/>
        </w:rPr>
        <w:t>методом «вслепую» по ГОСТ 18321 согласно методике проведения полигонных испытаний или методике подконтрольных испытаний владельца инфраструктуры.</w:t>
      </w:r>
    </w:p>
    <w:p w14:paraId="793EFDBD" w14:textId="74A04B92" w:rsidR="004A26D4" w:rsidRPr="004C0D5A" w:rsidRDefault="004A44C5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</w:rPr>
        <w:t>.10 Испытания для прове</w:t>
      </w:r>
      <w:r w:rsidR="00131D30" w:rsidRPr="004C0D5A">
        <w:rPr>
          <w:rFonts w:ascii="Arial" w:eastAsia="Times New Roman" w:hAnsi="Arial" w:cs="Arial"/>
          <w:sz w:val="24"/>
          <w:szCs w:val="24"/>
        </w:rPr>
        <w:t>рки выполнения требований 5.</w:t>
      </w:r>
      <w:r w:rsidR="00456E59">
        <w:rPr>
          <w:rFonts w:ascii="Arial" w:eastAsia="Times New Roman" w:hAnsi="Arial" w:cs="Arial"/>
          <w:sz w:val="24"/>
          <w:szCs w:val="24"/>
        </w:rPr>
        <w:t>17</w:t>
      </w:r>
      <w:r w:rsidR="00131D30" w:rsidRPr="004C0D5A">
        <w:rPr>
          <w:rFonts w:ascii="Arial" w:eastAsia="Times New Roman" w:hAnsi="Arial" w:cs="Arial"/>
          <w:sz w:val="24"/>
          <w:szCs w:val="24"/>
        </w:rPr>
        <w:t>, 5.</w:t>
      </w:r>
      <w:r w:rsidR="00456E59">
        <w:rPr>
          <w:rFonts w:ascii="Arial" w:eastAsia="Times New Roman" w:hAnsi="Arial" w:cs="Arial"/>
          <w:sz w:val="24"/>
          <w:szCs w:val="24"/>
        </w:rPr>
        <w:t>19</w:t>
      </w:r>
      <w:r w:rsidR="00D64C24" w:rsidRPr="004C0D5A">
        <w:rPr>
          <w:rFonts w:ascii="Arial" w:eastAsia="Times New Roman" w:hAnsi="Arial" w:cs="Arial"/>
          <w:sz w:val="24"/>
          <w:szCs w:val="24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</w:rPr>
        <w:t>проводят на образцах, изготовленных из про</w:t>
      </w:r>
      <w:r w:rsidR="00131D30" w:rsidRPr="004C0D5A">
        <w:rPr>
          <w:rFonts w:ascii="Arial" w:eastAsia="Times New Roman" w:hAnsi="Arial" w:cs="Arial"/>
          <w:sz w:val="24"/>
          <w:szCs w:val="24"/>
        </w:rPr>
        <w:t>бы от рельса, отобранного по 6.6.3. Для испытаний по 5.</w:t>
      </w:r>
      <w:r w:rsidR="00D64C24" w:rsidRPr="004C0D5A">
        <w:rPr>
          <w:rFonts w:ascii="Arial" w:eastAsia="Times New Roman" w:hAnsi="Arial" w:cs="Arial"/>
          <w:sz w:val="24"/>
          <w:szCs w:val="24"/>
        </w:rPr>
        <w:t>1</w:t>
      </w:r>
      <w:r w:rsidR="00456E59">
        <w:rPr>
          <w:rFonts w:ascii="Arial" w:eastAsia="Times New Roman" w:hAnsi="Arial" w:cs="Arial"/>
          <w:sz w:val="24"/>
          <w:szCs w:val="24"/>
        </w:rPr>
        <w:t>7</w:t>
      </w:r>
      <w:r w:rsidR="00D64C24" w:rsidRPr="004C0D5A">
        <w:rPr>
          <w:rFonts w:ascii="Arial" w:eastAsia="Times New Roman" w:hAnsi="Arial" w:cs="Arial"/>
          <w:sz w:val="24"/>
          <w:szCs w:val="24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</w:rPr>
        <w:t>из из</w:t>
      </w:r>
      <w:r w:rsidR="00131D30" w:rsidRPr="004C0D5A">
        <w:rPr>
          <w:rFonts w:ascii="Arial" w:eastAsia="Times New Roman" w:hAnsi="Arial" w:cs="Arial"/>
          <w:sz w:val="24"/>
          <w:szCs w:val="24"/>
        </w:rPr>
        <w:t>готовляют два образца, по 5.</w:t>
      </w:r>
      <w:r w:rsidR="00456E59">
        <w:rPr>
          <w:rFonts w:ascii="Arial" w:eastAsia="Times New Roman" w:hAnsi="Arial" w:cs="Arial"/>
          <w:sz w:val="24"/>
          <w:szCs w:val="24"/>
        </w:rPr>
        <w:t>19</w:t>
      </w:r>
      <w:r w:rsidR="00D64C24" w:rsidRPr="004C0D5A">
        <w:rPr>
          <w:rFonts w:ascii="Arial" w:eastAsia="Times New Roman" w:hAnsi="Arial" w:cs="Arial"/>
          <w:sz w:val="24"/>
          <w:szCs w:val="24"/>
        </w:rPr>
        <w:t xml:space="preserve"> </w:t>
      </w:r>
      <w:r w:rsidR="004A26D4" w:rsidRPr="004C0D5A">
        <w:rPr>
          <w:rFonts w:ascii="Arial" w:eastAsia="Times New Roman" w:hAnsi="Arial" w:cs="Arial"/>
          <w:sz w:val="24"/>
          <w:szCs w:val="24"/>
        </w:rPr>
        <w:t>– три образца.</w:t>
      </w:r>
    </w:p>
    <w:p w14:paraId="00993BCB" w14:textId="7199E569" w:rsidR="004A26D4" w:rsidRPr="004C0D5A" w:rsidRDefault="004A26D4" w:rsidP="004C0D5A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Допускается использовать результаты полученны</w:t>
      </w:r>
      <w:r w:rsidR="00131D30" w:rsidRPr="004C0D5A">
        <w:rPr>
          <w:rFonts w:ascii="Arial" w:eastAsia="Times New Roman" w:hAnsi="Arial" w:cs="Arial"/>
          <w:sz w:val="24"/>
          <w:szCs w:val="24"/>
        </w:rPr>
        <w:t>х испытаний по условиям в 5.15</w:t>
      </w:r>
      <w:r w:rsidRPr="004C0D5A">
        <w:rPr>
          <w:rFonts w:ascii="Arial" w:eastAsia="Times New Roman" w:hAnsi="Arial" w:cs="Arial"/>
          <w:sz w:val="24"/>
          <w:szCs w:val="24"/>
        </w:rPr>
        <w:t xml:space="preserve"> для исследования и расчетов по </w:t>
      </w:r>
      <w:r w:rsidR="00131D30" w:rsidRPr="004C0D5A">
        <w:rPr>
          <w:rFonts w:ascii="Arial" w:eastAsia="Times New Roman" w:hAnsi="Arial" w:cs="Arial"/>
          <w:sz w:val="24"/>
          <w:szCs w:val="24"/>
        </w:rPr>
        <w:t xml:space="preserve">определению результата по </w:t>
      </w:r>
      <w:r w:rsidR="00D36D11" w:rsidRPr="004C0D5A">
        <w:rPr>
          <w:rFonts w:ascii="Arial" w:eastAsia="Times New Roman" w:hAnsi="Arial" w:cs="Arial"/>
          <w:sz w:val="24"/>
          <w:szCs w:val="24"/>
        </w:rPr>
        <w:t>5.1</w:t>
      </w:r>
      <w:r w:rsidR="00456E59">
        <w:rPr>
          <w:rFonts w:ascii="Arial" w:eastAsia="Times New Roman" w:hAnsi="Arial" w:cs="Arial"/>
          <w:sz w:val="24"/>
          <w:szCs w:val="24"/>
        </w:rPr>
        <w:t>8</w:t>
      </w:r>
      <w:r w:rsidRPr="004C0D5A">
        <w:rPr>
          <w:rFonts w:ascii="Arial" w:eastAsia="Times New Roman" w:hAnsi="Arial" w:cs="Arial"/>
          <w:sz w:val="24"/>
          <w:szCs w:val="24"/>
        </w:rPr>
        <w:t xml:space="preserve">, что суммарно составит не менее шести </w:t>
      </w:r>
      <w:proofErr w:type="spellStart"/>
      <w:r w:rsidRPr="004C0D5A">
        <w:rPr>
          <w:rFonts w:ascii="Arial" w:eastAsia="Times New Roman" w:hAnsi="Arial" w:cs="Arial"/>
          <w:sz w:val="24"/>
          <w:szCs w:val="24"/>
        </w:rPr>
        <w:t>полнопрофильных</w:t>
      </w:r>
      <w:proofErr w:type="spellEnd"/>
      <w:r w:rsidRPr="004C0D5A">
        <w:rPr>
          <w:rFonts w:ascii="Arial" w:eastAsia="Times New Roman" w:hAnsi="Arial" w:cs="Arial"/>
          <w:sz w:val="24"/>
          <w:szCs w:val="24"/>
        </w:rPr>
        <w:t xml:space="preserve"> проб для испытаний по обоим методам.</w:t>
      </w:r>
    </w:p>
    <w:p w14:paraId="11977F3D" w14:textId="53C9289C" w:rsidR="004A26D4" w:rsidRPr="004C0D5A" w:rsidRDefault="004A44C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6.6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.11 Рельсы считают выдержавшими испытания для подтверждения соответствия требованиям технических регламентов, если по всем показателям получены результаты, с</w:t>
      </w:r>
      <w:r w:rsidR="00CD313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оответствующие требованиям </w:t>
      </w:r>
      <w:r w:rsidR="00F36FBF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5.1.8, 5.1.9, 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5.2.1.1, 5.2.1.2, 5.2.3 (при наличии отверстий), 5.2.4–5.2.6, 5.4.</w:t>
      </w:r>
      <w:r w:rsidR="00CD3133" w:rsidRPr="004C0D5A">
        <w:rPr>
          <w:rFonts w:ascii="Arial" w:eastAsia="Times New Roman" w:hAnsi="Arial" w:cs="Arial"/>
          <w:sz w:val="24"/>
          <w:szCs w:val="24"/>
          <w:lang w:eastAsia="ru-RU"/>
        </w:rPr>
        <w:t>1–5.4.4, 5.5, 5.6.1, 5.7.1–5.7.</w:t>
      </w:r>
      <w:r w:rsidR="006C304C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CD3133"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C304C">
        <w:rPr>
          <w:rFonts w:ascii="Arial" w:eastAsia="Times New Roman" w:hAnsi="Arial" w:cs="Arial"/>
          <w:sz w:val="24"/>
          <w:szCs w:val="24"/>
          <w:lang w:eastAsia="ru-RU"/>
        </w:rPr>
        <w:t xml:space="preserve"> 5.7.6,</w:t>
      </w:r>
      <w:r w:rsidR="00CD313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5.7.7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(при наличии отверстий), 5.8–5.12, 5.13.1.1, 5.13.2.1, 5.13.6, 5.15</w:t>
      </w:r>
      <w:r w:rsidR="00456E59">
        <w:rPr>
          <w:rFonts w:ascii="Arial" w:eastAsia="Times New Roman" w:hAnsi="Arial" w:cs="Arial"/>
          <w:sz w:val="24"/>
          <w:szCs w:val="24"/>
          <w:lang w:eastAsia="ru-RU"/>
        </w:rPr>
        <w:t>-5.20</w:t>
      </w:r>
      <w:r w:rsidR="00CD3133" w:rsidRPr="004C0D5A">
        <w:rPr>
          <w:rFonts w:ascii="Arial" w:eastAsia="Times New Roman" w:hAnsi="Arial" w:cs="Arial"/>
          <w:sz w:val="24"/>
          <w:szCs w:val="24"/>
          <w:lang w:eastAsia="ru-RU"/>
        </w:rPr>
        <w:t>, а также 5.1.3</w:t>
      </w:r>
      <w:r w:rsidR="004A26D4" w:rsidRPr="004C0D5A">
        <w:rPr>
          <w:rFonts w:ascii="Arial" w:eastAsia="Times New Roman" w:hAnsi="Arial" w:cs="Arial"/>
          <w:sz w:val="24"/>
          <w:szCs w:val="24"/>
          <w:lang w:eastAsia="ru-RU"/>
        </w:rPr>
        <w:t>, если испытания по подтверждению соответствия проводятся впервые.</w:t>
      </w:r>
      <w:r w:rsidR="00C327A8" w:rsidRPr="004C0D5A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E054C94" w14:textId="42D4C651" w:rsidR="00FA2E13" w:rsidRPr="004C0D5A" w:rsidRDefault="00FA2E13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C304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Раздел 6 дополнить подразделом 6.7.</w:t>
      </w:r>
    </w:p>
    <w:p w14:paraId="3F9E2BD3" w14:textId="2E0E8B0E" w:rsidR="00FA2E13" w:rsidRPr="004C0D5A" w:rsidRDefault="00FA2E13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4C0D5A">
        <w:rPr>
          <w:rFonts w:ascii="Arial" w:eastAsia="Times New Roman" w:hAnsi="Arial" w:cs="Arial"/>
          <w:b/>
          <w:sz w:val="24"/>
          <w:szCs w:val="24"/>
          <w:lang w:eastAsia="ru-RU"/>
        </w:rPr>
        <w:t>6.7 Типовые испытания рельсов</w:t>
      </w:r>
    </w:p>
    <w:p w14:paraId="7EF96BDA" w14:textId="78ECB857" w:rsidR="00FA2E13" w:rsidRPr="004C0D5A" w:rsidRDefault="00FA2E13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6.7.1 Типовые испытания рельсов проводят для оценки эффективности изменений технологии изготовления рельсов с целью целесообразности внесения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изменений в композицию химического состава стали или технологию изготовления рельсов.</w:t>
      </w:r>
    </w:p>
    <w:p w14:paraId="1BDDB7D6" w14:textId="23E259FF" w:rsidR="001B7766" w:rsidRPr="004C0D5A" w:rsidRDefault="001B7766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6.7.2 Типовые испытания проводят в соответствии с перечнем и в объеме, приведенном в таблице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16.</w:t>
      </w:r>
    </w:p>
    <w:p w14:paraId="3DA34987" w14:textId="1F1ECAFC" w:rsidR="001B7766" w:rsidRPr="004C0D5A" w:rsidRDefault="001B7766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6.7.3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Типовые испытания проводит непосредственно изготовитель или по договору с ним и при его участии аккредитованная в установленном порядке испытательная (сторонняя)</w:t>
      </w:r>
      <w:r w:rsidR="00BA74DC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организации, область аккредитации которой включает данные методы испытания рельсов, с участием, при необходимости, представителей разработчика продукции, потребителя, других заинтересованных сторон.</w:t>
      </w:r>
    </w:p>
    <w:p w14:paraId="5E13227C" w14:textId="77777777" w:rsidR="00BA74DC" w:rsidRDefault="00BA74DC" w:rsidP="00F36F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50ADC" w14:textId="60C369D6" w:rsidR="00C1611F" w:rsidRPr="004C0D5A" w:rsidRDefault="00C1611F" w:rsidP="004C0D5A">
      <w:pPr>
        <w:spacing w:after="0" w:line="276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b/>
          <w:sz w:val="24"/>
          <w:szCs w:val="24"/>
          <w:lang w:eastAsia="ru-RU"/>
        </w:rPr>
        <w:t>Таблица 16 – Основания и объем проведения типовых испытаний</w:t>
      </w: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694"/>
        <w:gridCol w:w="3111"/>
      </w:tblGrid>
      <w:tr w:rsidR="00C1611F" w:rsidRPr="004C0D5A" w14:paraId="627E5CBE" w14:textId="77777777" w:rsidTr="004C0D5A">
        <w:trPr>
          <w:jc w:val="center"/>
        </w:trPr>
        <w:tc>
          <w:tcPr>
            <w:tcW w:w="3654" w:type="dxa"/>
            <w:vMerge w:val="restart"/>
            <w:vAlign w:val="center"/>
          </w:tcPr>
          <w:p w14:paraId="41322787" w14:textId="77777777" w:rsidR="00D512FE" w:rsidRPr="004C0D5A" w:rsidRDefault="00C1611F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Основания для назначения</w:t>
            </w:r>
          </w:p>
          <w:p w14:paraId="59609280" w14:textId="3C2335D8" w:rsidR="00C1611F" w:rsidRPr="004C0D5A" w:rsidRDefault="00C1611F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типовых испытаний</w:t>
            </w:r>
          </w:p>
        </w:tc>
        <w:tc>
          <w:tcPr>
            <w:tcW w:w="5916" w:type="dxa"/>
            <w:gridSpan w:val="2"/>
          </w:tcPr>
          <w:p w14:paraId="1CDCED0A" w14:textId="4CD64FAC" w:rsidR="00C1611F" w:rsidRPr="004C0D5A" w:rsidRDefault="00C1611F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Объем и вид типовых испытаний</w:t>
            </w:r>
          </w:p>
        </w:tc>
      </w:tr>
      <w:tr w:rsidR="00C1611F" w:rsidRPr="004C0D5A" w14:paraId="4B0A7979" w14:textId="77777777" w:rsidTr="004C0D5A">
        <w:trPr>
          <w:jc w:val="center"/>
        </w:trPr>
        <w:tc>
          <w:tcPr>
            <w:tcW w:w="3654" w:type="dxa"/>
            <w:vMerge/>
          </w:tcPr>
          <w:p w14:paraId="24B8C323" w14:textId="77777777" w:rsidR="00C1611F" w:rsidRPr="004C0D5A" w:rsidRDefault="00C1611F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27" w:type="dxa"/>
          </w:tcPr>
          <w:p w14:paraId="5F22CE95" w14:textId="24706920" w:rsidR="00C1611F" w:rsidRPr="004C0D5A" w:rsidRDefault="00541018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д</w:t>
            </w:r>
            <w:r w:rsidR="00C1611F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="00C1611F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нетермоупрочненных</w:t>
            </w:r>
            <w:proofErr w:type="spellEnd"/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рельсов</w:t>
            </w:r>
          </w:p>
        </w:tc>
        <w:tc>
          <w:tcPr>
            <w:tcW w:w="3189" w:type="dxa"/>
          </w:tcPr>
          <w:p w14:paraId="555C2529" w14:textId="1A6C6F3A" w:rsidR="00C1611F" w:rsidRPr="004C0D5A" w:rsidRDefault="00541018" w:rsidP="00C1611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термоупрочненных</w:t>
            </w:r>
            <w:proofErr w:type="spellEnd"/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рельсов</w:t>
            </w:r>
          </w:p>
        </w:tc>
      </w:tr>
      <w:tr w:rsidR="00541018" w:rsidRPr="004C0D5A" w14:paraId="69FE6918" w14:textId="77777777" w:rsidTr="004C0D5A">
        <w:trPr>
          <w:jc w:val="center"/>
        </w:trPr>
        <w:tc>
          <w:tcPr>
            <w:tcW w:w="3654" w:type="dxa"/>
          </w:tcPr>
          <w:p w14:paraId="6BE30027" w14:textId="4FA0F1B0" w:rsidR="00541018" w:rsidRPr="004C0D5A" w:rsidRDefault="00D512FE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 w:rsidR="00541018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Изменение технологических параметров и/или порядка выполнения технологических операций, предусмотренных действующим технологическим регламентом и инструкций.</w:t>
            </w:r>
          </w:p>
        </w:tc>
        <w:tc>
          <w:tcPr>
            <w:tcW w:w="5916" w:type="dxa"/>
            <w:gridSpan w:val="2"/>
            <w:vAlign w:val="center"/>
          </w:tcPr>
          <w:p w14:paraId="096104B6" w14:textId="670CF906" w:rsidR="00541018" w:rsidRPr="004C0D5A" w:rsidRDefault="00B5686F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Испытания проводят по показателям качества, которые предполагалось улучшить, влияние которых на остальные показатели</w:t>
            </w:r>
            <w:r w:rsidR="0059258C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оценивается по результатам приема – сдаточных испытаний.</w:t>
            </w:r>
          </w:p>
        </w:tc>
      </w:tr>
      <w:tr w:rsidR="00C1611F" w:rsidRPr="004C0D5A" w14:paraId="387175A7" w14:textId="77777777" w:rsidTr="004C0D5A">
        <w:trPr>
          <w:jc w:val="center"/>
        </w:trPr>
        <w:tc>
          <w:tcPr>
            <w:tcW w:w="3654" w:type="dxa"/>
          </w:tcPr>
          <w:p w14:paraId="4319F2BB" w14:textId="642BB67B" w:rsidR="00C1611F" w:rsidRPr="004C0D5A" w:rsidRDefault="00D512FE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 w:rsidR="0059258C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Выход за пределы требований действующего технологического регламента, без изменения вида термической обработки, в части:</w:t>
            </w:r>
          </w:p>
          <w:p w14:paraId="6F75A59F" w14:textId="77777777" w:rsidR="00D512FE" w:rsidRPr="004C0D5A" w:rsidRDefault="00D512FE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- температуры начала термоупрочнения;</w:t>
            </w:r>
          </w:p>
          <w:p w14:paraId="0F5FAAE4" w14:textId="2A258DC9" w:rsidR="00D512FE" w:rsidRPr="004C0D5A" w:rsidRDefault="00D512FE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- температуры конца термоупрочнения;</w:t>
            </w:r>
          </w:p>
          <w:p w14:paraId="6012B9A6" w14:textId="77777777" w:rsidR="0059258C" w:rsidRPr="004C0D5A" w:rsidRDefault="0059258C" w:rsidP="00D512FE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27" w:type="dxa"/>
          </w:tcPr>
          <w:p w14:paraId="4968FFC7" w14:textId="2DD5641B" w:rsidR="00C1611F" w:rsidRPr="004C0D5A" w:rsidRDefault="00D512FE" w:rsidP="00D512F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Не применяются</w:t>
            </w:r>
          </w:p>
        </w:tc>
        <w:tc>
          <w:tcPr>
            <w:tcW w:w="3189" w:type="dxa"/>
            <w:vAlign w:val="center"/>
          </w:tcPr>
          <w:p w14:paraId="5C295367" w14:textId="45473980" w:rsidR="00C1611F" w:rsidRPr="004C0D5A" w:rsidRDefault="00D20CFA" w:rsidP="00D20CF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Оценивается на рельсах первых пяти плавок по прокатке. Проверяют показатели: ми</w:t>
            </w:r>
            <w:r w:rsidR="00BD0FB3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кроструктуры (см. 5.12.1, 5.12.2</w:t>
            </w: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), механических свойств при растяжении и ударную вязкость (см. 5.8, таблица 11), твердости (см. 5.9, таблица 12), остаточные напряжения в шейке (см. </w:t>
            </w:r>
            <w:r w:rsidR="00D67334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5.11</w:t>
            </w: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D67334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1611F" w:rsidRPr="004C0D5A" w14:paraId="0F9AF519" w14:textId="77777777" w:rsidTr="004C0D5A">
        <w:trPr>
          <w:jc w:val="center"/>
        </w:trPr>
        <w:tc>
          <w:tcPr>
            <w:tcW w:w="3654" w:type="dxa"/>
          </w:tcPr>
          <w:p w14:paraId="73BB5C56" w14:textId="0F4BBB1D" w:rsidR="00C1611F" w:rsidRPr="004C0D5A" w:rsidRDefault="000A696B" w:rsidP="000A696B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   </w:t>
            </w:r>
            <w:r w:rsidR="00D512FE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Введение дополнительных легирующих</w:t>
            </w:r>
            <w:r w:rsidR="000D72F5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элементов, </w:t>
            </w: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изменение установленных пределов массовой доли содержания легирующих элементов, химического состава согласно таблице 8.</w:t>
            </w:r>
          </w:p>
        </w:tc>
        <w:tc>
          <w:tcPr>
            <w:tcW w:w="2727" w:type="dxa"/>
            <w:vAlign w:val="center"/>
          </w:tcPr>
          <w:p w14:paraId="75D232D2" w14:textId="247DF540" w:rsidR="00C1611F" w:rsidRPr="004C0D5A" w:rsidRDefault="00850292" w:rsidP="0085029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Испытания по таблице 15 (выборочный контроль, за исключением контр</w:t>
            </w:r>
            <w:r w:rsidR="008A448C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оля длины), а также по п. 5.15, 5.18, 5.19 (для рельсов Р50 по п. 5.15 и п. 5.18</w:t>
            </w: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89" w:type="dxa"/>
            <w:vAlign w:val="center"/>
          </w:tcPr>
          <w:p w14:paraId="1BF48B91" w14:textId="1F27DAC3" w:rsidR="00C1611F" w:rsidRPr="004C0D5A" w:rsidRDefault="00850292" w:rsidP="00FC35A2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Испытания по таблице 15 (выборочный контроль, за исключением контроля длины), а также по п. </w:t>
            </w:r>
            <w:r w:rsidR="00816ACD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5.15, </w:t>
            </w:r>
            <w:r w:rsidR="004861D7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r w:rsidR="00816ACD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5.17</w:t>
            </w:r>
            <w:r w:rsidR="00D20CFA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- </w:t>
            </w:r>
            <w:r w:rsidR="00816ACD"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5.19 (для рельсов Р50 по п. 5.15. и п. 5.18</w:t>
            </w:r>
            <w:r w:rsidRPr="004C0D5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14:paraId="7632EF51" w14:textId="77777777" w:rsidR="00825E21" w:rsidRDefault="00825E21" w:rsidP="00C161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B13F0DC" w14:textId="2BA69A88" w:rsidR="00825E21" w:rsidRPr="004C0D5A" w:rsidRDefault="00825E21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6.7.4 Результаты типовых испытаний анализируются в сравнении с ранее достигнутыми (до внесения изменений) значениями приемо-сдаточных испытаний, полученными на не менее чем 20 проконтролированных партиях. Испытания по п. 5.15</w:t>
      </w:r>
      <w:r w:rsidR="004861D7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r w:rsidR="005243D6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п. </w:t>
      </w:r>
      <w:r w:rsidR="004861D7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5.17 – 5.20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сравнивают с предыдущими данными</w:t>
      </w:r>
      <w:r w:rsidR="003D6565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приемочных, </w:t>
      </w:r>
      <w:r w:rsidR="005B68FE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периодических, других видов испытаний по этим показателям для соответствующего класса твердости рельсов.</w:t>
      </w:r>
    </w:p>
    <w:p w14:paraId="5FAFE7D3" w14:textId="5897B049" w:rsidR="00876D14" w:rsidRPr="004C0D5A" w:rsidRDefault="00876D14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Результаты изменения технологии считают положительными в случае, если выполняются следующие условия: все рельсы, произведенные по измененной технологии</w:t>
      </w:r>
      <w:r w:rsidR="007D2802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 подвергнутые типовым испытаниям, соответствуют требованиям настоящего стандарта в части проконтролированных показателей, а также обеспечено улучшение всех показателей (или их стабильность), при этом </w:t>
      </w:r>
      <w:r w:rsidR="007D2802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допускается снижение среднего уровня не более чем на 30% от ранее достигнутых значений, но не ниже требований настоящего стандарта.</w:t>
      </w:r>
    </w:p>
    <w:p w14:paraId="3DF0C3E3" w14:textId="2AF986EB" w:rsidR="007D2802" w:rsidRPr="004C0D5A" w:rsidRDefault="00E1780C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Допускается результаты типовых испытаний распространять на другие категории и типы рельсов соответствующего класса твердости, изготовленные по аналогичной технологии на одном производстве с рельсами, результаты испытаний которых не зависят от категории и типа рельсов.</w:t>
      </w:r>
    </w:p>
    <w:p w14:paraId="30BBAD71" w14:textId="60DD0494" w:rsidR="00E1780C" w:rsidRPr="004C0D5A" w:rsidRDefault="00E1780C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6.7.5 Результаты типовых испытаний оформляют актом по форме 3, приведенной в приложении </w:t>
      </w:r>
      <w:r w:rsidR="005C5221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ГОСТ 15.309, и протоколами типовых испытаний с отражением всех результатов, которые оформляют в порядке, установленном изготовителем.</w:t>
      </w:r>
    </w:p>
    <w:p w14:paraId="799B962C" w14:textId="3F4BD3AB" w:rsidR="005C5221" w:rsidRPr="004C0D5A" w:rsidRDefault="005C5221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Акт типовых испытаний подписывают участники испытаний и утверждает изготовитель.</w:t>
      </w:r>
      <w:r w:rsidR="004861D7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».</w:t>
      </w:r>
    </w:p>
    <w:p w14:paraId="7193C5C0" w14:textId="7599D876" w:rsidR="00EA5EF6" w:rsidRPr="004C0D5A" w:rsidRDefault="00B515AD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1A63AD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2632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</w:t>
      </w:r>
      <w:r w:rsidR="00EA5EF6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одраздел 7.1</w:t>
      </w:r>
      <w:r w:rsidR="009B2632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9B2632" w:rsidRPr="004C0D5A">
        <w:rPr>
          <w:rFonts w:ascii="Arial" w:hAnsi="Arial" w:cs="Arial"/>
          <w:color w:val="000000" w:themeColor="text1"/>
          <w:sz w:val="24"/>
          <w:szCs w:val="24"/>
        </w:rPr>
        <w:t>изложить в новой редакции:</w:t>
      </w:r>
    </w:p>
    <w:p w14:paraId="6B973175" w14:textId="438AD2E7" w:rsidR="00EA5EF6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A5EF6" w:rsidRPr="004C0D5A">
        <w:rPr>
          <w:rFonts w:ascii="Arial" w:eastAsia="Times New Roman" w:hAnsi="Arial" w:cs="Arial"/>
          <w:b/>
          <w:sz w:val="24"/>
          <w:szCs w:val="24"/>
          <w:lang w:eastAsia="ru-RU"/>
        </w:rPr>
        <w:t>7.1 Контроль линейных характери</w:t>
      </w:r>
      <w:r w:rsidR="0074599D" w:rsidRPr="004C0D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стик рельса автоматизированными </w:t>
      </w:r>
      <w:r w:rsidR="00EA5EF6" w:rsidRPr="004C0D5A">
        <w:rPr>
          <w:rFonts w:ascii="Arial" w:eastAsia="Times New Roman" w:hAnsi="Arial" w:cs="Arial"/>
          <w:b/>
          <w:sz w:val="24"/>
          <w:szCs w:val="24"/>
          <w:lang w:eastAsia="ru-RU"/>
        </w:rPr>
        <w:t>средствами</w:t>
      </w:r>
    </w:p>
    <w:p w14:paraId="5D707B23" w14:textId="5AE39DAB" w:rsidR="00EA5EF6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7.1.1 Размеры поперечного сечения (5.2.1), отклонение рельсов от прямолинейности</w:t>
      </w:r>
      <w:r w:rsidR="00454A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в целом и по элементам (5.2.5), скручивание рельсов (5.2.6) контролируют с помощью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автоматизированных средств контроля</w:t>
      </w:r>
      <w:r w:rsidR="00454A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A6C" w:rsidRPr="00454A6C">
        <w:rPr>
          <w:rFonts w:ascii="Arial" w:eastAsia="Times New Roman" w:hAnsi="Arial" w:cs="Arial"/>
          <w:sz w:val="24"/>
          <w:szCs w:val="24"/>
          <w:lang w:eastAsia="ru-RU"/>
        </w:rPr>
        <w:t>или других СИ обеспечивающих требуемую точность измерений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EB794FF" w14:textId="30502445" w:rsidR="00EA5EF6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  <w:tab w:val="left" w:pos="9355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7.1.2 При отрицательных результатах контроля автоматизированными средствами</w:t>
      </w:r>
      <w:r w:rsidR="00C879AE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контролируемый рельс переводят в статус условно-дефектного рельса.</w:t>
      </w:r>
    </w:p>
    <w:p w14:paraId="553F094D" w14:textId="7D5049D1" w:rsidR="00EA5EF6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7.1.3 Условно-дефектные рельсы дополнител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ьно контролируют по технической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документации на применяемые автоматизированные средства контроля.</w:t>
      </w:r>
    </w:p>
    <w:p w14:paraId="0B168365" w14:textId="74A148AD" w:rsidR="00EA5EF6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7.1.4 При отсутствии возможности повторного контроля автоматизиро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ванными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средствами контроля и/или получения отрицате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льных результатов при повторном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контроле, а также по другим несоответствиям, тре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бующим дополнительной проверки,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контроль проводят соответствующими м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етодами «вручную» с применением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соответствующих средств контроля.</w:t>
      </w:r>
    </w:p>
    <w:p w14:paraId="0264B1CA" w14:textId="590BCC1F" w:rsidR="00881A9F" w:rsidRPr="004C0D5A" w:rsidRDefault="004B7EA7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7.1.5</w:t>
      </w:r>
      <w:r w:rsidR="00881A9F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При принятии решений о соответствии условно-дефектных рельсов</w:t>
      </w:r>
      <w:r w:rsidR="00412A8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контролируемым требованиям приоритет имеют результаты, полученные визуальными</w:t>
      </w:r>
      <w:r w:rsidR="001A63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5EF6" w:rsidRPr="004C0D5A">
        <w:rPr>
          <w:rFonts w:ascii="Arial" w:eastAsia="Times New Roman" w:hAnsi="Arial" w:cs="Arial"/>
          <w:sz w:val="24"/>
          <w:szCs w:val="24"/>
          <w:lang w:eastAsia="ru-RU"/>
        </w:rPr>
        <w:t>методами и/или методами контроля «вручную».</w:t>
      </w:r>
    </w:p>
    <w:p w14:paraId="2B8EC9AF" w14:textId="50AB8744" w:rsidR="0041518F" w:rsidRPr="004C0D5A" w:rsidRDefault="009B2632" w:rsidP="004C0D5A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81A9F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7.1.6 </w:t>
      </w:r>
      <w:r w:rsidR="0041518F" w:rsidRPr="004C0D5A">
        <w:rPr>
          <w:rFonts w:ascii="Arial" w:eastAsia="Times New Roman" w:hAnsi="Arial" w:cs="Arial"/>
          <w:sz w:val="24"/>
          <w:szCs w:val="24"/>
        </w:rPr>
        <w:t xml:space="preserve">Допускается проведение контроля размеров и формы поперечного сечения шаблонами. Вид шаблонов, рекомендуемых для контроля размеров и формы поперечного сечения рельсов, приведен в приложении </w:t>
      </w:r>
      <w:r w:rsidR="00881D08">
        <w:rPr>
          <w:rFonts w:ascii="Arial" w:eastAsia="Times New Roman" w:hAnsi="Arial" w:cs="Arial"/>
          <w:sz w:val="24"/>
          <w:szCs w:val="24"/>
        </w:rPr>
        <w:t>Ж</w:t>
      </w:r>
      <w:r w:rsidR="0041518F" w:rsidRPr="004C0D5A">
        <w:rPr>
          <w:rFonts w:ascii="Arial" w:eastAsia="Times New Roman" w:hAnsi="Arial" w:cs="Arial"/>
          <w:sz w:val="24"/>
          <w:szCs w:val="24"/>
        </w:rPr>
        <w:t>. Шаблоны для контроля размеров и формы поперечного сечения рельса должны соответствовать классу точности изготовления профиля рельсов определенного типа.</w:t>
      </w:r>
    </w:p>
    <w:p w14:paraId="40716A16" w14:textId="77777777" w:rsidR="0041518F" w:rsidRPr="004C0D5A" w:rsidRDefault="0041518F" w:rsidP="004C0D5A">
      <w:pPr>
        <w:tabs>
          <w:tab w:val="left" w:pos="284"/>
          <w:tab w:val="left" w:pos="567"/>
          <w:tab w:val="left" w:pos="851"/>
          <w:tab w:val="left" w:pos="127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</w:rPr>
        <w:t>При контроле шаблонами размеры и форму поперечного сечения рельсов контролируют на расстоянии от 100 до 500 мм от торца, толщину шейки – у торца</w:t>
      </w:r>
    </w:p>
    <w:p w14:paraId="69FAE57E" w14:textId="706FC97D" w:rsidR="0041518F" w:rsidRPr="004C0D5A" w:rsidRDefault="0041518F" w:rsidP="004C0D5A">
      <w:pPr>
        <w:tabs>
          <w:tab w:val="left" w:pos="993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7.1.7 Контроль диаметра болтовых отверстий, размеров, определяющих их расположение (см. 5.2.3), проводят с применением шаблонов или других СИ,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lastRenderedPageBreak/>
        <w:t xml:space="preserve">обеспечивающих требуемую точность измерений (см. приложение </w:t>
      </w:r>
      <w:r w:rsidR="00FB5CE8"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). При арбитраже контроль рельсов проводят шаблонами (см. приложение </w:t>
      </w:r>
      <w:r w:rsidR="00FB5CE8"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).</w:t>
      </w:r>
    </w:p>
    <w:p w14:paraId="7DA7300B" w14:textId="1BE887C7" w:rsidR="00EA5EF6" w:rsidRPr="004C0D5A" w:rsidRDefault="0041518F" w:rsidP="004C0D5A">
      <w:pPr>
        <w:tabs>
          <w:tab w:val="left" w:pos="993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7.1.8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5.2.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4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ят</w:t>
      </w:r>
      <w:r w:rsidRPr="004C0D5A">
        <w:rPr>
          <w:rFonts w:ascii="Arial" w:eastAsia="Times New Roman" w:hAnsi="Arial" w:cs="Arial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ощью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ка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рки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П-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250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лом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90</w:t>
      </w:r>
      <w:r w:rsidRPr="004C0D5A">
        <w:rPr>
          <w:rFonts w:ascii="Arial" w:eastAsia="Times New Roman" w:hAnsi="Arial" w:cs="Arial"/>
          <w:position w:val="11"/>
          <w:sz w:val="16"/>
          <w:szCs w:val="16"/>
          <w:lang w:eastAsia="ru-RU"/>
        </w:rPr>
        <w:t>о</w:t>
      </w:r>
      <w:r w:rsidRPr="004C0D5A">
        <w:rPr>
          <w:rFonts w:ascii="Arial" w:eastAsia="Times New Roman" w:hAnsi="Arial" w:cs="Arial"/>
          <w:spacing w:val="6"/>
          <w:position w:val="11"/>
          <w:sz w:val="16"/>
          <w:szCs w:val="16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СТ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3749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бора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 в соответствии с Г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26877 или на рисунке </w:t>
      </w:r>
      <w:r w:rsidR="00FB5CE8" w:rsidRPr="004C0D5A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.18 (см. приложение </w:t>
      </w:r>
      <w:r w:rsidR="00FB5CE8" w:rsidRPr="004C0D5A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CF1B70" w:rsidRPr="004C0D5A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04104FFF" w14:textId="5155B181" w:rsidR="00C061CE" w:rsidRPr="004C0D5A" w:rsidRDefault="00CB2CD6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t>4</w:t>
      </w:r>
      <w:r w:rsidR="001A63AD">
        <w:rPr>
          <w:rFonts w:ascii="Arial" w:hAnsi="Arial" w:cs="Arial"/>
          <w:color w:val="000000" w:themeColor="text1"/>
          <w:sz w:val="24"/>
          <w:szCs w:val="24"/>
        </w:rPr>
        <w:t>8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 xml:space="preserve"> Подраздел 7.6 перв</w:t>
      </w:r>
      <w:r w:rsidR="00644EEC" w:rsidRPr="004C0D5A">
        <w:rPr>
          <w:rFonts w:ascii="Arial" w:hAnsi="Arial" w:cs="Arial"/>
          <w:color w:val="000000" w:themeColor="text1"/>
          <w:sz w:val="24"/>
          <w:szCs w:val="24"/>
        </w:rPr>
        <w:t xml:space="preserve">ый абзац дополнить </w:t>
      </w:r>
      <w:r w:rsidR="0065612A" w:rsidRPr="004C0D5A">
        <w:rPr>
          <w:rFonts w:ascii="Arial" w:hAnsi="Arial" w:cs="Arial"/>
          <w:color w:val="000000" w:themeColor="text1"/>
          <w:sz w:val="24"/>
          <w:szCs w:val="24"/>
        </w:rPr>
        <w:t>стандартом «ГОСТ Р 54153».</w:t>
      </w:r>
    </w:p>
    <w:p w14:paraId="00D9A97B" w14:textId="40795672" w:rsidR="00C061CE" w:rsidRPr="004C0D5A" w:rsidRDefault="00F766AA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4</w:t>
      </w:r>
      <w:r w:rsidR="001A63AD">
        <w:rPr>
          <w:rFonts w:ascii="Arial" w:hAnsi="Arial" w:cs="Arial"/>
          <w:sz w:val="24"/>
          <w:szCs w:val="24"/>
        </w:rPr>
        <w:t>9</w:t>
      </w:r>
      <w:r w:rsidR="00CF1B70" w:rsidRPr="004C0D5A">
        <w:rPr>
          <w:rFonts w:ascii="Arial" w:hAnsi="Arial" w:cs="Arial"/>
          <w:sz w:val="24"/>
          <w:szCs w:val="24"/>
        </w:rPr>
        <w:t xml:space="preserve"> </w:t>
      </w:r>
      <w:r w:rsidR="00644EEC" w:rsidRPr="004C0D5A">
        <w:rPr>
          <w:rFonts w:ascii="Arial" w:hAnsi="Arial" w:cs="Arial"/>
          <w:color w:val="000000" w:themeColor="text1"/>
          <w:sz w:val="24"/>
          <w:szCs w:val="24"/>
        </w:rPr>
        <w:t>Подраздел 7.6 д</w:t>
      </w:r>
      <w:r w:rsidR="0065612A" w:rsidRPr="004C0D5A">
        <w:rPr>
          <w:rFonts w:ascii="Arial" w:hAnsi="Arial" w:cs="Arial"/>
          <w:sz w:val="24"/>
          <w:szCs w:val="24"/>
        </w:rPr>
        <w:t xml:space="preserve">ополнить </w:t>
      </w:r>
      <w:r w:rsidR="0092630E" w:rsidRPr="004C0D5A">
        <w:rPr>
          <w:rFonts w:ascii="Arial" w:hAnsi="Arial" w:cs="Arial"/>
          <w:sz w:val="24"/>
          <w:szCs w:val="24"/>
        </w:rPr>
        <w:t>абзацем</w:t>
      </w:r>
      <w:r w:rsidR="0065612A" w:rsidRPr="004C0D5A">
        <w:rPr>
          <w:rFonts w:ascii="Arial" w:hAnsi="Arial" w:cs="Arial"/>
          <w:sz w:val="24"/>
          <w:szCs w:val="24"/>
        </w:rPr>
        <w:t xml:space="preserve"> «Химический состав стали допускается определять другими методами, не уступающими стандартизованным методам по точности измерений.»</w:t>
      </w:r>
      <w:r w:rsidR="00AD01E2" w:rsidRPr="004C0D5A">
        <w:rPr>
          <w:rFonts w:ascii="Arial" w:hAnsi="Arial" w:cs="Arial"/>
          <w:sz w:val="24"/>
          <w:szCs w:val="24"/>
        </w:rPr>
        <w:t>.</w:t>
      </w:r>
    </w:p>
    <w:p w14:paraId="66159069" w14:textId="42D23728" w:rsidR="00F3443F" w:rsidRPr="004C0D5A" w:rsidRDefault="001A63AD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</w:t>
      </w:r>
      <w:r w:rsidR="00F3443F" w:rsidRPr="004C0D5A">
        <w:rPr>
          <w:rFonts w:ascii="Arial" w:hAnsi="Arial" w:cs="Arial"/>
          <w:sz w:val="24"/>
          <w:szCs w:val="24"/>
        </w:rPr>
        <w:t xml:space="preserve"> </w:t>
      </w:r>
      <w:r w:rsidR="008F0C17" w:rsidRPr="004C0D5A">
        <w:rPr>
          <w:rFonts w:ascii="Arial" w:hAnsi="Arial" w:cs="Arial"/>
          <w:color w:val="000000" w:themeColor="text1"/>
          <w:sz w:val="24"/>
          <w:szCs w:val="24"/>
        </w:rPr>
        <w:t>Подраздел</w:t>
      </w:r>
      <w:r w:rsidR="008F0C17" w:rsidRPr="004C0D5A">
        <w:rPr>
          <w:rFonts w:ascii="Arial" w:hAnsi="Arial" w:cs="Arial"/>
          <w:sz w:val="24"/>
          <w:szCs w:val="24"/>
        </w:rPr>
        <w:t xml:space="preserve"> </w:t>
      </w:r>
      <w:r w:rsidR="00F3443F" w:rsidRPr="004C0D5A">
        <w:rPr>
          <w:rFonts w:ascii="Arial" w:hAnsi="Arial" w:cs="Arial"/>
          <w:sz w:val="24"/>
          <w:szCs w:val="24"/>
        </w:rPr>
        <w:t>7.7. В первом предложении заменить слова «(строжка, фрезеровка, шлифовка)» на «(строгание, фрезерование, шлифование)»</w:t>
      </w:r>
      <w:r w:rsidR="00FB6F09" w:rsidRPr="004C0D5A">
        <w:rPr>
          <w:rFonts w:ascii="Arial" w:hAnsi="Arial" w:cs="Arial"/>
          <w:sz w:val="24"/>
          <w:szCs w:val="24"/>
        </w:rPr>
        <w:t>.</w:t>
      </w:r>
    </w:p>
    <w:p w14:paraId="71450A37" w14:textId="3DB76BA8" w:rsidR="00C47C4F" w:rsidRPr="004C0D5A" w:rsidRDefault="0028481D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1</w:t>
      </w:r>
      <w:r w:rsidR="0092630E" w:rsidRPr="004C0D5A">
        <w:rPr>
          <w:rFonts w:ascii="Arial" w:hAnsi="Arial" w:cs="Arial"/>
          <w:sz w:val="24"/>
          <w:szCs w:val="24"/>
        </w:rPr>
        <w:t xml:space="preserve"> Пункт 7.8.2</w:t>
      </w:r>
      <w:r w:rsidR="003C1CC6" w:rsidRPr="004C0D5A">
        <w:rPr>
          <w:rFonts w:ascii="Arial" w:hAnsi="Arial" w:cs="Arial"/>
          <w:sz w:val="24"/>
          <w:szCs w:val="24"/>
        </w:rPr>
        <w:t>.</w:t>
      </w:r>
      <w:r w:rsidR="0065612A" w:rsidRPr="004C0D5A">
        <w:rPr>
          <w:rFonts w:ascii="Arial" w:hAnsi="Arial" w:cs="Arial"/>
          <w:sz w:val="24"/>
          <w:szCs w:val="24"/>
        </w:rPr>
        <w:t xml:space="preserve"> В первом предложении исключить слово «измерений»</w:t>
      </w:r>
      <w:r w:rsidR="00C47C4F" w:rsidRPr="004C0D5A">
        <w:rPr>
          <w:rFonts w:ascii="Arial" w:hAnsi="Arial" w:cs="Arial"/>
          <w:sz w:val="24"/>
          <w:szCs w:val="24"/>
        </w:rPr>
        <w:t>;</w:t>
      </w:r>
    </w:p>
    <w:p w14:paraId="74C491C5" w14:textId="77777777" w:rsidR="00C47C4F" w:rsidRPr="004C0D5A" w:rsidRDefault="00C47C4F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во втором абзаце заменить обозначение «</w:t>
      </w:r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L</w:t>
      </w:r>
      <w:r w:rsidRPr="004C0D5A">
        <w:rPr>
          <w:rFonts w:ascii="Arial" w:hAnsi="Arial" w:cs="Arial"/>
          <w:sz w:val="24"/>
          <w:szCs w:val="24"/>
        </w:rPr>
        <w:t>» на «</w:t>
      </w:r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L</w:t>
      </w:r>
      <w:r w:rsidRPr="004C0D5A">
        <w:rPr>
          <w:rFonts w:ascii="Arial" w:hAnsi="Arial" w:cs="Arial"/>
          <w:sz w:val="24"/>
          <w:szCs w:val="24"/>
          <w:vertAlign w:val="superscript"/>
          <w:lang w:val="en-US"/>
        </w:rPr>
        <w:t>EF</w:t>
      </w:r>
      <w:r w:rsidRPr="004C0D5A">
        <w:rPr>
          <w:rFonts w:ascii="Arial" w:hAnsi="Arial" w:cs="Arial"/>
          <w:sz w:val="24"/>
          <w:szCs w:val="24"/>
        </w:rPr>
        <w:t>»;</w:t>
      </w:r>
    </w:p>
    <w:p w14:paraId="3419225D" w14:textId="77777777" w:rsidR="00C47C4F" w:rsidRPr="004C0D5A" w:rsidRDefault="00C47C4F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в третьем абзаце заменить обозначение «</w:t>
      </w:r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d</w:t>
      </w:r>
      <w:r w:rsidRPr="004C0D5A">
        <w:rPr>
          <w:rFonts w:ascii="Arial" w:hAnsi="Arial" w:cs="Arial"/>
          <w:sz w:val="24"/>
          <w:szCs w:val="24"/>
        </w:rPr>
        <w:t>» на «</w:t>
      </w:r>
      <w:proofErr w:type="spellStart"/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d</w:t>
      </w:r>
      <w:r w:rsidRPr="004C0D5A">
        <w:rPr>
          <w:rFonts w:ascii="Arial" w:hAnsi="Arial" w:cs="Arial"/>
          <w:sz w:val="24"/>
          <w:szCs w:val="24"/>
          <w:vertAlign w:val="superscript"/>
          <w:lang w:val="en-US"/>
        </w:rPr>
        <w:t>ED</w:t>
      </w:r>
      <w:proofErr w:type="spellEnd"/>
      <w:r w:rsidRPr="004C0D5A">
        <w:rPr>
          <w:rFonts w:ascii="Arial" w:hAnsi="Arial" w:cs="Arial"/>
          <w:sz w:val="24"/>
          <w:szCs w:val="24"/>
        </w:rPr>
        <w:t>»;</w:t>
      </w:r>
    </w:p>
    <w:p w14:paraId="4348091A" w14:textId="77777777" w:rsidR="00C47C4F" w:rsidRPr="004C0D5A" w:rsidRDefault="00C47C4F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в четвертом абзаце заменить обозначение «</w:t>
      </w:r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L</w:t>
      </w:r>
      <w:r w:rsidRPr="004C0D5A">
        <w:rPr>
          <w:rFonts w:ascii="Arial" w:hAnsi="Arial" w:cs="Arial"/>
          <w:sz w:val="24"/>
          <w:szCs w:val="24"/>
        </w:rPr>
        <w:t>» на «</w:t>
      </w:r>
      <w:r w:rsidRPr="004C0D5A">
        <w:rPr>
          <w:rFonts w:ascii="Arial" w:hAnsi="Arial" w:cs="Arial"/>
          <w:i/>
          <w:sz w:val="24"/>
          <w:szCs w:val="24"/>
          <w:lang w:val="en-US"/>
        </w:rPr>
        <w:t>P</w:t>
      </w:r>
      <w:r w:rsidRPr="004C0D5A">
        <w:rPr>
          <w:rFonts w:ascii="Arial" w:hAnsi="Arial" w:cs="Arial"/>
          <w:sz w:val="24"/>
          <w:szCs w:val="24"/>
          <w:vertAlign w:val="subscript"/>
          <w:lang w:val="en-US"/>
        </w:rPr>
        <w:t>L</w:t>
      </w:r>
      <w:r w:rsidRPr="004C0D5A">
        <w:rPr>
          <w:rFonts w:ascii="Arial" w:hAnsi="Arial" w:cs="Arial"/>
          <w:sz w:val="24"/>
          <w:szCs w:val="24"/>
          <w:vertAlign w:val="superscript"/>
          <w:lang w:val="en-US"/>
        </w:rPr>
        <w:t>E</w:t>
      </w:r>
      <w:r w:rsidRPr="004C0D5A">
        <w:rPr>
          <w:rFonts w:ascii="Arial" w:hAnsi="Arial" w:cs="Arial"/>
          <w:sz w:val="24"/>
          <w:szCs w:val="24"/>
          <w:vertAlign w:val="superscript"/>
        </w:rPr>
        <w:t>В</w:t>
      </w:r>
      <w:r w:rsidRPr="004C0D5A">
        <w:rPr>
          <w:rFonts w:ascii="Arial" w:hAnsi="Arial" w:cs="Arial"/>
          <w:sz w:val="24"/>
          <w:szCs w:val="24"/>
        </w:rPr>
        <w:t>».</w:t>
      </w:r>
    </w:p>
    <w:p w14:paraId="76E8339C" w14:textId="50FB6CA6" w:rsidR="0092630E" w:rsidRPr="004C0D5A" w:rsidRDefault="006A2E18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2</w:t>
      </w:r>
      <w:r w:rsidRPr="004C0D5A">
        <w:rPr>
          <w:rFonts w:ascii="Arial" w:hAnsi="Arial" w:cs="Arial"/>
          <w:sz w:val="24"/>
          <w:szCs w:val="24"/>
        </w:rPr>
        <w:t xml:space="preserve"> Пункт </w:t>
      </w:r>
      <w:r w:rsidR="00FB6F09" w:rsidRPr="004C0D5A">
        <w:rPr>
          <w:rFonts w:ascii="Arial" w:hAnsi="Arial" w:cs="Arial"/>
          <w:sz w:val="24"/>
          <w:szCs w:val="24"/>
        </w:rPr>
        <w:t>7.9.1. В третьем абзаце заменить слова «(строжка, фрезеровка, шлифовка)» на «(строгание, фрезерование, шлифование)».</w:t>
      </w:r>
    </w:p>
    <w:p w14:paraId="39477DDE" w14:textId="5A447294" w:rsidR="00C061CE" w:rsidRPr="004C0D5A" w:rsidRDefault="00C327A8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3</w:t>
      </w:r>
      <w:r w:rsidR="0092630E" w:rsidRPr="004C0D5A">
        <w:rPr>
          <w:rFonts w:ascii="Arial" w:hAnsi="Arial" w:cs="Arial"/>
          <w:sz w:val="24"/>
          <w:szCs w:val="24"/>
        </w:rPr>
        <w:t xml:space="preserve"> Пункт 7.8.2. </w:t>
      </w:r>
      <w:r w:rsidR="0065612A" w:rsidRPr="004C0D5A">
        <w:rPr>
          <w:rFonts w:ascii="Arial" w:hAnsi="Arial" w:cs="Arial"/>
          <w:sz w:val="24"/>
          <w:szCs w:val="24"/>
        </w:rPr>
        <w:t>В Примечании исключить слова «нормативы и».</w:t>
      </w:r>
    </w:p>
    <w:p w14:paraId="7C5ACC99" w14:textId="24B8FFD8" w:rsidR="002A78DD" w:rsidRPr="004C0D5A" w:rsidRDefault="00C327A8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4</w:t>
      </w:r>
      <w:r w:rsidR="0065612A" w:rsidRPr="004C0D5A">
        <w:rPr>
          <w:rFonts w:ascii="Arial" w:hAnsi="Arial" w:cs="Arial"/>
          <w:sz w:val="24"/>
          <w:szCs w:val="24"/>
        </w:rPr>
        <w:t xml:space="preserve"> Пункт 7.11.1</w:t>
      </w:r>
      <w:r w:rsidR="003C1CC6" w:rsidRPr="004C0D5A">
        <w:rPr>
          <w:rFonts w:ascii="Arial" w:hAnsi="Arial" w:cs="Arial"/>
          <w:sz w:val="24"/>
          <w:szCs w:val="24"/>
        </w:rPr>
        <w:t>.</w:t>
      </w:r>
      <w:r w:rsidR="0065612A" w:rsidRPr="004C0D5A">
        <w:rPr>
          <w:rFonts w:ascii="Arial" w:hAnsi="Arial" w:cs="Arial"/>
          <w:sz w:val="24"/>
          <w:szCs w:val="24"/>
        </w:rPr>
        <w:t xml:space="preserve"> Первый абзац после слов «на цилиндрических образцах» </w:t>
      </w:r>
      <w:r w:rsidR="002A78DD" w:rsidRPr="004C0D5A">
        <w:rPr>
          <w:rFonts w:ascii="Arial" w:hAnsi="Arial" w:cs="Arial"/>
          <w:sz w:val="24"/>
          <w:szCs w:val="24"/>
        </w:rPr>
        <w:t>дополнить</w:t>
      </w:r>
      <w:r w:rsidR="0065612A" w:rsidRPr="004C0D5A">
        <w:rPr>
          <w:rFonts w:ascii="Arial" w:hAnsi="Arial" w:cs="Arial"/>
          <w:sz w:val="24"/>
          <w:szCs w:val="24"/>
        </w:rPr>
        <w:t xml:space="preserve"> «типа </w:t>
      </w:r>
      <w:r w:rsidR="0065612A" w:rsidRPr="004C0D5A">
        <w:rPr>
          <w:rFonts w:ascii="Arial" w:hAnsi="Arial" w:cs="Arial"/>
          <w:sz w:val="24"/>
          <w:szCs w:val="24"/>
          <w:lang w:val="en-US"/>
        </w:rPr>
        <w:t>III</w:t>
      </w:r>
      <w:r w:rsidR="0065612A" w:rsidRPr="004C0D5A">
        <w:rPr>
          <w:rFonts w:ascii="Arial" w:hAnsi="Arial" w:cs="Arial"/>
          <w:sz w:val="24"/>
          <w:szCs w:val="24"/>
        </w:rPr>
        <w:t xml:space="preserve"> № 6». </w:t>
      </w:r>
    </w:p>
    <w:p w14:paraId="06B4919C" w14:textId="5B0B9ADD" w:rsidR="00C061CE" w:rsidRPr="004C0D5A" w:rsidRDefault="00C327A8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5</w:t>
      </w:r>
      <w:r w:rsidR="002A78DD" w:rsidRPr="004C0D5A">
        <w:rPr>
          <w:rFonts w:ascii="Arial" w:hAnsi="Arial" w:cs="Arial"/>
          <w:sz w:val="24"/>
          <w:szCs w:val="24"/>
        </w:rPr>
        <w:t xml:space="preserve"> Пункт 7.11.1</w:t>
      </w:r>
      <w:r w:rsidR="003C1CC6" w:rsidRPr="004C0D5A">
        <w:rPr>
          <w:rFonts w:ascii="Arial" w:hAnsi="Arial" w:cs="Arial"/>
          <w:sz w:val="24"/>
          <w:szCs w:val="24"/>
        </w:rPr>
        <w:t>.</w:t>
      </w:r>
      <w:r w:rsidR="002A78DD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Второй абзац дополнить словами «в соответствии с рисунком 5».</w:t>
      </w:r>
    </w:p>
    <w:p w14:paraId="5842B216" w14:textId="3FBEC6AB" w:rsidR="00C061CE" w:rsidRPr="004C0D5A" w:rsidRDefault="005F7C6C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6</w:t>
      </w:r>
      <w:r w:rsidR="003C1CC6" w:rsidRPr="004C0D5A">
        <w:rPr>
          <w:rFonts w:ascii="Arial" w:hAnsi="Arial" w:cs="Arial"/>
          <w:sz w:val="24"/>
          <w:szCs w:val="24"/>
        </w:rPr>
        <w:t xml:space="preserve"> Пункт 7.11.1 д</w:t>
      </w:r>
      <w:r w:rsidR="0065612A" w:rsidRPr="004C0D5A">
        <w:rPr>
          <w:rFonts w:ascii="Arial" w:hAnsi="Arial" w:cs="Arial"/>
          <w:sz w:val="24"/>
          <w:szCs w:val="24"/>
        </w:rPr>
        <w:t>ополнить рисунком 5:</w:t>
      </w:r>
    </w:p>
    <w:p w14:paraId="11B6DA79" w14:textId="77777777" w:rsidR="00C061CE" w:rsidRPr="00A95F5C" w:rsidRDefault="0065612A">
      <w:pPr>
        <w:pStyle w:val="af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t>«</w:t>
      </w:r>
    </w:p>
    <w:p w14:paraId="2EE81DB0" w14:textId="77777777" w:rsidR="00C061CE" w:rsidRPr="00A95F5C" w:rsidRDefault="0065612A">
      <w:pPr>
        <w:pStyle w:val="af5"/>
        <w:spacing w:after="0" w:line="240" w:lineRule="auto"/>
        <w:ind w:left="0"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028E8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60443297" wp14:editId="18D540D3">
            <wp:extent cx="2943748" cy="2257425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2943748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7B897" w14:textId="77777777" w:rsidR="00C061CE" w:rsidRPr="004C0D5A" w:rsidRDefault="0065612A" w:rsidP="004C0D5A">
      <w:pPr>
        <w:pStyle w:val="af5"/>
        <w:spacing w:after="0" w:line="276" w:lineRule="auto"/>
        <w:ind w:left="0" w:firstLine="567"/>
        <w:jc w:val="center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Рисунок 5 – Схема расположения центра образца для испытания на растяжение».</w:t>
      </w:r>
    </w:p>
    <w:p w14:paraId="1E012F8E" w14:textId="77777777" w:rsidR="008D2DB1" w:rsidRPr="00A95F5C" w:rsidRDefault="008D2DB1">
      <w:pPr>
        <w:pStyle w:val="af5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E8A24FE" w14:textId="5405C16A" w:rsidR="00C061CE" w:rsidRPr="004C0D5A" w:rsidRDefault="005F7C6C" w:rsidP="004C0D5A">
      <w:pPr>
        <w:pStyle w:val="af5"/>
        <w:spacing w:after="0"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7</w:t>
      </w:r>
      <w:r w:rsidR="0065612A" w:rsidRPr="004C0D5A">
        <w:rPr>
          <w:rFonts w:ascii="Arial" w:hAnsi="Arial" w:cs="Arial"/>
          <w:sz w:val="24"/>
          <w:szCs w:val="24"/>
        </w:rPr>
        <w:t xml:space="preserve"> Пункт 7.11.2 изложить в новой редакции: </w:t>
      </w:r>
    </w:p>
    <w:p w14:paraId="04B9E5EA" w14:textId="2BCF4513" w:rsidR="00C061CE" w:rsidRPr="004C0D5A" w:rsidRDefault="0065612A" w:rsidP="004C0D5A">
      <w:pPr>
        <w:pStyle w:val="af5"/>
        <w:spacing w:after="0" w:line="276" w:lineRule="auto"/>
        <w:ind w:left="0" w:firstLine="567"/>
        <w:jc w:val="both"/>
        <w:rPr>
          <w:rFonts w:ascii="Arial" w:eastAsia="Times New Roman" w:hAnsi="Arial" w:cs="Arial"/>
          <w:strike/>
          <w:color w:val="FF0000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 xml:space="preserve">«7.11.2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Определение ударной вязкости стали рельсов (5.8) проводят по ГОСТ 9454 на </w:t>
      </w:r>
      <w:r w:rsidR="007E15D1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двух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образцах типа 1.</w:t>
      </w:r>
    </w:p>
    <w:p w14:paraId="6AB5F9FA" w14:textId="77777777" w:rsidR="00C061CE" w:rsidRPr="00A95F5C" w:rsidRDefault="0065612A" w:rsidP="004C0D5A">
      <w:pPr>
        <w:spacing w:after="5" w:line="276" w:lineRule="auto"/>
        <w:ind w:left="-10" w:firstLine="502"/>
        <w:jc w:val="both"/>
        <w:rPr>
          <w:rFonts w:ascii="Times New Roman" w:eastAsia="Arial" w:hAnsi="Times New Roman" w:cs="Times New Roman"/>
          <w:color w:val="181717"/>
          <w:sz w:val="24"/>
          <w:szCs w:val="24"/>
        </w:rPr>
      </w:pPr>
      <w:r w:rsidRPr="004C0D5A">
        <w:rPr>
          <w:rFonts w:ascii="Arial" w:eastAsia="Arial" w:hAnsi="Arial" w:cs="Arial"/>
          <w:color w:val="181717"/>
          <w:sz w:val="24"/>
          <w:szCs w:val="24"/>
          <w:lang w:eastAsia="ru-RU"/>
        </w:rPr>
        <w:lastRenderedPageBreak/>
        <w:t xml:space="preserve">Заготовки для изготовления образцов для испытаний на ударный изгиб вырезают из головки проб из зоны </w:t>
      </w:r>
      <w:proofErr w:type="spellStart"/>
      <w:r w:rsidRPr="004C0D5A">
        <w:rPr>
          <w:rFonts w:ascii="Arial" w:eastAsia="Arial" w:hAnsi="Arial" w:cs="Arial"/>
          <w:color w:val="181717"/>
          <w:sz w:val="24"/>
          <w:szCs w:val="24"/>
          <w:lang w:eastAsia="ru-RU"/>
        </w:rPr>
        <w:t>выкружки</w:t>
      </w:r>
      <w:proofErr w:type="spellEnd"/>
      <w:r w:rsidRPr="004C0D5A">
        <w:rPr>
          <w:rFonts w:ascii="Arial" w:eastAsia="Arial" w:hAnsi="Arial" w:cs="Arial"/>
          <w:color w:val="181717"/>
          <w:sz w:val="24"/>
          <w:szCs w:val="24"/>
          <w:lang w:eastAsia="ru-RU"/>
        </w:rPr>
        <w:t xml:space="preserve"> возможно ближе к поверхности катания вдоль направления прокатки. Надрез на образце наносят со стороны поверхности катания головки рельса.</w:t>
      </w:r>
    </w:p>
    <w:p w14:paraId="6243DFF5" w14:textId="77777777" w:rsidR="00C061CE" w:rsidRPr="00A95F5C" w:rsidRDefault="00656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28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C0971A" wp14:editId="0371B88F">
            <wp:extent cx="2152650" cy="2238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1526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3A8AC" w14:textId="77777777" w:rsidR="00C061CE" w:rsidRPr="004C0D5A" w:rsidRDefault="0065612A" w:rsidP="004C0D5A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Рисунок 6 – Схема расположения образцов на ударный изгиб</w:t>
      </w:r>
    </w:p>
    <w:p w14:paraId="7E9AB32F" w14:textId="77777777" w:rsidR="00C061CE" w:rsidRPr="004C0D5A" w:rsidRDefault="00C061CE" w:rsidP="004C0D5A">
      <w:pPr>
        <w:widowControl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FD91713" w14:textId="073FAEEF" w:rsidR="00C061CE" w:rsidRPr="004C0D5A" w:rsidRDefault="00A65AD1" w:rsidP="004C0D5A">
      <w:pPr>
        <w:spacing w:after="5" w:line="276" w:lineRule="auto"/>
        <w:ind w:firstLine="567"/>
        <w:jc w:val="both"/>
        <w:rPr>
          <w:rFonts w:ascii="Arial" w:eastAsia="Arial" w:hAnsi="Arial" w:cs="Arial"/>
          <w:color w:val="181717"/>
          <w:sz w:val="24"/>
          <w:szCs w:val="24"/>
        </w:rPr>
      </w:pPr>
      <w:r w:rsidRPr="004C0D5A">
        <w:rPr>
          <w:rFonts w:ascii="Arial" w:eastAsia="Arial" w:hAnsi="Arial" w:cs="Arial"/>
          <w:color w:val="181717"/>
          <w:sz w:val="24"/>
          <w:szCs w:val="24"/>
          <w:lang w:eastAsia="ru-RU"/>
        </w:rPr>
        <w:t>Оценку производят по среднему значению, полученному в результате испытания двух образцов</w:t>
      </w:r>
      <w:r w:rsidR="000F381E" w:rsidRPr="004C0D5A">
        <w:rPr>
          <w:rFonts w:ascii="Arial" w:eastAsia="Arial" w:hAnsi="Arial" w:cs="Arial"/>
          <w:color w:val="181717"/>
          <w:sz w:val="24"/>
          <w:szCs w:val="24"/>
          <w:lang w:eastAsia="ru-RU"/>
        </w:rPr>
        <w:t>.</w:t>
      </w:r>
      <w:r w:rsidR="0065612A" w:rsidRPr="004C0D5A">
        <w:rPr>
          <w:rFonts w:ascii="Arial" w:hAnsi="Arial" w:cs="Arial"/>
          <w:sz w:val="24"/>
          <w:szCs w:val="24"/>
        </w:rPr>
        <w:t>».</w:t>
      </w:r>
    </w:p>
    <w:p w14:paraId="1656F744" w14:textId="6F431F33" w:rsidR="00C061CE" w:rsidRPr="004C0D5A" w:rsidRDefault="005F7C6C" w:rsidP="004C0D5A">
      <w:pPr>
        <w:widowControl w:val="0"/>
        <w:spacing w:after="0" w:line="276" w:lineRule="auto"/>
        <w:ind w:firstLine="567"/>
        <w:rPr>
          <w:rFonts w:ascii="Arial" w:hAnsi="Arial" w:cs="Arial"/>
          <w:b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8</w:t>
      </w:r>
      <w:r w:rsidR="0065612A" w:rsidRPr="004C0D5A">
        <w:rPr>
          <w:rFonts w:ascii="Arial" w:hAnsi="Arial" w:cs="Arial"/>
          <w:sz w:val="24"/>
          <w:szCs w:val="24"/>
        </w:rPr>
        <w:t xml:space="preserve"> Начиная с рисунка 5 и далее по всему тексту изменить нумерацию рисунков с увеличением номера на 2.</w:t>
      </w:r>
      <w:r w:rsidR="009B3772" w:rsidRPr="004C0D5A">
        <w:rPr>
          <w:rFonts w:ascii="Arial" w:hAnsi="Arial" w:cs="Arial"/>
          <w:b/>
          <w:sz w:val="24"/>
          <w:szCs w:val="24"/>
        </w:rPr>
        <w:t xml:space="preserve"> </w:t>
      </w:r>
    </w:p>
    <w:p w14:paraId="2158AA7F" w14:textId="6589B0D0" w:rsidR="00A65AD1" w:rsidRPr="004C0D5A" w:rsidRDefault="00F766AA" w:rsidP="004C0D5A">
      <w:pPr>
        <w:widowControl w:val="0"/>
        <w:spacing w:after="0" w:line="276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hAnsi="Arial" w:cs="Arial"/>
          <w:sz w:val="24"/>
          <w:szCs w:val="24"/>
        </w:rPr>
        <w:t>5</w:t>
      </w:r>
      <w:r w:rsidR="00ED64D9">
        <w:rPr>
          <w:rFonts w:ascii="Arial" w:hAnsi="Arial" w:cs="Arial"/>
          <w:sz w:val="24"/>
          <w:szCs w:val="24"/>
        </w:rPr>
        <w:t>9</w:t>
      </w:r>
      <w:r w:rsidR="00A65AD1" w:rsidRPr="004C0D5A">
        <w:rPr>
          <w:rFonts w:ascii="Arial" w:hAnsi="Arial" w:cs="Arial"/>
          <w:sz w:val="24"/>
          <w:szCs w:val="24"/>
        </w:rPr>
        <w:t xml:space="preserve"> </w:t>
      </w:r>
      <w:r w:rsidR="003C1CC6" w:rsidRPr="004C0D5A">
        <w:rPr>
          <w:rFonts w:ascii="Arial" w:hAnsi="Arial" w:cs="Arial"/>
          <w:sz w:val="24"/>
          <w:szCs w:val="24"/>
        </w:rPr>
        <w:t>Пункт 7.12.2. З</w:t>
      </w:r>
      <w:r w:rsidR="007E710C" w:rsidRPr="004C0D5A">
        <w:rPr>
          <w:rFonts w:ascii="Arial" w:hAnsi="Arial" w:cs="Arial"/>
          <w:sz w:val="24"/>
          <w:szCs w:val="24"/>
        </w:rPr>
        <w:t xml:space="preserve">аменить </w:t>
      </w:r>
      <w:r w:rsidR="004765BC" w:rsidRPr="004C0D5A">
        <w:rPr>
          <w:rFonts w:ascii="Arial" w:hAnsi="Arial" w:cs="Arial"/>
          <w:sz w:val="24"/>
          <w:szCs w:val="24"/>
        </w:rPr>
        <w:t xml:space="preserve">значение </w:t>
      </w:r>
      <w:r w:rsidR="007E710C" w:rsidRPr="004C0D5A">
        <w:rPr>
          <w:rFonts w:ascii="Arial" w:hAnsi="Arial" w:cs="Arial"/>
          <w:sz w:val="24"/>
          <w:szCs w:val="24"/>
        </w:rPr>
        <w:t>«</w:t>
      </w:r>
      <w:r w:rsidR="007E710C" w:rsidRPr="004C0D5A">
        <w:rPr>
          <w:rFonts w:ascii="Arial" w:eastAsia="Times New Roman" w:hAnsi="Arial" w:cs="Arial"/>
          <w:sz w:val="24"/>
          <w:szCs w:val="24"/>
          <w:lang w:val="en-US" w:eastAsia="ru-RU"/>
        </w:rPr>
        <w:t>R</w:t>
      </w:r>
      <w:r w:rsidR="007E710C" w:rsidRPr="004C0D5A">
        <w:rPr>
          <w:rFonts w:ascii="Arial" w:eastAsia="Times New Roman" w:hAnsi="Arial" w:cs="Arial"/>
          <w:sz w:val="24"/>
          <w:szCs w:val="24"/>
          <w:lang w:eastAsia="ru-RU"/>
        </w:rPr>
        <w:t>а 6,3» на «</w:t>
      </w:r>
      <w:r w:rsidR="007E710C" w:rsidRPr="004C0D5A">
        <w:rPr>
          <w:rFonts w:ascii="Arial" w:eastAsia="Times New Roman" w:hAnsi="Arial" w:cs="Arial"/>
          <w:sz w:val="24"/>
          <w:szCs w:val="24"/>
          <w:lang w:val="en-US" w:eastAsia="ru-RU"/>
        </w:rPr>
        <w:t>Rz</w:t>
      </w:r>
      <w:r w:rsidR="007E710C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25 мкм»</w:t>
      </w:r>
      <w:r w:rsidR="004765BC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2997D5B" w14:textId="77777777" w:rsidR="006C372B" w:rsidRDefault="00ED64D9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60</w:t>
      </w:r>
      <w:r w:rsidR="00C47C4F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47C4F" w:rsidRPr="004C0D5A">
        <w:rPr>
          <w:rFonts w:ascii="Arial" w:hAnsi="Arial" w:cs="Arial"/>
          <w:sz w:val="24"/>
          <w:szCs w:val="24"/>
        </w:rPr>
        <w:t>Пункт 7.15.1. Последнее предложение дополнить после слов «с приложением Р» словами «, по сечению рельсов – по методике</w:t>
      </w:r>
      <w:r w:rsidR="00B22DB5" w:rsidRPr="00B22DB5">
        <w:rPr>
          <w:rFonts w:ascii="Times New Roman" w:hAnsi="Times New Roman"/>
          <w:sz w:val="24"/>
          <w:szCs w:val="24"/>
        </w:rPr>
        <w:t xml:space="preserve"> </w:t>
      </w:r>
      <w:r w:rsidRPr="002E5D28">
        <w:rPr>
          <w:rFonts w:ascii="Arial" w:hAnsi="Arial" w:cs="Arial"/>
          <w:sz w:val="24"/>
          <w:szCs w:val="24"/>
        </w:rPr>
        <w:t>предприятия-изготовителя</w:t>
      </w:r>
      <w:r w:rsidR="006C372B">
        <w:rPr>
          <w:rFonts w:ascii="Arial" w:hAnsi="Arial" w:cs="Arial"/>
          <w:sz w:val="24"/>
          <w:szCs w:val="24"/>
        </w:rPr>
        <w:t>.</w:t>
      </w:r>
    </w:p>
    <w:p w14:paraId="4FC405F2" w14:textId="008C8238" w:rsidR="00C47C4F" w:rsidRDefault="006C372B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E2939">
        <w:rPr>
          <w:rFonts w:ascii="Arial" w:eastAsia="Times New Roman" w:hAnsi="Arial" w:cs="Arial"/>
          <w:sz w:val="24"/>
          <w:szCs w:val="24"/>
          <w:lang w:eastAsia="ru-RU"/>
        </w:rPr>
        <w:t>Контроль наличия бейнита и мартенсита по сечению рельсов при подтверждени</w:t>
      </w:r>
      <w:r w:rsidR="004D773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E2939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соответствия не проводится</w:t>
      </w:r>
      <w:r w:rsidR="00C47C4F" w:rsidRPr="004C0D5A">
        <w:rPr>
          <w:rFonts w:ascii="Arial" w:hAnsi="Arial" w:cs="Arial"/>
          <w:sz w:val="24"/>
          <w:szCs w:val="24"/>
        </w:rPr>
        <w:t>»</w:t>
      </w:r>
      <w:r w:rsidR="00DA166E" w:rsidRPr="004C0D5A">
        <w:rPr>
          <w:rFonts w:ascii="Arial" w:hAnsi="Arial" w:cs="Arial"/>
          <w:sz w:val="24"/>
          <w:szCs w:val="24"/>
        </w:rPr>
        <w:t>.</w:t>
      </w:r>
    </w:p>
    <w:p w14:paraId="619185DA" w14:textId="67371E06" w:rsidR="00A65AD1" w:rsidRPr="004C0D5A" w:rsidRDefault="00C73741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6</w:t>
      </w:r>
      <w:r w:rsidR="006C372B">
        <w:rPr>
          <w:rFonts w:ascii="Arial" w:hAnsi="Arial" w:cs="Arial"/>
          <w:sz w:val="24"/>
          <w:szCs w:val="24"/>
        </w:rPr>
        <w:t>1</w:t>
      </w:r>
      <w:r w:rsidR="0065612A" w:rsidRPr="004C0D5A">
        <w:rPr>
          <w:rFonts w:ascii="Arial" w:hAnsi="Arial" w:cs="Arial"/>
          <w:sz w:val="24"/>
          <w:szCs w:val="24"/>
        </w:rPr>
        <w:t xml:space="preserve"> Пункт 7.15.2. В первом предложении </w:t>
      </w:r>
      <w:r w:rsidR="00AB0A13" w:rsidRPr="004C0D5A">
        <w:rPr>
          <w:rFonts w:ascii="Arial" w:hAnsi="Arial" w:cs="Arial"/>
          <w:sz w:val="24"/>
          <w:szCs w:val="24"/>
        </w:rPr>
        <w:t xml:space="preserve">заменить </w:t>
      </w:r>
      <w:r w:rsidR="0065612A" w:rsidRPr="004C0D5A">
        <w:rPr>
          <w:rFonts w:ascii="Arial" w:hAnsi="Arial" w:cs="Arial"/>
          <w:sz w:val="24"/>
          <w:szCs w:val="24"/>
        </w:rPr>
        <w:t>слова «на трех шлифах»</w:t>
      </w:r>
      <w:r w:rsidR="00AB0A13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на «на трех образцах (шлифах)». Второе предложение дополнить после слов</w:t>
      </w:r>
      <w:r w:rsidR="0012640B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 xml:space="preserve">«обезуглероженного слоя </w:t>
      </w:r>
      <w:r w:rsidR="0065612A" w:rsidRPr="004C0D5A">
        <w:rPr>
          <w:rFonts w:ascii="Arial" w:hAnsi="Arial" w:cs="Arial"/>
          <w:sz w:val="24"/>
          <w:szCs w:val="24"/>
          <w:lang w:val="en-US"/>
        </w:rPr>
        <w:t>h</w:t>
      </w:r>
      <w:r w:rsidR="0065612A" w:rsidRPr="004C0D5A">
        <w:rPr>
          <w:rFonts w:ascii="Arial" w:hAnsi="Arial" w:cs="Arial"/>
          <w:sz w:val="24"/>
          <w:szCs w:val="24"/>
        </w:rPr>
        <w:t>»</w:t>
      </w:r>
      <w:r w:rsidR="00AB0A13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словами «трех образцов (шлифов)».</w:t>
      </w:r>
    </w:p>
    <w:p w14:paraId="27682FA4" w14:textId="75044F99" w:rsidR="003324A7" w:rsidRPr="004C0D5A" w:rsidRDefault="00C73741" w:rsidP="004C0D5A">
      <w:pPr>
        <w:pStyle w:val="af3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hAnsi="Arial" w:cs="Arial"/>
          <w:sz w:val="24"/>
          <w:szCs w:val="24"/>
        </w:rPr>
        <w:t>6</w:t>
      </w:r>
      <w:r w:rsidR="006C372B">
        <w:rPr>
          <w:rFonts w:ascii="Arial" w:hAnsi="Arial" w:cs="Arial"/>
          <w:sz w:val="24"/>
          <w:szCs w:val="24"/>
        </w:rPr>
        <w:t>2</w:t>
      </w:r>
      <w:r w:rsidR="003324A7" w:rsidRPr="004C0D5A">
        <w:rPr>
          <w:rFonts w:ascii="Arial" w:hAnsi="Arial" w:cs="Arial"/>
          <w:sz w:val="24"/>
          <w:szCs w:val="24"/>
        </w:rPr>
        <w:t xml:space="preserve"> Подраздел 7.17 </w:t>
      </w:r>
      <w:r w:rsidR="003324A7" w:rsidRPr="004C0D5A">
        <w:rPr>
          <w:rFonts w:ascii="Arial" w:eastAsia="Times New Roman" w:hAnsi="Arial" w:cs="Arial"/>
          <w:sz w:val="24"/>
          <w:szCs w:val="24"/>
          <w:lang w:eastAsia="ru-RU"/>
        </w:rPr>
        <w:t>изложить в новой редакции:</w:t>
      </w:r>
    </w:p>
    <w:p w14:paraId="62F872C7" w14:textId="5F08B0EA" w:rsidR="003324A7" w:rsidRPr="004C0D5A" w:rsidRDefault="003324A7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6C372B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.17 Значения остаточной магнитной индукции (см. 5.14) на поверхности катания по головке рельса контролируют с применением поверенных или калиброванных СИ при проведении п</w:t>
      </w:r>
      <w:r w:rsidR="00E9261E" w:rsidRPr="004C0D5A">
        <w:rPr>
          <w:rFonts w:ascii="Arial" w:eastAsia="Times New Roman" w:hAnsi="Arial" w:cs="Arial"/>
          <w:sz w:val="24"/>
          <w:szCs w:val="24"/>
          <w:lang w:eastAsia="ru-RU"/>
        </w:rPr>
        <w:t>ериодических испытаний (см. 6.5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</w:p>
    <w:p w14:paraId="018CE5BF" w14:textId="29D14550" w:rsidR="003324A7" w:rsidRPr="004C0D5A" w:rsidRDefault="003324A7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Наибольшее значение остаточной магнитной индукции указывают в сопроводительных документах на рельсы по п.8.5.»</w:t>
      </w:r>
      <w:r w:rsidR="001725F2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6BF6E99" w14:textId="3A93D99D" w:rsidR="00F018CA" w:rsidRDefault="00C47C4F" w:rsidP="004C0D5A">
      <w:pPr>
        <w:pStyle w:val="af3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hAnsi="Arial" w:cs="Arial"/>
          <w:sz w:val="24"/>
          <w:szCs w:val="24"/>
        </w:rPr>
        <w:t>6</w:t>
      </w:r>
      <w:r w:rsidR="00F018CA">
        <w:rPr>
          <w:rFonts w:ascii="Arial" w:hAnsi="Arial" w:cs="Arial"/>
          <w:sz w:val="24"/>
          <w:szCs w:val="24"/>
        </w:rPr>
        <w:t>3</w:t>
      </w:r>
      <w:r w:rsidR="00EC6F83" w:rsidRPr="004C0D5A">
        <w:rPr>
          <w:rFonts w:ascii="Arial" w:hAnsi="Arial" w:cs="Arial"/>
          <w:sz w:val="24"/>
          <w:szCs w:val="24"/>
        </w:rPr>
        <w:t xml:space="preserve"> Пункт 7.18.7</w:t>
      </w:r>
      <w:r w:rsidR="00AB0A13" w:rsidRPr="004C0D5A">
        <w:rPr>
          <w:rFonts w:ascii="Arial" w:hAnsi="Arial" w:cs="Arial"/>
          <w:sz w:val="24"/>
          <w:szCs w:val="24"/>
        </w:rPr>
        <w:t>.</w:t>
      </w:r>
      <w:r w:rsidR="003C1CC6" w:rsidRPr="004C0D5A">
        <w:rPr>
          <w:rFonts w:ascii="Arial" w:hAnsi="Arial" w:cs="Arial"/>
          <w:sz w:val="24"/>
          <w:szCs w:val="24"/>
        </w:rPr>
        <w:t xml:space="preserve"> В</w:t>
      </w:r>
      <w:r w:rsidR="004A7E5C" w:rsidRPr="004C0D5A">
        <w:rPr>
          <w:rFonts w:ascii="Arial" w:hAnsi="Arial" w:cs="Arial"/>
          <w:sz w:val="24"/>
          <w:szCs w:val="24"/>
        </w:rPr>
        <w:t xml:space="preserve"> первом и втором перечислении заменить слова «</w:t>
      </w:r>
      <w:r w:rsidR="004A7E5C" w:rsidRPr="004C0D5A">
        <w:rPr>
          <w:rFonts w:ascii="Arial" w:eastAsia="Times New Roman" w:hAnsi="Arial" w:cs="Arial"/>
          <w:sz w:val="24"/>
          <w:szCs w:val="24"/>
          <w:lang w:eastAsia="ru-RU"/>
        </w:rPr>
        <w:t>увеличивают на</w:t>
      </w:r>
      <w:r w:rsidR="002E44A7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7E5C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20 кН» на «увеличивают </w:t>
      </w:r>
      <w:r w:rsidR="00AB0A13"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4A7E5C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10</w:t>
      </w:r>
      <w:r w:rsidR="00AB0A13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до </w:t>
      </w:r>
      <w:r w:rsidR="004A7E5C" w:rsidRPr="004C0D5A">
        <w:rPr>
          <w:rFonts w:ascii="Arial" w:eastAsia="Times New Roman" w:hAnsi="Arial" w:cs="Arial"/>
          <w:sz w:val="24"/>
          <w:szCs w:val="24"/>
          <w:lang w:eastAsia="ru-RU"/>
        </w:rPr>
        <w:t>20 кН»</w:t>
      </w:r>
      <w:r w:rsidR="00EC6F83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631961F" w14:textId="66CAC842" w:rsidR="00EF52F5" w:rsidRPr="004C0D5A" w:rsidRDefault="00C73741" w:rsidP="004C0D5A">
      <w:pPr>
        <w:pStyle w:val="af3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018C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F52F5" w:rsidRPr="004C0D5A">
        <w:rPr>
          <w:rFonts w:ascii="Arial" w:eastAsia="Times New Roman" w:hAnsi="Arial" w:cs="Arial"/>
          <w:sz w:val="24"/>
          <w:szCs w:val="24"/>
          <w:lang w:eastAsia="ru-RU"/>
        </w:rPr>
        <w:t>Пункт 7.18.8 изложить в новой редакции:</w:t>
      </w:r>
    </w:p>
    <w:p w14:paraId="3758CDF9" w14:textId="41E9752C" w:rsidR="00EF52F5" w:rsidRPr="004C0D5A" w:rsidRDefault="00925114" w:rsidP="004C0D5A">
      <w:pPr>
        <w:widowControl w:val="0"/>
        <w:tabs>
          <w:tab w:val="left" w:pos="1459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«7.18.8 </w:t>
      </w:r>
      <w:r w:rsidR="00EF52F5" w:rsidRPr="004C0D5A">
        <w:rPr>
          <w:rFonts w:ascii="Arial" w:eastAsia="Times New Roman" w:hAnsi="Arial" w:cs="Arial"/>
          <w:sz w:val="24"/>
          <w:szCs w:val="20"/>
          <w:lang w:eastAsia="ru-RU"/>
        </w:rPr>
        <w:t xml:space="preserve">За предел выносливости </w:t>
      </w:r>
      <w:r w:rsidR="00813F61" w:rsidRPr="004C0D5A">
        <w:rPr>
          <w:rFonts w:ascii="Arial" w:eastAsia="Times New Roman" w:hAnsi="Arial" w:cs="Arial"/>
          <w:sz w:val="24"/>
          <w:szCs w:val="20"/>
          <w:lang w:eastAsia="ru-RU"/>
        </w:rPr>
        <w:t>σ</w:t>
      </w:r>
      <w:r w:rsidR="00813F61" w:rsidRPr="004C0D5A">
        <w:rPr>
          <w:rFonts w:ascii="Arial" w:eastAsia="Times New Roman" w:hAnsi="Arial" w:cs="Arial"/>
          <w:sz w:val="24"/>
          <w:szCs w:val="20"/>
          <w:vertAlign w:val="subscript"/>
          <w:lang w:eastAsia="ru-RU"/>
        </w:rPr>
        <w:t xml:space="preserve">0,1 </w:t>
      </w:r>
      <w:r w:rsidR="00EF52F5" w:rsidRPr="004C0D5A">
        <w:rPr>
          <w:rFonts w:ascii="Arial" w:eastAsia="Times New Roman" w:hAnsi="Arial" w:cs="Arial"/>
          <w:sz w:val="24"/>
          <w:szCs w:val="20"/>
          <w:lang w:eastAsia="ru-RU"/>
        </w:rPr>
        <w:t xml:space="preserve">рельсов принимают наибольшее значение нагрузки </w:t>
      </w:r>
      <w:proofErr w:type="spellStart"/>
      <w:r w:rsidR="00EF52F5" w:rsidRPr="004C0D5A">
        <w:rPr>
          <w:rFonts w:ascii="Arial" w:eastAsia="Times New Roman" w:hAnsi="Arial" w:cs="Arial"/>
          <w:i/>
          <w:sz w:val="24"/>
          <w:szCs w:val="20"/>
          <w:lang w:eastAsia="ru-RU"/>
        </w:rPr>
        <w:t>P</w:t>
      </w:r>
      <w:r w:rsidR="00EF52F5" w:rsidRPr="004C0D5A">
        <w:rPr>
          <w:rFonts w:ascii="Arial" w:eastAsia="Times New Roman" w:hAnsi="Arial" w:cs="Arial"/>
          <w:sz w:val="24"/>
          <w:szCs w:val="20"/>
          <w:vertAlign w:val="subscript"/>
          <w:lang w:eastAsia="ru-RU"/>
        </w:rPr>
        <w:t>max</w:t>
      </w:r>
      <w:proofErr w:type="spellEnd"/>
      <w:r w:rsidR="00EF52F5" w:rsidRPr="004C0D5A">
        <w:rPr>
          <w:rFonts w:ascii="Arial" w:eastAsia="Times New Roman" w:hAnsi="Arial" w:cs="Arial"/>
          <w:sz w:val="24"/>
          <w:szCs w:val="20"/>
          <w:lang w:eastAsia="ru-RU"/>
        </w:rPr>
        <w:t xml:space="preserve">, при которой образец прошел базу испытаний 2 млн циклов без излома, а в случае проведения уточнения значения предела выносливости – </w:t>
      </w:r>
      <w:r w:rsidR="00EF52F5" w:rsidRPr="004C0D5A">
        <w:rPr>
          <w:rFonts w:ascii="Arial" w:eastAsia="Times New Roman" w:hAnsi="Arial" w:cs="Arial"/>
          <w:sz w:val="24"/>
          <w:szCs w:val="20"/>
          <w:lang w:eastAsia="ru-RU"/>
        </w:rPr>
        <w:lastRenderedPageBreak/>
        <w:t xml:space="preserve">принимают значение нагрузки </w:t>
      </w:r>
      <w:proofErr w:type="spellStart"/>
      <w:r w:rsidR="00EF52F5" w:rsidRPr="004C0D5A">
        <w:rPr>
          <w:rFonts w:ascii="Arial" w:eastAsia="Times New Roman" w:hAnsi="Arial" w:cs="Arial"/>
          <w:i/>
          <w:sz w:val="24"/>
          <w:szCs w:val="20"/>
          <w:lang w:eastAsia="ru-RU"/>
        </w:rPr>
        <w:t>P</w:t>
      </w:r>
      <w:r w:rsidR="00EF52F5" w:rsidRPr="004C0D5A">
        <w:rPr>
          <w:rFonts w:ascii="Arial" w:eastAsia="Times New Roman" w:hAnsi="Arial" w:cs="Arial"/>
          <w:sz w:val="24"/>
          <w:szCs w:val="20"/>
          <w:vertAlign w:val="subscript"/>
          <w:lang w:eastAsia="ru-RU"/>
        </w:rPr>
        <w:t>max</w:t>
      </w:r>
      <w:proofErr w:type="spellEnd"/>
      <w:r w:rsidR="00EF52F5" w:rsidRPr="004C0D5A">
        <w:rPr>
          <w:rFonts w:ascii="Arial" w:eastAsia="Times New Roman" w:hAnsi="Arial" w:cs="Arial"/>
          <w:sz w:val="24"/>
          <w:szCs w:val="20"/>
          <w:lang w:eastAsia="ru-RU"/>
        </w:rPr>
        <w:t>, при которой два образца прошли базу испытаний 2 млн циклов без излома по формуле:</w:t>
      </w:r>
    </w:p>
    <w:p w14:paraId="64E29176" w14:textId="77777777" w:rsidR="00EF52F5" w:rsidRPr="00064B43" w:rsidRDefault="00EF52F5" w:rsidP="00EF52F5">
      <w:pPr>
        <w:widowControl w:val="0"/>
        <w:tabs>
          <w:tab w:val="left" w:pos="1459"/>
        </w:tabs>
        <w:kinsoku w:val="0"/>
        <w:overflowPunct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34B0F" w14:textId="77777777" w:rsidR="00EF52F5" w:rsidRPr="00064B43" w:rsidRDefault="00EF52F5" w:rsidP="00EF52F5">
      <w:pPr>
        <w:spacing w:after="0" w:line="240" w:lineRule="auto"/>
        <w:ind w:left="4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5A">
        <w:rPr>
          <w:rFonts w:ascii="Arial" w:hAnsi="Arial" w:cs="Arial"/>
          <w:position w:val="-30"/>
        </w:rPr>
        <w:object w:dxaOrig="1420" w:dyaOrig="680" w14:anchorId="3CC20005">
          <v:shape id="_x0000_i1026" type="#_x0000_t75" style="width:69.75pt;height:34.5pt" o:ole="">
            <v:imagedata r:id="rId12" o:title=""/>
          </v:shape>
          <o:OLEObject Type="Embed" ProgID="Equation.3" ShapeID="_x0000_i1026" DrawAspect="Content" ObjectID="_1779797181" r:id="rId13"/>
        </w:object>
      </w:r>
      <w:r w:rsidRPr="00064B43">
        <w:rPr>
          <w:rFonts w:ascii="Times New Roman" w:hAnsi="Times New Roman" w:cs="Times New Roman"/>
        </w:rPr>
        <w:t>,</w:t>
      </w:r>
      <w:r w:rsidRPr="00064B43">
        <w:rPr>
          <w:rFonts w:ascii="Times New Roman" w:hAnsi="Times New Roman" w:cs="Times New Roman"/>
        </w:rPr>
        <w:tab/>
      </w:r>
      <w:r w:rsidRPr="00064B43">
        <w:rPr>
          <w:rFonts w:ascii="Times New Roman" w:hAnsi="Times New Roman" w:cs="Times New Roman"/>
        </w:rPr>
        <w:tab/>
      </w:r>
      <w:r w:rsidRPr="00064B43">
        <w:rPr>
          <w:rFonts w:ascii="Times New Roman" w:hAnsi="Times New Roman" w:cs="Times New Roman"/>
        </w:rPr>
        <w:tab/>
      </w:r>
      <w:r w:rsidRPr="00064B43">
        <w:rPr>
          <w:rFonts w:ascii="Times New Roman" w:hAnsi="Times New Roman" w:cs="Times New Roman"/>
        </w:rPr>
        <w:tab/>
      </w:r>
      <w:r w:rsidRPr="0006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936D92" w14:textId="77777777" w:rsidR="00EF52F5" w:rsidRPr="00064B43" w:rsidRDefault="00EF52F5" w:rsidP="00EF52F5">
      <w:pPr>
        <w:tabs>
          <w:tab w:val="left" w:pos="1459"/>
        </w:tabs>
        <w:kinsoku w:val="0"/>
        <w:overflowPunct w:val="0"/>
        <w:spacing w:after="0" w:line="240" w:lineRule="auto"/>
        <w:ind w:left="567" w:right="11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B913CBE" w14:textId="354F2715" w:rsidR="00533CB2" w:rsidRPr="004C0D5A" w:rsidRDefault="00EF52F5" w:rsidP="004C0D5A">
      <w:pPr>
        <w:tabs>
          <w:tab w:val="left" w:pos="567"/>
        </w:tabs>
        <w:kinsoku w:val="0"/>
        <w:overflowPunct w:val="0"/>
        <w:spacing w:after="0" w:line="276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где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533CB2" w:rsidRPr="004C0D5A">
        <w:rPr>
          <w:rFonts w:ascii="Arial" w:eastAsia="Times New Roman" w:hAnsi="Arial" w:cs="Arial"/>
          <w:sz w:val="36"/>
          <w:szCs w:val="36"/>
          <w:lang w:eastAsia="ru-RU"/>
        </w:rPr>
        <w:t>σ</w:t>
      </w:r>
      <w:r w:rsidR="00533CB2" w:rsidRPr="004C0D5A">
        <w:rPr>
          <w:rFonts w:ascii="Arial" w:eastAsia="Times New Roman" w:hAnsi="Arial" w:cs="Arial"/>
          <w:sz w:val="36"/>
          <w:szCs w:val="36"/>
          <w:vertAlign w:val="subscript"/>
          <w:lang w:eastAsia="ru-RU"/>
        </w:rPr>
        <w:t>0,1</w:t>
      </w:r>
      <w:r w:rsidR="00E24556" w:rsidRPr="004C0D5A">
        <w:rPr>
          <w:rFonts w:ascii="Arial" w:eastAsia="Times New Roman" w:hAnsi="Arial" w:cs="Arial"/>
          <w:sz w:val="36"/>
          <w:szCs w:val="36"/>
          <w:vertAlign w:val="subscript"/>
          <w:lang w:eastAsia="ru-RU"/>
        </w:rPr>
        <w:t xml:space="preserve"> – предел выносливости рельсов;</w:t>
      </w:r>
    </w:p>
    <w:p w14:paraId="74DF3BD3" w14:textId="3DD432A5" w:rsidR="00EF52F5" w:rsidRPr="004C0D5A" w:rsidRDefault="00EF52F5" w:rsidP="004C0D5A">
      <w:pPr>
        <w:tabs>
          <w:tab w:val="left" w:pos="567"/>
        </w:tabs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i/>
          <w:sz w:val="24"/>
          <w:szCs w:val="24"/>
          <w:lang w:val="en-US" w:eastAsia="ru-RU"/>
        </w:rPr>
        <w:t>P</w:t>
      </w:r>
      <w:r w:rsidRPr="004C0D5A">
        <w:rPr>
          <w:rFonts w:ascii="Arial" w:eastAsia="Times New Roman" w:hAnsi="Arial" w:cs="Arial"/>
          <w:sz w:val="24"/>
          <w:szCs w:val="24"/>
          <w:vertAlign w:val="subscript"/>
          <w:lang w:val="en-US" w:eastAsia="ru-RU"/>
        </w:rPr>
        <w:t>max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максимальное значение нагрузки в цикле, при которой достигнута база </w:t>
      </w:r>
      <w:r w:rsidR="00B54907" w:rsidRPr="004C0D5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испытаний, Н;</w:t>
      </w:r>
    </w:p>
    <w:p w14:paraId="3306F9ED" w14:textId="77777777" w:rsidR="00EF52F5" w:rsidRPr="004C0D5A" w:rsidRDefault="00EF52F5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i/>
          <w:sz w:val="24"/>
          <w:szCs w:val="24"/>
          <w:lang w:val="en-US" w:eastAsia="ru-RU"/>
        </w:rPr>
        <w:t>L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расстояние между опорами испытательной машины, </w:t>
      </w:r>
      <w:proofErr w:type="gramStart"/>
      <w:r w:rsidRPr="004C0D5A">
        <w:rPr>
          <w:rFonts w:ascii="Arial" w:eastAsia="Times New Roman" w:hAnsi="Arial" w:cs="Arial"/>
          <w:sz w:val="24"/>
          <w:szCs w:val="24"/>
          <w:lang w:eastAsia="ru-RU"/>
        </w:rPr>
        <w:t>мм;</w:t>
      </w:r>
      <w:proofErr w:type="gramEnd"/>
    </w:p>
    <w:p w14:paraId="2DAEBEB5" w14:textId="53C81AD6" w:rsidR="00EF52F5" w:rsidRPr="004C0D5A" w:rsidRDefault="00EF52F5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4C0D5A">
        <w:rPr>
          <w:rFonts w:ascii="Arial" w:eastAsia="Times New Roman" w:hAnsi="Arial" w:cs="Arial"/>
          <w:i/>
          <w:sz w:val="24"/>
          <w:szCs w:val="24"/>
          <w:lang w:val="en-US" w:eastAsia="ru-RU"/>
        </w:rPr>
        <w:t>W</w:t>
      </w:r>
      <w:r w:rsidRPr="004C0D5A">
        <w:rPr>
          <w:rFonts w:ascii="Arial" w:eastAsia="Times New Roman" w:hAnsi="Arial" w:cs="Arial"/>
          <w:i/>
          <w:sz w:val="24"/>
          <w:szCs w:val="24"/>
          <w:vertAlign w:val="subscript"/>
          <w:lang w:val="en-US" w:eastAsia="ru-RU"/>
        </w:rPr>
        <w:t>r</w:t>
      </w:r>
      <w:proofErr w:type="spellEnd"/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момент сопротивления сечения по верху головки рельса, см</w:t>
      </w:r>
      <w:r w:rsidRPr="004C0D5A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3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B53D8A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3D6F5C8" w14:textId="7A060033" w:rsidR="00274FCA" w:rsidRPr="004C0D5A" w:rsidRDefault="00AB7B21" w:rsidP="002919D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018C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C327A8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Подраздел 7.19</w:t>
      </w:r>
      <w:r w:rsidR="00394B98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="00274FCA" w:rsidRPr="004C0D5A">
        <w:rPr>
          <w:rFonts w:ascii="Arial" w:eastAsia="Times New Roman" w:hAnsi="Arial" w:cs="Arial"/>
          <w:sz w:val="24"/>
          <w:szCs w:val="24"/>
          <w:lang w:eastAsia="ru-RU"/>
        </w:rPr>
        <w:t>сключить</w:t>
      </w:r>
      <w:r w:rsidR="00C327A8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89FACD6" w14:textId="2CADF446" w:rsidR="00427E04" w:rsidRPr="002919D7" w:rsidRDefault="002919D7" w:rsidP="002919D7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>6</w:t>
      </w:r>
      <w:r w:rsidR="00F018CA">
        <w:rPr>
          <w:rFonts w:ascii="Arial" w:eastAsia="Times New Roman" w:hAnsi="Arial" w:cs="Arial"/>
          <w:sz w:val="24"/>
          <w:szCs w:val="20"/>
          <w:lang w:eastAsia="ru-RU"/>
        </w:rPr>
        <w:t>6</w:t>
      </w:r>
      <w:r>
        <w:rPr>
          <w:rFonts w:ascii="Arial" w:eastAsia="Times New Roman" w:hAnsi="Arial" w:cs="Arial"/>
          <w:sz w:val="24"/>
          <w:szCs w:val="20"/>
          <w:lang w:eastAsia="ru-RU"/>
        </w:rPr>
        <w:t xml:space="preserve">. </w:t>
      </w:r>
      <w:r w:rsidR="00427E04" w:rsidRPr="004C0D5A">
        <w:rPr>
          <w:rFonts w:ascii="Arial" w:eastAsia="Times New Roman" w:hAnsi="Arial" w:cs="Arial"/>
          <w:sz w:val="24"/>
          <w:szCs w:val="20"/>
          <w:lang w:eastAsia="ru-RU"/>
        </w:rPr>
        <w:t xml:space="preserve">Пункт 7.21.1 </w:t>
      </w:r>
      <w:r w:rsidR="00394B98" w:rsidRPr="004C0D5A">
        <w:rPr>
          <w:rFonts w:ascii="Arial" w:eastAsia="Times New Roman" w:hAnsi="Arial" w:cs="Arial"/>
          <w:sz w:val="24"/>
          <w:szCs w:val="20"/>
          <w:lang w:eastAsia="ru-RU"/>
        </w:rPr>
        <w:t>в</w:t>
      </w:r>
      <w:r w:rsidR="00C61A03" w:rsidRPr="004C0D5A">
        <w:rPr>
          <w:rFonts w:ascii="Arial" w:eastAsia="Times New Roman" w:hAnsi="Arial" w:cs="Arial"/>
          <w:sz w:val="24"/>
          <w:szCs w:val="20"/>
          <w:lang w:eastAsia="ru-RU"/>
        </w:rPr>
        <w:t>торой абзац дополнить словами «</w:t>
      </w:r>
      <w:r w:rsidR="00C61A03" w:rsidRPr="004C0D5A">
        <w:rPr>
          <w:rFonts w:ascii="Arial" w:eastAsia="Times New Roman" w:hAnsi="Arial" w:cs="Arial"/>
          <w:sz w:val="24"/>
          <w:szCs w:val="24"/>
          <w:lang w:eastAsia="ru-RU"/>
        </w:rPr>
        <w:t>с достижением излома не менее чем на трех пробах</w:t>
      </w:r>
      <w:r w:rsidR="00A61414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61A03" w:rsidRPr="004C0D5A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26FA9BB0" w14:textId="762623E4" w:rsidR="00C40D05" w:rsidRPr="004C0D5A" w:rsidRDefault="00DE6CD0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018CA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C40D05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Пункт 7.21.5 заменить пояснения к формуле:</w:t>
      </w:r>
    </w:p>
    <w:p w14:paraId="67E2872B" w14:textId="359826C3" w:rsidR="00C40D05" w:rsidRPr="004C0D5A" w:rsidRDefault="00DE6CD0" w:rsidP="004C0D5A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C40D05" w:rsidRPr="004C0D5A">
        <w:rPr>
          <w:rFonts w:ascii="Arial" w:eastAsia="Times New Roman" w:hAnsi="Arial" w:cs="Arial"/>
          <w:i/>
          <w:sz w:val="24"/>
          <w:szCs w:val="24"/>
          <w:lang w:eastAsia="ru-RU"/>
        </w:rPr>
        <w:t>σ</w:t>
      </w:r>
      <w:r w:rsidR="00C40D05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максимальное напряжение в цикле нагружения, МПа;</w:t>
      </w:r>
    </w:p>
    <w:p w14:paraId="7868776D" w14:textId="77777777" w:rsidR="00C40D05" w:rsidRPr="004C0D5A" w:rsidRDefault="00C40D0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i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трещины, м;</w:t>
      </w:r>
    </w:p>
    <w:p w14:paraId="77337E82" w14:textId="02F0C087" w:rsidR="00C40D05" w:rsidRDefault="00C40D05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i/>
          <w:sz w:val="24"/>
          <w:szCs w:val="24"/>
          <w:lang w:val="en-US" w:eastAsia="ru-RU"/>
        </w:rPr>
        <w:t>f</w:t>
      </w:r>
      <w:r w:rsidRPr="004C0D5A">
        <w:rPr>
          <w:rFonts w:ascii="Arial" w:eastAsia="Times New Roman" w:hAnsi="Arial" w:cs="Arial"/>
          <w:i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i/>
          <w:sz w:val="24"/>
          <w:szCs w:val="24"/>
          <w:lang w:val="en-US" w:eastAsia="ru-RU"/>
        </w:rPr>
        <w:t>a</w:t>
      </w:r>
      <w:r w:rsidRPr="004C0D5A">
        <w:rPr>
          <w:rFonts w:ascii="Arial" w:eastAsia="Times New Roman" w:hAnsi="Arial" w:cs="Arial"/>
          <w:i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– поправочная функция зависимости коэффициента интенсивности напряжений от величины изгибающего момента и геометрии дефекта при изгибающем моменте рельса в вертикальной плоскости 1 </w:t>
      </w:r>
      <w:proofErr w:type="spellStart"/>
      <w:r w:rsidRPr="004C0D5A">
        <w:rPr>
          <w:rFonts w:ascii="Arial" w:eastAsia="Times New Roman" w:hAnsi="Arial" w:cs="Arial"/>
          <w:sz w:val="24"/>
          <w:szCs w:val="24"/>
          <w:lang w:eastAsia="ru-RU"/>
        </w:rPr>
        <w:t>кН∙м</w:t>
      </w:r>
      <w:proofErr w:type="spellEnd"/>
      <w:r w:rsidRPr="004C0D5A">
        <w:rPr>
          <w:rFonts w:ascii="Arial" w:eastAsia="Times New Roman" w:hAnsi="Arial" w:cs="Arial"/>
          <w:sz w:val="24"/>
          <w:szCs w:val="24"/>
          <w:lang w:eastAsia="ru-RU"/>
        </w:rPr>
        <w:t>, определяемая методом конечных элементов, принимается равной значению 0,44.</w:t>
      </w:r>
    </w:p>
    <w:p w14:paraId="02CBBEB4" w14:textId="77777777" w:rsidR="00B0694F" w:rsidRDefault="00B0694F" w:rsidP="00B0694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Дополнить абзацем с Рисунком 12:</w:t>
      </w:r>
    </w:p>
    <w:p w14:paraId="5D5FA261" w14:textId="77777777" w:rsidR="00B0694F" w:rsidRDefault="00B0694F" w:rsidP="00B0694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0E4856">
        <w:rPr>
          <w:rFonts w:ascii="Arial" w:eastAsia="Times New Roman" w:hAnsi="Arial" w:cs="Arial"/>
          <w:sz w:val="24"/>
          <w:szCs w:val="24"/>
          <w:lang w:eastAsia="ru-RU"/>
        </w:rPr>
        <w:t xml:space="preserve">За результат критического значения коэффициента интенсивности напряжений </w:t>
      </w:r>
      <w:bookmarkStart w:id="0" w:name="_Hlk167696392"/>
      <w:proofErr w:type="spellStart"/>
      <w:r w:rsidRPr="000E4856">
        <w:rPr>
          <w:rFonts w:ascii="Arial" w:eastAsia="Times New Roman" w:hAnsi="Arial" w:cs="Arial"/>
          <w:i/>
          <w:sz w:val="24"/>
          <w:szCs w:val="24"/>
          <w:lang w:val="en-US" w:eastAsia="ru-RU"/>
        </w:rPr>
        <w:t>K</w:t>
      </w:r>
      <w:r w:rsidRPr="000E4856">
        <w:rPr>
          <w:rFonts w:ascii="Arial" w:eastAsia="Times New Roman" w:hAnsi="Arial" w:cs="Arial"/>
          <w:i/>
          <w:sz w:val="24"/>
          <w:szCs w:val="24"/>
          <w:vertAlign w:val="subscript"/>
          <w:lang w:val="en-US" w:eastAsia="ru-RU"/>
        </w:rPr>
        <w:t>fc</w:t>
      </w:r>
      <w:bookmarkEnd w:id="0"/>
      <w:proofErr w:type="spellEnd"/>
      <w:r w:rsidRPr="000E4856">
        <w:rPr>
          <w:rFonts w:ascii="Arial" w:eastAsia="Times New Roman" w:hAnsi="Arial" w:cs="Arial"/>
          <w:i/>
          <w:sz w:val="24"/>
          <w:szCs w:val="24"/>
          <w:vertAlign w:val="subscript"/>
          <w:lang w:eastAsia="ru-RU"/>
        </w:rPr>
        <w:t xml:space="preserve"> </w:t>
      </w:r>
      <w:r w:rsidRPr="000E4856"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 среднее значение от исследования разрушений не менее трех проб, </w:t>
      </w:r>
      <w:proofErr w:type="spellStart"/>
      <w:r w:rsidRPr="000E4856">
        <w:rPr>
          <w:rFonts w:ascii="Arial" w:eastAsia="Times New Roman" w:hAnsi="Arial" w:cs="Arial"/>
          <w:i/>
          <w:sz w:val="24"/>
          <w:szCs w:val="24"/>
          <w:lang w:val="en-US" w:eastAsia="ru-RU"/>
        </w:rPr>
        <w:t>K</w:t>
      </w:r>
      <w:r w:rsidRPr="000E4856">
        <w:rPr>
          <w:rFonts w:ascii="Arial" w:eastAsia="Times New Roman" w:hAnsi="Arial" w:cs="Arial"/>
          <w:i/>
          <w:sz w:val="24"/>
          <w:szCs w:val="24"/>
          <w:vertAlign w:val="subscript"/>
          <w:lang w:val="en-US" w:eastAsia="ru-RU"/>
        </w:rPr>
        <w:t>fc</w:t>
      </w:r>
      <w:proofErr w:type="spellEnd"/>
      <w:r w:rsidRPr="000E4856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 xml:space="preserve"> </w:t>
      </w:r>
      <w:r w:rsidRPr="000E4856">
        <w:rPr>
          <w:rFonts w:ascii="Arial" w:eastAsia="Times New Roman" w:hAnsi="Arial" w:cs="Arial"/>
          <w:sz w:val="24"/>
          <w:szCs w:val="24"/>
          <w:lang w:eastAsia="ru-RU"/>
        </w:rPr>
        <w:t>одной из которых может быть ниже норматива не более, чем на величину неопределенности метода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38E55CC6" w14:textId="77777777" w:rsidR="00B0694F" w:rsidRPr="00B8359D" w:rsidRDefault="00B0694F" w:rsidP="00B0694F">
      <w:pPr>
        <w:tabs>
          <w:tab w:val="left" w:pos="4020"/>
        </w:tabs>
        <w:spacing w:after="0" w:line="240" w:lineRule="auto"/>
        <w:ind w:left="420" w:right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4FA3C" w14:textId="77777777" w:rsidR="00B0694F" w:rsidRDefault="00B0694F" w:rsidP="00B0694F">
      <w:pPr>
        <w:tabs>
          <w:tab w:val="left" w:pos="1536"/>
        </w:tabs>
        <w:kinsoku w:val="0"/>
        <w:overflowPunct w:val="0"/>
        <w:spacing w:after="0" w:line="240" w:lineRule="auto"/>
        <w:ind w:right="1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noProof/>
          <w:position w:val="1"/>
          <w:sz w:val="18"/>
          <w:szCs w:val="18"/>
          <w:lang w:eastAsia="ru-RU"/>
        </w:rPr>
        <w:drawing>
          <wp:inline distT="0" distB="0" distL="0" distR="0" wp14:anchorId="0DE8C3F9" wp14:editId="35B2D098">
            <wp:extent cx="2763878" cy="2177143"/>
            <wp:effectExtent l="0" t="0" r="0" b="0"/>
            <wp:docPr id="1" name="Picture 170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83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956" cy="218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0B59F" w14:textId="77777777" w:rsidR="00B0694F" w:rsidRPr="00B8359D" w:rsidRDefault="00B0694F" w:rsidP="00B0694F">
      <w:pPr>
        <w:spacing w:after="0" w:line="243" w:lineRule="auto"/>
        <w:ind w:left="10" w:right="111"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Рисунок 12 - Головка рельса. Расположение зон трещины, </w:t>
      </w:r>
    </w:p>
    <w:p w14:paraId="03648F33" w14:textId="77777777" w:rsidR="00B0694F" w:rsidRDefault="00B0694F" w:rsidP="00B0694F">
      <w:pPr>
        <w:spacing w:after="0" w:line="243" w:lineRule="auto"/>
        <w:ind w:left="10" w:right="111"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глубины трещины (</w:t>
      </w:r>
      <w:proofErr w:type="spellStart"/>
      <w:r w:rsidRPr="00B835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R</w:t>
      </w:r>
      <w:r w:rsidRPr="00B8359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max</w:t>
      </w:r>
      <w:proofErr w:type="spellEnd"/>
      <w:r w:rsidRPr="00B83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r w:rsidRPr="00B835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b/>
          <w:noProof/>
          <w:position w:val="1"/>
          <w:sz w:val="24"/>
          <w:szCs w:val="24"/>
          <w:lang w:eastAsia="ru-RU"/>
        </w:rPr>
        <w:drawing>
          <wp:inline distT="0" distB="0" distL="0" distR="0" wp14:anchorId="27F92658" wp14:editId="2FC4F08E">
            <wp:extent cx="83820" cy="76200"/>
            <wp:effectExtent l="0" t="0" r="0" b="0"/>
            <wp:docPr id="5" name="Picture 170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14:paraId="43D64383" w14:textId="77777777" w:rsidR="00B0694F" w:rsidRPr="000E4856" w:rsidRDefault="00B0694F" w:rsidP="00B0694F">
      <w:pPr>
        <w:spacing w:after="0" w:line="240" w:lineRule="auto"/>
        <w:ind w:left="708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3B6BC1F" w14:textId="77777777" w:rsidR="00B0694F" w:rsidRPr="004C0D5A" w:rsidRDefault="00B0694F" w:rsidP="004C0D5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0B6438A" w14:textId="181B1BE6" w:rsidR="00C61A03" w:rsidRPr="004C0D5A" w:rsidRDefault="00C327A8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0694F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1A03" w:rsidRPr="004C0D5A">
        <w:rPr>
          <w:rFonts w:ascii="Arial" w:eastAsia="Times New Roman" w:hAnsi="Arial" w:cs="Arial"/>
          <w:sz w:val="24"/>
          <w:szCs w:val="24"/>
          <w:lang w:eastAsia="ru-RU"/>
        </w:rPr>
        <w:t>Подраздел 7.23 В третьем абзаце заменить слова «</w:t>
      </w:r>
      <w:r w:rsidR="00AE37ED" w:rsidRPr="004C0D5A">
        <w:rPr>
          <w:rFonts w:ascii="Arial" w:eastAsia="Times New Roman" w:hAnsi="Arial" w:cs="Arial"/>
          <w:sz w:val="24"/>
          <w:szCs w:val="24"/>
          <w:lang w:eastAsia="ru-RU"/>
        </w:rPr>
        <w:t>толщ</w:t>
      </w:r>
      <w:r w:rsidR="00AE37ED"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="00AE37ED"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="00AE37ED" w:rsidRPr="004C0D5A">
        <w:rPr>
          <w:rFonts w:ascii="Arial" w:eastAsia="Times New Roman" w:hAnsi="Arial" w:cs="Arial"/>
          <w:sz w:val="24"/>
          <w:szCs w:val="24"/>
          <w:lang w:eastAsia="ru-RU"/>
        </w:rPr>
        <w:t>ой около</w:t>
      </w:r>
      <w:r w:rsidR="00AE37ED"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20 мм» на «толщиной </w:t>
      </w:r>
      <w:r w:rsidR="00AE37ED" w:rsidRPr="004C0D5A">
        <w:rPr>
          <w:rFonts w:ascii="Arial" w:eastAsia="Times New Roman" w:hAnsi="Arial" w:cs="Arial"/>
          <w:sz w:val="24"/>
          <w:szCs w:val="24"/>
          <w:lang w:eastAsia="ru-RU"/>
        </w:rPr>
        <w:t>(20 ± 5) мм</w:t>
      </w:r>
      <w:r w:rsidR="00C61A03" w:rsidRPr="004C0D5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AE37ED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1B49EF02" w14:textId="22D0BCFC" w:rsidR="00AE37ED" w:rsidRPr="004C0D5A" w:rsidRDefault="00AE37ED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Рисунок 14 заменить следующим:</w:t>
      </w:r>
      <w:r w:rsidR="005A0660"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B5E8340" w14:textId="1769FF0B" w:rsidR="00E00615" w:rsidRPr="004C0D5A" w:rsidRDefault="00E00615" w:rsidP="004C0D5A">
      <w:pPr>
        <w:kinsoku w:val="0"/>
        <w:overflowPunct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«</w:t>
      </w:r>
    </w:p>
    <w:p w14:paraId="7E62EC86" w14:textId="0AC2B888" w:rsidR="00AE37ED" w:rsidRDefault="00AE37ED" w:rsidP="00AE37ED">
      <w:pPr>
        <w:kinsoku w:val="0"/>
        <w:overflowPunct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28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8790E3" wp14:editId="2A9F6007">
            <wp:extent cx="2971800" cy="1493520"/>
            <wp:effectExtent l="0" t="0" r="0" b="0"/>
            <wp:docPr id="169515" name="Picture 169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15" name="Picture 16951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0615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14:paraId="6F02D096" w14:textId="77777777" w:rsidR="00FC35A2" w:rsidRPr="00A95F5C" w:rsidRDefault="00FC35A2" w:rsidP="00AE37ED">
      <w:pPr>
        <w:kinsoku w:val="0"/>
        <w:overflowPunct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CBB17CD" w14:textId="18F0F3A3" w:rsidR="009A529B" w:rsidRDefault="00F766AA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6</w:t>
      </w:r>
      <w:r w:rsidR="00B0694F">
        <w:rPr>
          <w:rFonts w:ascii="Arial" w:hAnsi="Arial" w:cs="Arial"/>
          <w:sz w:val="24"/>
          <w:szCs w:val="24"/>
        </w:rPr>
        <w:t>9</w:t>
      </w:r>
      <w:r w:rsidR="00E95E63" w:rsidRPr="004C0D5A">
        <w:rPr>
          <w:rFonts w:ascii="Arial" w:hAnsi="Arial" w:cs="Arial"/>
          <w:sz w:val="24"/>
          <w:szCs w:val="24"/>
        </w:rPr>
        <w:t xml:space="preserve"> </w:t>
      </w:r>
      <w:r w:rsidR="009A529B">
        <w:rPr>
          <w:rFonts w:ascii="Arial" w:hAnsi="Arial" w:cs="Arial"/>
          <w:sz w:val="24"/>
          <w:szCs w:val="24"/>
        </w:rPr>
        <w:t>Приложение В</w:t>
      </w:r>
      <w:r w:rsidR="004D773A">
        <w:rPr>
          <w:rFonts w:ascii="Arial" w:hAnsi="Arial" w:cs="Arial"/>
          <w:sz w:val="24"/>
          <w:szCs w:val="24"/>
        </w:rPr>
        <w:t>.</w:t>
      </w:r>
      <w:r w:rsidR="009A529B">
        <w:rPr>
          <w:rFonts w:ascii="Arial" w:hAnsi="Arial" w:cs="Arial"/>
          <w:sz w:val="24"/>
          <w:szCs w:val="24"/>
        </w:rPr>
        <w:t xml:space="preserve"> Заменить «Э76Ф» на «76Ф», «К76Ф»</w:t>
      </w:r>
      <w:r w:rsidR="004D773A">
        <w:rPr>
          <w:rFonts w:ascii="Arial" w:hAnsi="Arial" w:cs="Arial"/>
          <w:sz w:val="24"/>
          <w:szCs w:val="24"/>
        </w:rPr>
        <w:t xml:space="preserve"> </w:t>
      </w:r>
      <w:r w:rsidR="009A529B">
        <w:rPr>
          <w:rFonts w:ascii="Arial" w:hAnsi="Arial" w:cs="Arial"/>
          <w:sz w:val="24"/>
          <w:szCs w:val="24"/>
        </w:rPr>
        <w:t>на «76Ф»</w:t>
      </w:r>
      <w:r w:rsidR="00DB3D67">
        <w:rPr>
          <w:rFonts w:ascii="Arial" w:hAnsi="Arial" w:cs="Arial"/>
          <w:sz w:val="24"/>
          <w:szCs w:val="24"/>
        </w:rPr>
        <w:t>, «К76ХФ» на «76ХФ», «Э76АФ» на «76АФ», «</w:t>
      </w:r>
      <w:r w:rsidR="00864EBE">
        <w:rPr>
          <w:rFonts w:ascii="Arial" w:hAnsi="Arial" w:cs="Arial"/>
          <w:sz w:val="24"/>
          <w:szCs w:val="24"/>
        </w:rPr>
        <w:t>Э90АФ» на «90АФ», «Э76ХСФ» на</w:t>
      </w:r>
      <w:r w:rsidR="00D95F28">
        <w:rPr>
          <w:rFonts w:ascii="Arial" w:hAnsi="Arial" w:cs="Arial"/>
          <w:sz w:val="24"/>
          <w:szCs w:val="24"/>
        </w:rPr>
        <w:t xml:space="preserve"> «76ХСФ».</w:t>
      </w:r>
    </w:p>
    <w:p w14:paraId="3418D7DA" w14:textId="7CEB6007" w:rsidR="00C061CE" w:rsidRPr="004C0D5A" w:rsidRDefault="009A529B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70 </w:t>
      </w:r>
      <w:r w:rsidR="0065612A" w:rsidRPr="004C0D5A">
        <w:rPr>
          <w:rFonts w:ascii="Arial" w:hAnsi="Arial" w:cs="Arial"/>
          <w:sz w:val="24"/>
          <w:szCs w:val="24"/>
        </w:rPr>
        <w:t>Приложение Е. Таблица Е.2. Примечание изложить в новой редакции:</w:t>
      </w:r>
    </w:p>
    <w:p w14:paraId="381D93BF" w14:textId="77777777" w:rsidR="00C061CE" w:rsidRPr="004C0D5A" w:rsidRDefault="0065612A" w:rsidP="004C0D5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«1. Обозначения - по таблице 5.</w:t>
      </w:r>
    </w:p>
    <w:p w14:paraId="61B9E026" w14:textId="77777777" w:rsidR="00C061CE" w:rsidRPr="004C0D5A" w:rsidRDefault="0065612A" w:rsidP="004C0D5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2. Измерения прямолинейности по всем элементам рельсов должны производиться с помощью автоматизированных средств контроля. Если рельс в целом соответствует нормативным показателям, то дополнительные измерения на концах и в переходных зонах рельса поверочными линейками допускается не производить.</w:t>
      </w:r>
    </w:p>
    <w:p w14:paraId="32D902DF" w14:textId="77777777" w:rsidR="00C061CE" w:rsidRPr="004C0D5A" w:rsidRDefault="0065612A" w:rsidP="004C0D5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 xml:space="preserve">3. Допускается в случае необходимости производить контроль отклонения рельсов от прямолинейности при помощи поверочных линеек согласно схемы измерения отклонений от прямолинейности рельсов в соответствии с требованиями ГОСТ 26877. </w:t>
      </w:r>
    </w:p>
    <w:p w14:paraId="4A500286" w14:textId="08E52F91" w:rsidR="00C061CE" w:rsidRPr="004C0D5A" w:rsidRDefault="0065612A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4. Основная часть и переходная зона рельсов в объеме 95</w:t>
      </w:r>
      <w:r w:rsidR="00E24556" w:rsidRPr="004C0D5A">
        <w:rPr>
          <w:rFonts w:ascii="Arial" w:hAnsi="Arial" w:cs="Arial"/>
          <w:sz w:val="24"/>
          <w:szCs w:val="24"/>
        </w:rPr>
        <w:t xml:space="preserve"> </w:t>
      </w:r>
      <w:r w:rsidRPr="004C0D5A">
        <w:rPr>
          <w:rFonts w:ascii="Arial" w:hAnsi="Arial" w:cs="Arial"/>
          <w:sz w:val="24"/>
          <w:szCs w:val="24"/>
        </w:rPr>
        <w:t>% от общей поставки потребителю должны полностью соответствовать указанным требованиям прямолинейности. При этом 5</w:t>
      </w:r>
      <w:r w:rsidR="00E24556" w:rsidRPr="004C0D5A">
        <w:rPr>
          <w:rFonts w:ascii="Arial" w:hAnsi="Arial" w:cs="Arial"/>
          <w:sz w:val="24"/>
          <w:szCs w:val="24"/>
        </w:rPr>
        <w:t xml:space="preserve"> </w:t>
      </w:r>
      <w:r w:rsidRPr="004C0D5A">
        <w:rPr>
          <w:rFonts w:ascii="Arial" w:hAnsi="Arial" w:cs="Arial"/>
          <w:sz w:val="24"/>
          <w:szCs w:val="24"/>
        </w:rPr>
        <w:t>% рельсов от общей поставки потребителю могут отличаться выходом за пределы указанных допусков в основной и переходной зонах рельсов не более чем на 0,1 мм.</w:t>
      </w:r>
      <w:r w:rsidR="00FC49C7" w:rsidRPr="004C0D5A">
        <w:rPr>
          <w:rFonts w:ascii="Arial" w:hAnsi="Arial" w:cs="Arial"/>
          <w:sz w:val="24"/>
          <w:szCs w:val="24"/>
        </w:rPr>
        <w:t>»</w:t>
      </w:r>
      <w:r w:rsidR="00E00615" w:rsidRPr="004C0D5A">
        <w:rPr>
          <w:rFonts w:ascii="Arial" w:hAnsi="Arial" w:cs="Arial"/>
          <w:sz w:val="24"/>
          <w:szCs w:val="24"/>
        </w:rPr>
        <w:t>.</w:t>
      </w:r>
    </w:p>
    <w:p w14:paraId="7A7D9C87" w14:textId="71209D05" w:rsidR="00C061CE" w:rsidRPr="004C0D5A" w:rsidRDefault="00B0694F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1</w:t>
      </w:r>
      <w:r w:rsidR="0065612A" w:rsidRPr="004C0D5A">
        <w:rPr>
          <w:rFonts w:ascii="Arial" w:hAnsi="Arial" w:cs="Arial"/>
          <w:sz w:val="24"/>
          <w:szCs w:val="24"/>
        </w:rPr>
        <w:t xml:space="preserve"> Приложение Ж. Рисунок Ж.16 изложить в новой редакции:</w:t>
      </w:r>
    </w:p>
    <w:p w14:paraId="3FEADCAE" w14:textId="77777777" w:rsidR="00C061CE" w:rsidRPr="00A95F5C" w:rsidRDefault="0065612A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t>«</w:t>
      </w:r>
    </w:p>
    <w:p w14:paraId="3020DFF2" w14:textId="77777777" w:rsidR="00C061CE" w:rsidRPr="00A95F5C" w:rsidRDefault="0065612A" w:rsidP="004245B6">
      <w:pPr>
        <w:pStyle w:val="af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t>«</w:t>
      </w:r>
      <w:r w:rsidRPr="00B028E8">
        <w:rPr>
          <w:noProof/>
          <w:sz w:val="18"/>
          <w:szCs w:val="18"/>
          <w:lang w:eastAsia="ru-RU"/>
        </w:rPr>
        <w:drawing>
          <wp:inline distT="0" distB="0" distL="0" distR="0" wp14:anchorId="63E6D4A5" wp14:editId="162FC05A">
            <wp:extent cx="2272030" cy="1440180"/>
            <wp:effectExtent l="0" t="0" r="0" b="762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/>
                  </pic:blipFill>
                  <pic:spPr bwMode="auto">
                    <a:xfrm>
                      <a:off x="0" y="0"/>
                      <a:ext cx="2349339" cy="148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C0D7E" w14:textId="77777777" w:rsidR="00C061CE" w:rsidRPr="00A95F5C" w:rsidRDefault="00C061C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DE9F06" w14:textId="77777777" w:rsidR="00C061CE" w:rsidRPr="004C0D5A" w:rsidRDefault="0065612A" w:rsidP="004C0D5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4C0D5A">
        <w:rPr>
          <w:rFonts w:ascii="Arial" w:hAnsi="Arial" w:cs="Arial"/>
          <w:sz w:val="18"/>
          <w:szCs w:val="18"/>
        </w:rPr>
        <w:t>t</w:t>
      </w:r>
      <w:r w:rsidRPr="004C0D5A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4C0D5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C0D5A">
        <w:rPr>
          <w:rFonts w:ascii="Arial" w:hAnsi="Arial" w:cs="Arial"/>
          <w:sz w:val="18"/>
          <w:szCs w:val="18"/>
        </w:rPr>
        <w:t>t</w:t>
      </w:r>
      <w:r w:rsidRPr="004C0D5A">
        <w:rPr>
          <w:rFonts w:ascii="Arial" w:hAnsi="Arial" w:cs="Arial"/>
          <w:sz w:val="18"/>
          <w:szCs w:val="18"/>
          <w:vertAlign w:val="subscript"/>
        </w:rPr>
        <w:t>min</w:t>
      </w:r>
      <w:proofErr w:type="spellEnd"/>
      <w:r w:rsidRPr="004C0D5A">
        <w:rPr>
          <w:rFonts w:ascii="Arial" w:hAnsi="Arial" w:cs="Arial"/>
          <w:sz w:val="18"/>
          <w:szCs w:val="18"/>
        </w:rPr>
        <w:t xml:space="preserve"> – максимальная и минимальная границы интервала допуска на отклонение фасок по контуру торца рельса;</w:t>
      </w:r>
    </w:p>
    <w:p w14:paraId="21877396" w14:textId="77777777" w:rsidR="00C061CE" w:rsidRPr="004C0D5A" w:rsidRDefault="0065612A" w:rsidP="004C0D5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C0D5A">
        <w:rPr>
          <w:rFonts w:ascii="Arial" w:hAnsi="Arial" w:cs="Arial"/>
          <w:sz w:val="18"/>
          <w:szCs w:val="18"/>
        </w:rPr>
        <w:t>знак «+» обозначает, что фаска по контуру торца рельса не должна выходить за пределы углубления шаблона;</w:t>
      </w:r>
    </w:p>
    <w:p w14:paraId="646A0321" w14:textId="77777777" w:rsidR="00C061CE" w:rsidRPr="004C0D5A" w:rsidRDefault="0065612A" w:rsidP="004C0D5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C0D5A">
        <w:rPr>
          <w:rFonts w:ascii="Arial" w:hAnsi="Arial" w:cs="Arial"/>
          <w:sz w:val="18"/>
          <w:szCs w:val="18"/>
        </w:rPr>
        <w:t>знак «–» обозначает, что фаска по контуру торца рельса должна находиться за пределами углубления шаблона.</w:t>
      </w:r>
    </w:p>
    <w:p w14:paraId="5206E752" w14:textId="77777777" w:rsidR="00C061CE" w:rsidRPr="004C0D5A" w:rsidRDefault="00C061CE" w:rsidP="004C0D5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6DE528ED" w14:textId="77777777" w:rsidR="00C061CE" w:rsidRPr="004C0D5A" w:rsidRDefault="0065612A" w:rsidP="004C0D5A">
      <w:pPr>
        <w:pStyle w:val="af3"/>
        <w:spacing w:after="0" w:line="276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lastRenderedPageBreak/>
        <w:t>Рисунок Ж.16 – Шаблон контроля фаски по контуру рельса».</w:t>
      </w:r>
    </w:p>
    <w:p w14:paraId="0B5FFAC5" w14:textId="77777777" w:rsidR="00C061CE" w:rsidRPr="00A95F5C" w:rsidRDefault="00C061CE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2415FA" w14:textId="00A0D2B5" w:rsidR="00C061CE" w:rsidRPr="004C0D5A" w:rsidRDefault="00B0694F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2</w:t>
      </w:r>
      <w:r w:rsidR="00493A85" w:rsidRPr="004C0D5A">
        <w:rPr>
          <w:rFonts w:ascii="Arial" w:hAnsi="Arial" w:cs="Arial"/>
          <w:sz w:val="24"/>
          <w:szCs w:val="24"/>
        </w:rPr>
        <w:t xml:space="preserve"> </w:t>
      </w:r>
      <w:r w:rsidR="0065612A" w:rsidRPr="004C0D5A">
        <w:rPr>
          <w:rFonts w:ascii="Arial" w:hAnsi="Arial" w:cs="Arial"/>
          <w:sz w:val="24"/>
          <w:szCs w:val="24"/>
        </w:rPr>
        <w:t>Таблицу Ж.3 изложить в новой редакции:</w:t>
      </w:r>
    </w:p>
    <w:p w14:paraId="0F6C23CA" w14:textId="77777777" w:rsidR="00C061CE" w:rsidRPr="004C0D5A" w:rsidRDefault="0065612A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«Таблица Ж.3</w:t>
      </w:r>
    </w:p>
    <w:tbl>
      <w:tblPr>
        <w:tblStyle w:val="82"/>
        <w:tblW w:w="7126" w:type="dxa"/>
        <w:tblInd w:w="637" w:type="dxa"/>
        <w:tblLayout w:type="fixed"/>
        <w:tblLook w:val="04A0" w:firstRow="1" w:lastRow="0" w:firstColumn="1" w:lastColumn="0" w:noHBand="0" w:noVBand="1"/>
      </w:tblPr>
      <w:tblGrid>
        <w:gridCol w:w="3440"/>
        <w:gridCol w:w="3686"/>
      </w:tblGrid>
      <w:tr w:rsidR="00C061CE" w:rsidRPr="004C0D5A" w14:paraId="30CD938E" w14:textId="77777777" w:rsidTr="004C0D5A">
        <w:trPr>
          <w:trHeight w:val="417"/>
        </w:trPr>
        <w:tc>
          <w:tcPr>
            <w:tcW w:w="3440" w:type="dxa"/>
            <w:vAlign w:val="center"/>
          </w:tcPr>
          <w:p w14:paraId="42A5BB8C" w14:textId="77777777" w:rsidR="00C061CE" w:rsidRPr="004C0D5A" w:rsidRDefault="0065612A" w:rsidP="004245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Толщина щупов, мм</w:t>
            </w:r>
          </w:p>
        </w:tc>
        <w:tc>
          <w:tcPr>
            <w:tcW w:w="3686" w:type="dxa"/>
          </w:tcPr>
          <w:p w14:paraId="459D27CD" w14:textId="77777777" w:rsidR="004245B6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Предельные отклонения </w:t>
            </w:r>
          </w:p>
          <w:p w14:paraId="6B18C86B" w14:textId="390CB538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толщины щупов S, мкм</w:t>
            </w:r>
          </w:p>
        </w:tc>
      </w:tr>
      <w:tr w:rsidR="00C061CE" w:rsidRPr="004C0D5A" w14:paraId="2E0482F9" w14:textId="77777777" w:rsidTr="004C0D5A">
        <w:trPr>
          <w:trHeight w:val="206"/>
        </w:trPr>
        <w:tc>
          <w:tcPr>
            <w:tcW w:w="3440" w:type="dxa"/>
          </w:tcPr>
          <w:p w14:paraId="59A26A9A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 0,02 до 0,06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46E082BE" w14:textId="745B2C08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C061CE" w:rsidRPr="004C0D5A" w14:paraId="0D1E493B" w14:textId="77777777" w:rsidTr="004C0D5A">
        <w:trPr>
          <w:trHeight w:val="206"/>
        </w:trPr>
        <w:tc>
          <w:tcPr>
            <w:tcW w:w="3440" w:type="dxa"/>
          </w:tcPr>
          <w:p w14:paraId="7E215D06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0,06 до 0,10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60FAB5D3" w14:textId="68B52331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C061CE" w:rsidRPr="004C0D5A" w14:paraId="342295A5" w14:textId="77777777" w:rsidTr="004C0D5A">
        <w:trPr>
          <w:trHeight w:val="206"/>
        </w:trPr>
        <w:tc>
          <w:tcPr>
            <w:tcW w:w="3440" w:type="dxa"/>
          </w:tcPr>
          <w:p w14:paraId="5DEC0D49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0,10 до 0,20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43C693D8" w14:textId="08140B69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C061CE" w:rsidRPr="004C0D5A" w14:paraId="3FF8A5FD" w14:textId="77777777" w:rsidTr="004C0D5A">
        <w:trPr>
          <w:trHeight w:val="206"/>
        </w:trPr>
        <w:tc>
          <w:tcPr>
            <w:tcW w:w="3440" w:type="dxa"/>
          </w:tcPr>
          <w:p w14:paraId="2DD39C0E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0,20 до 0,30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2A169902" w14:textId="0406713F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C061CE" w:rsidRPr="004C0D5A" w14:paraId="173AF30A" w14:textId="77777777" w:rsidTr="004C0D5A">
        <w:trPr>
          <w:trHeight w:val="206"/>
        </w:trPr>
        <w:tc>
          <w:tcPr>
            <w:tcW w:w="3440" w:type="dxa"/>
          </w:tcPr>
          <w:p w14:paraId="4104A098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0,30 до 0,50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6991BE35" w14:textId="063336E9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C061CE" w:rsidRPr="004C0D5A" w14:paraId="0A7FFCED" w14:textId="77777777" w:rsidTr="004C0D5A">
        <w:trPr>
          <w:trHeight w:val="206"/>
        </w:trPr>
        <w:tc>
          <w:tcPr>
            <w:tcW w:w="3440" w:type="dxa"/>
          </w:tcPr>
          <w:p w14:paraId="4B8A7CCE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0,50 до 0,60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1AE2D131" w14:textId="75CE44E2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C061CE" w:rsidRPr="004C0D5A" w14:paraId="47A4F9A2" w14:textId="77777777" w:rsidTr="004C0D5A">
        <w:trPr>
          <w:trHeight w:val="206"/>
        </w:trPr>
        <w:tc>
          <w:tcPr>
            <w:tcW w:w="3440" w:type="dxa"/>
          </w:tcPr>
          <w:p w14:paraId="6B16C572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0,60 до 0,80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63A18CD7" w14:textId="053593CE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C061CE" w:rsidRPr="004C0D5A" w14:paraId="0F41D0F6" w14:textId="77777777" w:rsidTr="004C0D5A">
        <w:trPr>
          <w:trHeight w:val="206"/>
        </w:trPr>
        <w:tc>
          <w:tcPr>
            <w:tcW w:w="3440" w:type="dxa"/>
          </w:tcPr>
          <w:p w14:paraId="1F099A6A" w14:textId="77777777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Св. 0,80 до 1,00 </w:t>
            </w:r>
            <w:proofErr w:type="spellStart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включ</w:t>
            </w:r>
            <w:proofErr w:type="spellEnd"/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14:paraId="4E7590D3" w14:textId="7374097E" w:rsidR="00C061CE" w:rsidRPr="004C0D5A" w:rsidRDefault="00656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±</w:t>
            </w:r>
            <w:r w:rsidR="004245B6" w:rsidRPr="004C0D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C0D5A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</w:tr>
    </w:tbl>
    <w:p w14:paraId="6AFA2CD4" w14:textId="77777777" w:rsidR="00C061CE" w:rsidRPr="00A95F5C" w:rsidRDefault="0065612A">
      <w:pPr>
        <w:pStyle w:val="af3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t>».</w:t>
      </w:r>
    </w:p>
    <w:p w14:paraId="70145773" w14:textId="473CE87B" w:rsidR="00187709" w:rsidRPr="004C0D5A" w:rsidRDefault="00245734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C0D5A"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3</w:t>
      </w:r>
      <w:r w:rsidR="0065612A" w:rsidRPr="004C0D5A">
        <w:rPr>
          <w:rFonts w:ascii="Arial" w:hAnsi="Arial" w:cs="Arial"/>
          <w:sz w:val="24"/>
          <w:szCs w:val="24"/>
        </w:rPr>
        <w:t xml:space="preserve"> </w:t>
      </w:r>
      <w:r w:rsidR="00187709" w:rsidRPr="004C0D5A">
        <w:rPr>
          <w:rFonts w:ascii="Arial" w:hAnsi="Arial" w:cs="Arial"/>
          <w:sz w:val="24"/>
          <w:szCs w:val="24"/>
        </w:rPr>
        <w:t>Приложение И. По всему тексту заменить ссылку «</w:t>
      </w:r>
      <w:r w:rsidR="00187709" w:rsidRPr="004C0D5A">
        <w:rPr>
          <w:rFonts w:ascii="Arial" w:hAnsi="Arial" w:cs="Arial"/>
          <w:sz w:val="24"/>
          <w:szCs w:val="24"/>
          <w:lang w:val="en-US"/>
        </w:rPr>
        <w:t>EN</w:t>
      </w:r>
      <w:r w:rsidR="00187709" w:rsidRPr="004C0D5A">
        <w:rPr>
          <w:rFonts w:ascii="Arial" w:hAnsi="Arial" w:cs="Arial"/>
          <w:sz w:val="24"/>
          <w:szCs w:val="24"/>
        </w:rPr>
        <w:t xml:space="preserve"> 13674-1:2011» на «</w:t>
      </w:r>
      <w:r w:rsidR="00187709" w:rsidRPr="004C0D5A">
        <w:rPr>
          <w:rFonts w:ascii="Arial" w:hAnsi="Arial" w:cs="Arial"/>
          <w:sz w:val="24"/>
          <w:szCs w:val="24"/>
          <w:lang w:val="en-US"/>
        </w:rPr>
        <w:t>EN</w:t>
      </w:r>
      <w:r w:rsidR="00187709" w:rsidRPr="004C0D5A">
        <w:rPr>
          <w:rFonts w:ascii="Arial" w:hAnsi="Arial" w:cs="Arial"/>
          <w:sz w:val="24"/>
          <w:szCs w:val="24"/>
        </w:rPr>
        <w:t xml:space="preserve"> 13674-1:2017»</w:t>
      </w:r>
    </w:p>
    <w:p w14:paraId="731AFE1D" w14:textId="178BEECA" w:rsidR="00A1754B" w:rsidRPr="004C0D5A" w:rsidRDefault="00245734" w:rsidP="004C0D5A">
      <w:pPr>
        <w:pStyle w:val="af3"/>
        <w:spacing w:after="0" w:line="276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t>7</w:t>
      </w:r>
      <w:r w:rsidR="00D95F28">
        <w:rPr>
          <w:rFonts w:ascii="Arial" w:hAnsi="Arial" w:cs="Arial"/>
          <w:color w:val="000000" w:themeColor="text1"/>
          <w:sz w:val="24"/>
          <w:szCs w:val="24"/>
        </w:rPr>
        <w:t>4</w:t>
      </w:r>
      <w:r w:rsidR="00A1754B" w:rsidRPr="004C0D5A">
        <w:rPr>
          <w:rFonts w:ascii="Arial" w:hAnsi="Arial" w:cs="Arial"/>
          <w:color w:val="000000" w:themeColor="text1"/>
          <w:sz w:val="24"/>
          <w:szCs w:val="24"/>
        </w:rPr>
        <w:t xml:space="preserve"> Приложение К изложить в новой редакции:</w:t>
      </w:r>
    </w:p>
    <w:p w14:paraId="523DB5FE" w14:textId="000E0F0C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hAnsi="Arial" w:cs="Arial"/>
          <w:color w:val="000000" w:themeColor="text1"/>
          <w:sz w:val="24"/>
          <w:szCs w:val="24"/>
        </w:rPr>
        <w:t>«</w:t>
      </w:r>
      <w:r w:rsidRPr="004C0D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К.1 О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-6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ие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по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-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-2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b/>
          <w:bCs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ния</w:t>
      </w:r>
    </w:p>
    <w:p w14:paraId="247BA7D1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.1.1</w:t>
      </w:r>
      <w:r w:rsidRPr="004C0D5A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К,</w:t>
      </w:r>
      <w:r w:rsidRPr="004C0D5A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ккр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ом</w:t>
      </w:r>
      <w:r w:rsidRPr="004C0D5A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орядк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ке</w:t>
      </w:r>
      <w:r w:rsidRPr="004C0D5A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ачес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ют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л,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олог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кой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троль.</w:t>
      </w:r>
    </w:p>
    <w:p w14:paraId="36E1CEE6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.1.2</w:t>
      </w:r>
      <w:r w:rsidRPr="004C0D5A">
        <w:rPr>
          <w:rFonts w:ascii="Arial" w:eastAsia="Times New Roman" w:hAnsi="Arial" w:cs="Arial"/>
          <w:color w:val="000000" w:themeColor="text1"/>
          <w:spacing w:val="5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5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color w:val="000000" w:themeColor="text1"/>
          <w:spacing w:val="5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5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color w:val="000000" w:themeColor="text1"/>
          <w:spacing w:val="5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5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5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5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ей 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лов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лю</w:t>
      </w:r>
      <w:r w:rsidRPr="004C0D5A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фор</w:t>
      </w:r>
      <w:r w:rsidRPr="004C0D5A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ом</w:t>
      </w:r>
      <w:r w:rsidRPr="004C0D5A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ротокол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</w:t>
      </w:r>
      <w:r w:rsidRPr="004C0D5A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фор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троля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аж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дого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ли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й.</w:t>
      </w:r>
    </w:p>
    <w:p w14:paraId="0FCB1C75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ткл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тоящ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</w:t>
      </w:r>
      <w:r w:rsidRPr="004C0D5A">
        <w:rPr>
          <w:rFonts w:ascii="Arial" w:eastAsia="Times New Roman" w:hAnsi="Arial" w:cs="Arial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рта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5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тода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К:</w:t>
      </w:r>
    </w:p>
    <w:p w14:paraId="7E0F723E" w14:textId="77777777" w:rsidR="00A1754B" w:rsidRPr="004C0D5A" w:rsidRDefault="00A1754B" w:rsidP="004C0D5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t>- внутренних несплошностей в головке, шейке и средней части подошвы (см. 5.6);</w:t>
      </w:r>
    </w:p>
    <w:p w14:paraId="319EA824" w14:textId="77777777" w:rsidR="00A1754B" w:rsidRPr="004C0D5A" w:rsidRDefault="00A1754B" w:rsidP="004C0D5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t>- дефектов макроструктуры рельсов в головке и шейке (см 5.6);</w:t>
      </w:r>
    </w:p>
    <w:p w14:paraId="2EA52B0C" w14:textId="77777777" w:rsidR="00A1754B" w:rsidRPr="004C0D5A" w:rsidRDefault="00A1754B" w:rsidP="004C0D5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t>- дефектов поверхности катания головки и основания подошвы (см. 5.7.1);</w:t>
      </w:r>
    </w:p>
    <w:p w14:paraId="11712728" w14:textId="77777777" w:rsidR="00A1754B" w:rsidRPr="004C0D5A" w:rsidRDefault="00A1754B" w:rsidP="004C0D5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t>- недопустимых отклонений формы и размеров поперечного сечения рельса (см 5.2.1),</w:t>
      </w:r>
    </w:p>
    <w:p w14:paraId="3CF7DB0F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t xml:space="preserve">- недопустимых отклонений от прямолинейности рельсов, скручивания (см 5.2.5, 5.2.6). </w:t>
      </w:r>
    </w:p>
    <w:p w14:paraId="0B9BAAC4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.1.3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рг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ют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все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нц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тки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роко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изи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ом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К,</w:t>
      </w:r>
      <w:r w:rsidRPr="004C0D5A">
        <w:rPr>
          <w:rFonts w:ascii="Arial" w:eastAsia="Times New Roman" w:hAnsi="Arial" w:cs="Arial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ежа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5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ке</w:t>
      </w:r>
      <w:r w:rsidRPr="004C0D5A">
        <w:rPr>
          <w:rFonts w:ascii="Arial" w:eastAsia="Times New Roman" w:hAnsi="Arial" w:cs="Arial"/>
          <w:color w:val="000000" w:themeColor="text1"/>
          <w:spacing w:val="4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color w:val="000000" w:themeColor="text1"/>
          <w:spacing w:val="5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у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К.</w:t>
      </w:r>
      <w:r w:rsidRPr="004C0D5A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нц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ев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тков</w:t>
      </w:r>
      <w:r w:rsidRPr="004C0D5A">
        <w:rPr>
          <w:rFonts w:ascii="Arial" w:eastAsia="Times New Roman" w:hAnsi="Arial" w:cs="Arial"/>
          <w:color w:val="000000" w:themeColor="text1"/>
          <w:spacing w:val="3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3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рг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аемы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К,</w:t>
      </w:r>
      <w:r w:rsidRPr="004C0D5A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олог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кой</w:t>
      </w:r>
      <w:r w:rsidRPr="004C0D5A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на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К.</w:t>
      </w:r>
    </w:p>
    <w:p w14:paraId="6DF2CC49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.1.4</w:t>
      </w:r>
      <w:r w:rsidRPr="004C0D5A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ля</w:t>
      </w:r>
      <w:r w:rsidRPr="004C0D5A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из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4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lastRenderedPageBreak/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ять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ющ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тоды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Н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14:paraId="1693F75F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3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рк</w:t>
      </w:r>
      <w:r w:rsidRPr="004C0D5A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proofErr w:type="spellStart"/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лош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proofErr w:type="spellEnd"/>
      <w:r w:rsidRPr="004C0D5A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емы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х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ьтр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зв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-м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м;</w:t>
      </w:r>
    </w:p>
    <w:p w14:paraId="4585ABE3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4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э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-ме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eastAsia="ru-RU"/>
        </w:rPr>
        <w:t xml:space="preserve"> </w:t>
      </w:r>
      <w:proofErr w:type="spellStart"/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лош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proofErr w:type="spellEnd"/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 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ма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одош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вы;</w:t>
      </w:r>
    </w:p>
    <w:p w14:paraId="341FFC08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4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eastAsia="ru-RU"/>
        </w:rPr>
        <w:t xml:space="preserve"> </w:t>
      </w:r>
      <w:proofErr w:type="spellStart"/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токо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</w:t>
      </w:r>
      <w:proofErr w:type="spellEnd"/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льтр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азв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ли</w:t>
      </w:r>
      <w:r w:rsidRPr="004C0D5A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гой</w:t>
      </w:r>
      <w:r w:rsidRPr="004C0D5A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</w:t>
      </w:r>
      <w:r w:rsidRPr="004C0D5A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 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14:paraId="4A148D35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2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ли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гой</w:t>
      </w:r>
      <w:r w:rsidRPr="004C0D5A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ктов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откл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 xml:space="preserve">ий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от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ря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r w:rsidRPr="004C0D5A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я, фор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ого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 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14:paraId="1179FCFA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.1.5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троля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5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.2.1,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5.2.5,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5.2.6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5.6.2,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5.7.1,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5.7.6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т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ять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тоды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Г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гор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14:paraId="0FEACAAE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.1.6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ече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зв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гом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2,5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14:paraId="28B08B1D" w14:textId="4A25E5C0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К.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1.7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зц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оль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тро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К,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ы (калиброваны)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оот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ви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че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огл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анн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одоро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ого тр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eastAsia="ru-RU"/>
        </w:rPr>
        <w:t>а</w:t>
      </w:r>
      <w:r w:rsidR="000B61FA" w:rsidRPr="004C0D5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14:paraId="7964BFAD" w14:textId="2AEBCBDF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К.2 Н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ий</w:t>
      </w:r>
      <w:r w:rsidRPr="004C0D5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 р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 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мет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одом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</w:p>
    <w:p w14:paraId="291A50BA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.2.1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2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тодом</w:t>
      </w:r>
      <w:r w:rsidRPr="004C0D5A">
        <w:rPr>
          <w:rFonts w:ascii="Arial" w:eastAsia="Times New Roman" w:hAnsi="Arial" w:cs="Arial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оляр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Э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197B33A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ЭМ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ют</w:t>
      </w:r>
      <w:r w:rsidRPr="004C0D5A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тью</w:t>
      </w:r>
      <w:r w:rsidRPr="004C0D5A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2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ок</w:t>
      </w:r>
      <w:r w:rsidRPr="004C0D5A">
        <w:rPr>
          <w:rFonts w:ascii="Arial" w:eastAsia="Times New Roman" w:hAnsi="Arial" w:cs="Arial"/>
          <w:spacing w:val="2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око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2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.1б)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к,</w:t>
      </w:r>
      <w:r w:rsidRPr="004C0D5A">
        <w:rPr>
          <w:rFonts w:ascii="Arial" w:eastAsia="Times New Roman" w:hAnsi="Arial" w:cs="Arial"/>
          <w:spacing w:val="1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тобы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оля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тью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 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3C3B918" w14:textId="77777777" w:rsidR="00A1754B" w:rsidRPr="003D3357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6A0C5D4" w14:textId="77777777" w:rsidR="00A1754B" w:rsidRPr="004B491B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4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825FBB" wp14:editId="6B9F76C7">
            <wp:extent cx="3528060" cy="1828800"/>
            <wp:effectExtent l="0" t="0" r="0" b="0"/>
            <wp:docPr id="62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23660" w14:textId="77777777" w:rsidR="00A1754B" w:rsidRPr="004B491B" w:rsidRDefault="00A1754B" w:rsidP="00A1754B">
      <w:pPr>
        <w:widowControl w:val="0"/>
        <w:tabs>
          <w:tab w:val="left" w:pos="39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49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</w:t>
      </w:r>
    </w:p>
    <w:p w14:paraId="5B7CCAFA" w14:textId="77777777" w:rsidR="00A1754B" w:rsidRPr="003D3357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D83CB4F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bCs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унок К.1 -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 xml:space="preserve"> С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ем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bCs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Cs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кан</w:t>
      </w:r>
      <w:r w:rsidRPr="004C0D5A">
        <w:rPr>
          <w:rFonts w:ascii="Arial" w:eastAsia="Times New Roman" w:hAnsi="Arial" w:cs="Arial"/>
          <w:bCs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рования</w:t>
      </w:r>
      <w:r w:rsidRPr="004C0D5A">
        <w:rPr>
          <w:rFonts w:ascii="Arial" w:eastAsia="Times New Roman" w:hAnsi="Arial" w:cs="Arial"/>
          <w:bCs/>
          <w:spacing w:val="-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 </w:t>
      </w:r>
      <w:r w:rsidRPr="004C0D5A">
        <w:rPr>
          <w:rFonts w:ascii="Arial" w:eastAsia="Times New Roman" w:hAnsi="Arial" w:cs="Arial"/>
          <w:bCs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bCs/>
          <w:spacing w:val="-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ел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ов 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bCs/>
          <w:spacing w:val="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одом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4C0D5A">
        <w:rPr>
          <w:rFonts w:ascii="Arial" w:eastAsia="Times New Roman" w:hAnsi="Arial" w:cs="Arial"/>
          <w:bCs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</w:p>
    <w:p w14:paraId="241B8485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EB7AE98" w14:textId="07AACFEF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.2.2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4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тот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аемы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5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льтр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5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 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1,5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2,0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откло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тоты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ть ± 10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%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7B1D39C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lastRenderedPageBreak/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.2.3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троль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 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 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3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3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торого</w:t>
      </w:r>
      <w:r w:rsidRPr="004C0D5A">
        <w:rPr>
          <w:rFonts w:ascii="Arial" w:eastAsia="Times New Roman" w:hAnsi="Arial" w:cs="Arial"/>
          <w:spacing w:val="3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3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3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иц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Б.</w:t>
      </w:r>
    </w:p>
    <w:p w14:paraId="7C0FF211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.2.4</w:t>
      </w:r>
      <w:r w:rsidRPr="004C0D5A">
        <w:rPr>
          <w:rFonts w:ascii="Arial" w:eastAsia="Times New Roman" w:hAnsi="Arial" w:cs="Arial"/>
          <w:spacing w:val="2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троль</w:t>
      </w:r>
      <w:r w:rsidRPr="004C0D5A">
        <w:rPr>
          <w:rFonts w:ascii="Arial" w:eastAsia="Times New Roman" w:hAnsi="Arial" w:cs="Arial"/>
          <w:spacing w:val="2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2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 боко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ой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 голо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ки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4C0D5A">
        <w:rPr>
          <w:rFonts w:ascii="Arial" w:eastAsia="Times New Roman" w:hAnsi="Arial" w:cs="Arial"/>
          <w:spacing w:val="26"/>
          <w:sz w:val="24"/>
          <w:szCs w:val="24"/>
          <w:lang w:eastAsia="ru-RU"/>
        </w:rPr>
        <w:t xml:space="preserve">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.1б)</w:t>
      </w:r>
      <w:r w:rsidRPr="004C0D5A">
        <w:rPr>
          <w:rFonts w:ascii="Arial" w:eastAsia="Times New Roman" w:hAnsi="Arial" w:cs="Arial"/>
          <w:spacing w:val="2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2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2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еме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ря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емы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торого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иц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Б.</w:t>
      </w:r>
    </w:p>
    <w:p w14:paraId="0AC673AF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.2.5</w:t>
      </w:r>
      <w:r w:rsidRPr="004C0D5A">
        <w:rPr>
          <w:rFonts w:ascii="Arial" w:eastAsia="Times New Roman" w:hAnsi="Arial" w:cs="Arial"/>
          <w:spacing w:val="3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ка</w:t>
      </w:r>
      <w:r w:rsidRPr="004C0D5A">
        <w:rPr>
          <w:rFonts w:ascii="Arial" w:eastAsia="Times New Roman" w:hAnsi="Arial" w:cs="Arial"/>
          <w:spacing w:val="3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вн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3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3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3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3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у отр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ажа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лю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 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одош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 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).</w:t>
      </w:r>
    </w:p>
    <w:p w14:paraId="068817D8" w14:textId="43646EB1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.2.6</w:t>
      </w:r>
      <w:r w:rsidRPr="004C0D5A">
        <w:rPr>
          <w:rFonts w:ascii="Arial" w:eastAsia="Times New Roman" w:hAnsi="Arial" w:cs="Arial"/>
          <w:spacing w:val="5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5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5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5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55"/>
          <w:sz w:val="24"/>
          <w:szCs w:val="24"/>
          <w:lang w:eastAsia="ru-RU"/>
        </w:rPr>
        <w:t xml:space="preserve"> </w:t>
      </w:r>
      <w:proofErr w:type="spellStart"/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лош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proofErr w:type="spellEnd"/>
      <w:r w:rsidRPr="004C0D5A">
        <w:rPr>
          <w:rFonts w:ascii="Arial" w:eastAsia="Times New Roman" w:hAnsi="Arial" w:cs="Arial"/>
          <w:spacing w:val="5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5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ь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50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мм</w:t>
      </w:r>
      <w:r w:rsidR="004B491B"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F4FC18C" w14:textId="5C4AEA5C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К.3 Н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ю</w:t>
      </w:r>
      <w:r w:rsidRPr="004C0D5A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щ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ий</w:t>
      </w:r>
      <w:r w:rsidRPr="004C0D5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 р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 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мет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одом</w:t>
      </w:r>
      <w:r w:rsidRPr="004C0D5A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</w:t>
      </w:r>
    </w:p>
    <w:p w14:paraId="61C10B52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.3.1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4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4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4C0D5A">
        <w:rPr>
          <w:rFonts w:ascii="Arial" w:eastAsia="Times New Roman" w:hAnsi="Arial" w:cs="Arial"/>
          <w:spacing w:val="3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тодом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4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3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ае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н.</w:t>
      </w:r>
    </w:p>
    <w:p w14:paraId="45DC458B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.3.2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ют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торон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я.</w:t>
      </w:r>
      <w:r w:rsidRPr="004C0D5A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 об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 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2E64CFE5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1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70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%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 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2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C885B55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1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60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%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 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4624AF3C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1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одош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кц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ок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.2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863653F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82FCA32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  <w:r w:rsidRPr="004C0D5A">
        <w:rPr>
          <w:rFonts w:ascii="Arial" w:eastAsia="Times New Roman" w:hAnsi="Arial" w:cs="Arial"/>
          <w:sz w:val="20"/>
          <w:szCs w:val="20"/>
          <w:lang w:eastAsia="ru-RU"/>
        </w:rPr>
        <w:t>П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римечание -</w:t>
      </w:r>
      <w:r w:rsidRPr="004C0D5A">
        <w:rPr>
          <w:rFonts w:ascii="Arial" w:eastAsia="Times New Roman" w:hAnsi="Arial" w:cs="Arial"/>
          <w:spacing w:val="-8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т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о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д</w:t>
      </w:r>
      <w:r w:rsidRPr="004C0D5A">
        <w:rPr>
          <w:rFonts w:ascii="Arial" w:eastAsia="Times New Roman" w:hAnsi="Arial" w:cs="Arial"/>
          <w:spacing w:val="-9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онтро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л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4C0D5A">
        <w:rPr>
          <w:rFonts w:ascii="Arial" w:eastAsia="Times New Roman" w:hAnsi="Arial" w:cs="Arial"/>
          <w:spacing w:val="-7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0"/>
          <w:szCs w:val="20"/>
          <w:lang w:eastAsia="ru-RU"/>
        </w:rPr>
        <w:t>у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т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вл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н</w:t>
      </w:r>
      <w:r w:rsidRPr="004C0D5A">
        <w:rPr>
          <w:rFonts w:ascii="Arial" w:eastAsia="Times New Roman" w:hAnsi="Arial" w:cs="Arial"/>
          <w:spacing w:val="-9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Pr="004C0D5A">
        <w:rPr>
          <w:rFonts w:ascii="Arial" w:eastAsia="Times New Roman" w:hAnsi="Arial" w:cs="Arial"/>
          <w:spacing w:val="-9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ро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п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й</w:t>
      </w:r>
      <w:r w:rsidRPr="004C0D5A">
        <w:rPr>
          <w:rFonts w:ascii="Arial" w:eastAsia="Times New Roman" w:hAnsi="Arial" w:cs="Arial"/>
          <w:spacing w:val="2"/>
          <w:sz w:val="20"/>
          <w:szCs w:val="20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о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Pr="004C0D5A">
        <w:rPr>
          <w:rFonts w:ascii="Arial" w:eastAsia="Times New Roman" w:hAnsi="Arial" w:cs="Arial"/>
          <w:spacing w:val="-7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т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нд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т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pacing w:val="-8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[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1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].</w:t>
      </w:r>
    </w:p>
    <w:p w14:paraId="0C6CD5BB" w14:textId="77777777" w:rsidR="00A1754B" w:rsidRPr="004B491B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501A2F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лощ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ляют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ци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A096035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.3.3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4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тот</w:t>
      </w:r>
      <w:r w:rsidRPr="004C0D5A">
        <w:rPr>
          <w:rFonts w:ascii="Arial" w:eastAsia="Times New Roman" w:hAnsi="Arial" w:cs="Arial"/>
          <w:spacing w:val="4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аемы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5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льтр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5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 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ть:</w:t>
      </w:r>
    </w:p>
    <w:p w14:paraId="24BC90A5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3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родол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олн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2,5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5,0</w:t>
      </w:r>
      <w:r w:rsidRPr="004C0D5A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троле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3"/>
          <w:sz w:val="24"/>
          <w:szCs w:val="24"/>
          <w:lang w:eastAsia="ru-RU"/>
        </w:rPr>
        <w:t xml:space="preserve">                               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5,0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7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,5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МГц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бо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7105D70A" w14:textId="77777777" w:rsidR="00A1754B" w:rsidRPr="004C0D5A" w:rsidRDefault="00A1754B" w:rsidP="004C0D5A">
      <w:pPr>
        <w:widowControl w:val="0"/>
        <w:numPr>
          <w:ilvl w:val="0"/>
          <w:numId w:val="9"/>
        </w:numPr>
        <w:tabs>
          <w:tab w:val="left" w:pos="82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олн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 1,5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 2,0 М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ц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8179751" w14:textId="0B1A63F1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откло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час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тоты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аче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="0027161D"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 </w:t>
      </w:r>
      <w:r w:rsidRPr="004C0D5A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± 10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%.</w:t>
      </w:r>
    </w:p>
    <w:p w14:paraId="0C14BB7F" w14:textId="77777777" w:rsidR="00A1754B" w:rsidRPr="003D3357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269AC0A" w14:textId="77777777" w:rsidR="00A1754B" w:rsidRPr="004B491B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89" w:firstLine="4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4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9C9538" wp14:editId="151578F6">
            <wp:extent cx="4442460" cy="1882140"/>
            <wp:effectExtent l="0" t="0" r="0" b="0"/>
            <wp:docPr id="63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9B83F" w14:textId="77777777" w:rsidR="00A1754B" w:rsidRPr="004B491B" w:rsidRDefault="00A1754B" w:rsidP="00A1754B">
      <w:pPr>
        <w:widowControl w:val="0"/>
        <w:tabs>
          <w:tab w:val="left" w:pos="3909"/>
          <w:tab w:val="left" w:pos="7392"/>
        </w:tabs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а                                     б                                             в</w:t>
      </w:r>
    </w:p>
    <w:p w14:paraId="79992C84" w14:textId="77777777" w:rsidR="00A1754B" w:rsidRPr="00671F45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72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71F45">
        <w:rPr>
          <w:rFonts w:ascii="Arial" w:eastAsia="Times New Roman" w:hAnsi="Arial" w:cs="Arial"/>
          <w:b/>
          <w:bCs/>
          <w:spacing w:val="-3"/>
          <w:sz w:val="24"/>
          <w:szCs w:val="24"/>
          <w:lang w:eastAsia="ru-RU"/>
        </w:rPr>
        <w:t>Р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унок К.2 – 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ем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ы</w:t>
      </w:r>
      <w:r w:rsidRPr="00671F45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 xml:space="preserve"> 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канирова</w:t>
      </w:r>
      <w:r w:rsidRPr="00671F45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ия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 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з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оны</w:t>
      </w:r>
      <w:r w:rsidRPr="00671F45">
        <w:rPr>
          <w:rFonts w:ascii="Arial" w:eastAsia="Times New Roman" w:hAnsi="Arial" w:cs="Arial"/>
          <w:b/>
          <w:bCs/>
          <w:spacing w:val="-3"/>
          <w:sz w:val="24"/>
          <w:szCs w:val="24"/>
          <w:lang w:eastAsia="ru-RU"/>
        </w:rPr>
        <w:t xml:space="preserve"> 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Pr="00671F45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671F45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я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 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мет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одом</w:t>
      </w:r>
      <w:r w:rsidRPr="00671F45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671F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</w:t>
      </w:r>
    </w:p>
    <w:p w14:paraId="0374FCED" w14:textId="77777777" w:rsidR="00671F45" w:rsidRDefault="00671F45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pacing w:val="-1"/>
          <w:sz w:val="24"/>
          <w:szCs w:val="24"/>
          <w:lang w:eastAsia="ru-RU"/>
        </w:rPr>
      </w:pPr>
    </w:p>
    <w:p w14:paraId="35C72BBA" w14:textId="5E447623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.3.4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Ч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4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троля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тодом</w:t>
      </w:r>
      <w:r w:rsidRPr="004C0D5A">
        <w:rPr>
          <w:rFonts w:ascii="Arial" w:eastAsia="Times New Roman" w:hAnsi="Arial" w:cs="Arial"/>
          <w:spacing w:val="4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4C0D5A">
        <w:rPr>
          <w:rFonts w:ascii="Arial" w:eastAsia="Times New Roman" w:hAnsi="Arial" w:cs="Arial"/>
          <w:spacing w:val="4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39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ющ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эт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ажа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тром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34E54441" w14:textId="77777777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зц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A78489B" w14:textId="3440EA5C" w:rsidR="00A1754B" w:rsidRPr="004C0D5A" w:rsidRDefault="00A1754B" w:rsidP="004C0D5A">
      <w:pPr>
        <w:widowControl w:val="0"/>
        <w:numPr>
          <w:ilvl w:val="0"/>
          <w:numId w:val="10"/>
        </w:numPr>
        <w:tabs>
          <w:tab w:val="left" w:pos="972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spacing w:val="2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кодо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30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15</w:t>
      </w:r>
      <w:r w:rsidRPr="004C0D5A">
        <w:rPr>
          <w:rFonts w:ascii="Arial" w:eastAsia="Times New Roman" w:hAnsi="Arial" w:cs="Arial"/>
          <w:spacing w:val="2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од</w:t>
      </w:r>
      <w:r w:rsidRPr="004C0D5A">
        <w:rPr>
          <w:rFonts w:ascii="Arial" w:eastAsia="Times New Roman" w:hAnsi="Arial" w:cs="Arial"/>
          <w:spacing w:val="3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гл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pacing w:val="28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90</w:t>
      </w:r>
      <w:r w:rsidRPr="004C0D5A">
        <w:rPr>
          <w:rFonts w:ascii="Arial" w:eastAsia="Times New Roman" w:hAnsi="Arial" w:cs="Arial"/>
          <w:position w:val="11"/>
          <w:sz w:val="16"/>
          <w:szCs w:val="16"/>
          <w:lang w:eastAsia="ru-RU"/>
        </w:rPr>
        <w:t>о</w:t>
      </w:r>
      <w:r w:rsidR="0012640B" w:rsidRPr="004C0D5A">
        <w:rPr>
          <w:rFonts w:ascii="Arial" w:eastAsia="Times New Roman" w:hAnsi="Arial" w:cs="Arial"/>
          <w:spacing w:val="10"/>
          <w:position w:val="11"/>
          <w:sz w:val="16"/>
          <w:szCs w:val="16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рот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гр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голо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ки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538637BA" w14:textId="77777777" w:rsidR="00A1754B" w:rsidRPr="004C0D5A" w:rsidRDefault="00A1754B" w:rsidP="004C0D5A">
      <w:pPr>
        <w:widowControl w:val="0"/>
        <w:numPr>
          <w:ilvl w:val="0"/>
          <w:numId w:val="10"/>
        </w:numPr>
        <w:tabs>
          <w:tab w:val="left" w:pos="94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кодо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Pr="004C0D5A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1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глом</w:t>
      </w:r>
      <w:r w:rsidRPr="004C0D5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8</w:t>
      </w:r>
      <w:r w:rsidRPr="004C0D5A">
        <w:rPr>
          <w:rFonts w:ascii="Arial" w:eastAsia="Times New Roman" w:hAnsi="Arial" w:cs="Arial"/>
          <w:position w:val="11"/>
          <w:sz w:val="16"/>
          <w:szCs w:val="16"/>
          <w:lang w:eastAsia="ru-RU"/>
        </w:rPr>
        <w:t>о</w:t>
      </w:r>
      <w:r w:rsidRPr="004C0D5A">
        <w:rPr>
          <w:rFonts w:ascii="Arial" w:eastAsia="Times New Roman" w:hAnsi="Arial" w:cs="Arial"/>
          <w:spacing w:val="23"/>
          <w:position w:val="11"/>
          <w:sz w:val="16"/>
          <w:szCs w:val="16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5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си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кто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3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5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.3б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F859C60" w14:textId="45553583" w:rsidR="00A1754B" w:rsidRPr="004C0D5A" w:rsidRDefault="00A1754B" w:rsidP="004C0D5A">
      <w:pPr>
        <w:widowControl w:val="0"/>
        <w:numPr>
          <w:ilvl w:val="0"/>
          <w:numId w:val="10"/>
        </w:numPr>
        <w:tabs>
          <w:tab w:val="left" w:pos="94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в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де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ого от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я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(см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. р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3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ок 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.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в)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1D1020B5" w14:textId="28A716FE" w:rsidR="00A1754B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-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</w:t>
      </w:r>
      <w:r w:rsidR="0090399D"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</w:p>
    <w:p w14:paraId="6A15F492" w14:textId="67547B33" w:rsidR="00671F45" w:rsidRPr="004C0D5A" w:rsidRDefault="00671F45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-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B49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073E87" wp14:editId="675EE52E">
            <wp:extent cx="5692140" cy="1104900"/>
            <wp:effectExtent l="0" t="0" r="0" b="0"/>
            <wp:docPr id="64" name="Рисунок 213" descr="Изображение выглядит как зарисовка, Штриховая графика, рисунок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213" descr="Изображение выглядит как зарисовка, Штриховая графика, рисунок, бел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DC4ED" w14:textId="77777777" w:rsidR="00671F45" w:rsidRPr="0090399D" w:rsidRDefault="00671F45" w:rsidP="00671F4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3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Ст</w:t>
      </w:r>
      <w:r w:rsidRPr="004B491B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р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4B491B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л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к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B491B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м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B491B">
        <w:rPr>
          <w:rFonts w:ascii="Times New Roman" w:eastAsia="Times New Roman" w:hAnsi="Times New Roman" w:cs="Times New Roman"/>
          <w:spacing w:val="32"/>
          <w:sz w:val="20"/>
          <w:szCs w:val="20"/>
          <w:lang w:eastAsia="ru-RU"/>
        </w:rPr>
        <w:t xml:space="preserve"> 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п</w:t>
      </w:r>
      <w:r w:rsidRPr="004B491B">
        <w:rPr>
          <w:rFonts w:ascii="Times New Roman" w:eastAsia="Times New Roman" w:hAnsi="Times New Roman" w:cs="Times New Roman"/>
          <w:spacing w:val="3"/>
          <w:sz w:val="20"/>
          <w:szCs w:val="20"/>
          <w:lang w:eastAsia="ru-RU"/>
        </w:rPr>
        <w:t>о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к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аза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н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4B491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4B491B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о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тв</w:t>
      </w:r>
      <w:r w:rsidRPr="004B491B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4B491B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р</w:t>
      </w:r>
      <w:r w:rsidRPr="004B491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</w:t>
      </w:r>
      <w:r w:rsidRPr="004B491B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</w:p>
    <w:p w14:paraId="07689982" w14:textId="77777777" w:rsidR="00671F45" w:rsidRPr="004B491B" w:rsidRDefault="00671F45" w:rsidP="00671F4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72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91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Р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унок К.3 - </w:t>
      </w:r>
      <w:r w:rsidRPr="004B49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4B491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Р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Pr="004B49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ло</w:t>
      </w:r>
      <w:r w:rsidRPr="004B491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ж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4B49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</w:t>
      </w:r>
      <w:r w:rsidRPr="004B491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ж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4B49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еле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й в 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г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овке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</w:t>
      </w:r>
      <w:r w:rsidRPr="004B49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</w:t>
      </w:r>
      <w:r w:rsidRPr="004B4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ца</w:t>
      </w:r>
    </w:p>
    <w:p w14:paraId="52D5C8CC" w14:textId="77777777" w:rsidR="00671F45" w:rsidRPr="00306ADC" w:rsidRDefault="00671F45" w:rsidP="00671F4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06ADC">
        <w:rPr>
          <w:rFonts w:ascii="Arial" w:eastAsia="Times New Roman" w:hAnsi="Arial" w:cs="Arial"/>
          <w:sz w:val="24"/>
          <w:szCs w:val="24"/>
          <w:lang w:eastAsia="ru-RU"/>
        </w:rPr>
        <w:t>б) в шейке рельса: в виде плоскодонных отверстий глубиной до оси симметрии сечения рельса (см. рисунок К.4);</w:t>
      </w:r>
    </w:p>
    <w:p w14:paraId="0C5A5B1A" w14:textId="77777777" w:rsidR="00671F45" w:rsidRPr="00306ADC" w:rsidRDefault="00671F45" w:rsidP="00306ADC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06ADC">
        <w:rPr>
          <w:rFonts w:ascii="Arial" w:eastAsia="Times New Roman" w:hAnsi="Arial" w:cs="Arial"/>
          <w:sz w:val="24"/>
          <w:szCs w:val="24"/>
          <w:lang w:eastAsia="ru-RU"/>
        </w:rPr>
        <w:t>в) в подошве рельса: в виде сквозного отверстия (см. рисунок К.5).</w:t>
      </w:r>
    </w:p>
    <w:p w14:paraId="47C6FACE" w14:textId="0E3B0F32" w:rsidR="00A1754B" w:rsidRPr="004C0D5A" w:rsidRDefault="00A1754B" w:rsidP="00671F45">
      <w:pPr>
        <w:widowControl w:val="0"/>
        <w:tabs>
          <w:tab w:val="left" w:pos="4690"/>
          <w:tab w:val="left" w:pos="7932"/>
        </w:tabs>
        <w:kinsoku w:val="0"/>
        <w:overflowPunct w:val="0"/>
        <w:autoSpaceDE w:val="0"/>
        <w:autoSpaceDN w:val="0"/>
        <w:adjustRightInd w:val="0"/>
        <w:spacing w:before="14"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79078FE" w14:textId="51617D19" w:rsidR="00A1754B" w:rsidRPr="004C0D5A" w:rsidRDefault="00A1754B" w:rsidP="004C0D5A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-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ры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м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м</w:t>
      </w:r>
    </w:p>
    <w:p w14:paraId="3C7E7F0A" w14:textId="61D88617" w:rsidR="006117B6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2E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3D9559" wp14:editId="323F0A53">
            <wp:extent cx="3328035" cy="3412102"/>
            <wp:effectExtent l="0" t="0" r="0" b="0"/>
            <wp:docPr id="65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056" cy="342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F3954" w14:textId="770D7D69" w:rsidR="006117B6" w:rsidRPr="004C0D5A" w:rsidRDefault="006117B6" w:rsidP="004C0D5A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76" w:lineRule="auto"/>
        <w:ind w:left="615"/>
        <w:jc w:val="center"/>
        <w:rPr>
          <w:rFonts w:ascii="Arial" w:eastAsia="Times New Roman" w:hAnsi="Arial" w:cs="Arial"/>
          <w:spacing w:val="-1"/>
          <w:sz w:val="20"/>
          <w:szCs w:val="20"/>
          <w:lang w:eastAsia="ru-RU"/>
        </w:rPr>
      </w:pPr>
      <w:r w:rsidRPr="004C0D5A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4C0D5A">
        <w:rPr>
          <w:rFonts w:ascii="Arial" w:eastAsia="Times New Roman" w:hAnsi="Arial" w:cs="Arial"/>
          <w:spacing w:val="-4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–</w:t>
      </w:r>
      <w:r w:rsidRPr="004C0D5A">
        <w:rPr>
          <w:rFonts w:ascii="Arial" w:eastAsia="Times New Roman" w:hAnsi="Arial" w:cs="Arial"/>
          <w:spacing w:val="-4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р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дня</w:t>
      </w:r>
      <w:r w:rsidRPr="004C0D5A"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4C0D5A">
        <w:rPr>
          <w:rFonts w:ascii="Arial" w:eastAsia="Times New Roman" w:hAnsi="Arial" w:cs="Arial"/>
          <w:spacing w:val="-4"/>
          <w:sz w:val="20"/>
          <w:szCs w:val="20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л</w:t>
      </w:r>
      <w:r w:rsidRPr="004C0D5A">
        <w:rPr>
          <w:rFonts w:ascii="Arial" w:eastAsia="Times New Roman" w:hAnsi="Arial" w:cs="Arial"/>
          <w:spacing w:val="1"/>
          <w:sz w:val="20"/>
          <w:szCs w:val="20"/>
          <w:lang w:eastAsia="ru-RU"/>
        </w:rPr>
        <w:t>ин</w:t>
      </w:r>
      <w:r w:rsidRPr="004C0D5A">
        <w:rPr>
          <w:rFonts w:ascii="Arial" w:eastAsia="Times New Roman" w:hAnsi="Arial" w:cs="Arial"/>
          <w:spacing w:val="-1"/>
          <w:sz w:val="20"/>
          <w:szCs w:val="20"/>
          <w:lang w:eastAsia="ru-RU"/>
        </w:rPr>
        <w:t>ия</w:t>
      </w:r>
    </w:p>
    <w:p w14:paraId="063AFED2" w14:textId="1B636856" w:rsidR="000F692E" w:rsidRPr="00993F03" w:rsidRDefault="0090399D" w:rsidP="00993F03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76" w:lineRule="auto"/>
        <w:ind w:left="618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унок К.4 -</w:t>
      </w:r>
      <w:r w:rsidRPr="004C0D5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л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-2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ние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ра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ж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C0D5A">
        <w:rPr>
          <w:rFonts w:ascii="Arial" w:eastAsia="Times New Roman" w:hAnsi="Arial" w:cs="Arial"/>
          <w:spacing w:val="2"/>
          <w:sz w:val="24"/>
          <w:szCs w:val="24"/>
          <w:lang w:eastAsia="ru-RU"/>
        </w:rPr>
        <w:t>т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еле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 xml:space="preserve">й в </w:t>
      </w:r>
      <w:r w:rsidRPr="004C0D5A">
        <w:rPr>
          <w:rFonts w:ascii="Arial" w:eastAsia="Times New Roman" w:hAnsi="Arial" w:cs="Arial"/>
          <w:spacing w:val="-4"/>
          <w:sz w:val="24"/>
          <w:szCs w:val="24"/>
          <w:lang w:eastAsia="ru-RU"/>
        </w:rPr>
        <w:t>ш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йке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обра</w:t>
      </w:r>
      <w:r w:rsidRPr="004C0D5A">
        <w:rPr>
          <w:rFonts w:ascii="Arial" w:eastAsia="Times New Roman" w:hAnsi="Arial" w:cs="Arial"/>
          <w:spacing w:val="-1"/>
          <w:sz w:val="24"/>
          <w:szCs w:val="24"/>
          <w:lang w:eastAsia="ru-RU"/>
        </w:rPr>
        <w:t>з</w:t>
      </w:r>
      <w:r w:rsidRPr="004C0D5A">
        <w:rPr>
          <w:rFonts w:ascii="Arial" w:eastAsia="Times New Roman" w:hAnsi="Arial" w:cs="Arial"/>
          <w:sz w:val="24"/>
          <w:szCs w:val="24"/>
          <w:lang w:eastAsia="ru-RU"/>
        </w:rPr>
        <w:t>ца</w:t>
      </w:r>
    </w:p>
    <w:p w14:paraId="50F0BE9B" w14:textId="77777777" w:rsidR="000F692E" w:rsidRPr="003D3357" w:rsidRDefault="000F692E" w:rsidP="0090399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67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4055A3E2" w14:textId="6FB2AEE1" w:rsidR="00722D31" w:rsidRPr="009C5E45" w:rsidRDefault="00B0694F" w:rsidP="00A1754B">
      <w:pPr>
        <w:widowControl w:val="0"/>
        <w:kinsoku w:val="0"/>
        <w:overflowPunct w:val="0"/>
        <w:autoSpaceDE w:val="0"/>
        <w:autoSpaceDN w:val="0"/>
        <w:adjustRightInd w:val="0"/>
        <w:spacing w:before="44" w:after="0" w:line="240" w:lineRule="auto"/>
        <w:ind w:left="616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6117B6"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65408" behindDoc="1" locked="0" layoutInCell="1" allowOverlap="1" wp14:anchorId="52F257C4" wp14:editId="5D988821">
            <wp:simplePos x="0" y="0"/>
            <wp:positionH relativeFrom="margin">
              <wp:posOffset>916305</wp:posOffset>
            </wp:positionH>
            <wp:positionV relativeFrom="page">
              <wp:posOffset>1131570</wp:posOffset>
            </wp:positionV>
            <wp:extent cx="4640580" cy="1783080"/>
            <wp:effectExtent l="0" t="0" r="0" b="0"/>
            <wp:wrapThrough wrapText="bothSides">
              <wp:wrapPolygon edited="0">
                <wp:start x="0" y="0"/>
                <wp:lineTo x="0" y="21462"/>
                <wp:lineTo x="21547" y="21462"/>
                <wp:lineTo x="21547" y="0"/>
                <wp:lineTo x="0" y="0"/>
              </wp:wrapPolygon>
            </wp:wrapThrough>
            <wp:docPr id="6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35A31A" w14:textId="0B714137" w:rsidR="00A1754B" w:rsidRPr="000F692E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before="44" w:after="0" w:line="240" w:lineRule="auto"/>
        <w:ind w:left="616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F692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F692E">
        <w:rPr>
          <w:rFonts w:ascii="Arial" w:eastAsia="Times New Roman" w:hAnsi="Arial" w:cs="Arial"/>
          <w:spacing w:val="-5"/>
          <w:sz w:val="20"/>
          <w:szCs w:val="20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–</w:t>
      </w:r>
      <w:r w:rsidR="00B0694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0"/>
          <w:szCs w:val="20"/>
          <w:lang w:eastAsia="ru-RU"/>
        </w:rPr>
        <w:t>о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се</w:t>
      </w:r>
      <w:r w:rsidRPr="000F692E">
        <w:rPr>
          <w:rFonts w:ascii="Arial" w:eastAsia="Times New Roman" w:hAnsi="Arial" w:cs="Arial"/>
          <w:spacing w:val="-1"/>
          <w:sz w:val="20"/>
          <w:szCs w:val="20"/>
          <w:lang w:eastAsia="ru-RU"/>
        </w:rPr>
        <w:t>в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ая</w:t>
      </w:r>
      <w:r w:rsidRPr="000F692E">
        <w:rPr>
          <w:rFonts w:ascii="Arial" w:eastAsia="Times New Roman" w:hAnsi="Arial" w:cs="Arial"/>
          <w:spacing w:val="-5"/>
          <w:sz w:val="20"/>
          <w:szCs w:val="20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0"/>
          <w:szCs w:val="20"/>
          <w:lang w:eastAsia="ru-RU"/>
        </w:rPr>
        <w:t>ли</w:t>
      </w:r>
      <w:r w:rsidRPr="000F692E">
        <w:rPr>
          <w:rFonts w:ascii="Arial" w:eastAsia="Times New Roman" w:hAnsi="Arial" w:cs="Arial"/>
          <w:spacing w:val="1"/>
          <w:sz w:val="20"/>
          <w:szCs w:val="20"/>
          <w:lang w:eastAsia="ru-RU"/>
        </w:rPr>
        <w:t>н</w:t>
      </w:r>
      <w:r w:rsidRPr="000F692E">
        <w:rPr>
          <w:rFonts w:ascii="Arial" w:eastAsia="Times New Roman" w:hAnsi="Arial" w:cs="Arial"/>
          <w:spacing w:val="-1"/>
          <w:sz w:val="20"/>
          <w:szCs w:val="20"/>
          <w:lang w:eastAsia="ru-RU"/>
        </w:rPr>
        <w:t>и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0F692E">
        <w:rPr>
          <w:rFonts w:ascii="Arial" w:eastAsia="Times New Roman" w:hAnsi="Arial" w:cs="Arial"/>
          <w:spacing w:val="-6"/>
          <w:sz w:val="20"/>
          <w:szCs w:val="20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0"/>
          <w:szCs w:val="20"/>
          <w:lang w:eastAsia="ru-RU"/>
        </w:rPr>
        <w:t>о</w:t>
      </w:r>
      <w:r w:rsidRPr="000F692E">
        <w:rPr>
          <w:rFonts w:ascii="Arial" w:eastAsia="Times New Roman" w:hAnsi="Arial" w:cs="Arial"/>
          <w:spacing w:val="-1"/>
          <w:sz w:val="20"/>
          <w:szCs w:val="20"/>
          <w:lang w:eastAsia="ru-RU"/>
        </w:rPr>
        <w:t>тв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Pr="000F692E">
        <w:rPr>
          <w:rFonts w:ascii="Arial" w:eastAsia="Times New Roman" w:hAnsi="Arial" w:cs="Arial"/>
          <w:spacing w:val="1"/>
          <w:sz w:val="20"/>
          <w:szCs w:val="20"/>
          <w:lang w:eastAsia="ru-RU"/>
        </w:rPr>
        <w:t>р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0F692E">
        <w:rPr>
          <w:rFonts w:ascii="Arial" w:eastAsia="Times New Roman" w:hAnsi="Arial" w:cs="Arial"/>
          <w:spacing w:val="1"/>
          <w:sz w:val="20"/>
          <w:szCs w:val="20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0"/>
          <w:szCs w:val="20"/>
          <w:lang w:eastAsia="ru-RU"/>
        </w:rPr>
        <w:t>и</w:t>
      </w:r>
      <w:r w:rsidRPr="000F692E">
        <w:rPr>
          <w:rFonts w:ascii="Arial" w:eastAsia="Times New Roman" w:hAnsi="Arial" w:cs="Arial"/>
          <w:sz w:val="20"/>
          <w:szCs w:val="20"/>
          <w:lang w:eastAsia="ru-RU"/>
        </w:rPr>
        <w:t>я</w:t>
      </w:r>
    </w:p>
    <w:p w14:paraId="22BED7DE" w14:textId="5BEDBB6C" w:rsidR="00A1754B" w:rsidRPr="000F692E" w:rsidRDefault="00A1754B" w:rsidP="00A1754B">
      <w:pPr>
        <w:widowControl w:val="0"/>
        <w:kinsoku w:val="0"/>
        <w:overflowPunct w:val="0"/>
        <w:autoSpaceDE w:val="0"/>
        <w:autoSpaceDN w:val="0"/>
        <w:adjustRightInd w:val="0"/>
        <w:spacing w:before="44" w:after="0" w:line="240" w:lineRule="auto"/>
        <w:ind w:left="616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8B95C34" w14:textId="5A079D5F" w:rsidR="0090399D" w:rsidRDefault="00A1754B" w:rsidP="00113FE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16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унок К.5 -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3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л</w:t>
      </w:r>
      <w:r w:rsidRPr="000F692E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>ж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ние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2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ра</w:t>
      </w:r>
      <w:r w:rsidRPr="000F692E">
        <w:rPr>
          <w:rFonts w:ascii="Arial" w:eastAsia="Times New Roman" w:hAnsi="Arial" w:cs="Arial"/>
          <w:spacing w:val="-4"/>
          <w:sz w:val="24"/>
          <w:szCs w:val="24"/>
          <w:lang w:eastAsia="ru-RU"/>
        </w:rPr>
        <w:t>ж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2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ел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в под</w:t>
      </w:r>
      <w:r w:rsidRPr="000F692E">
        <w:rPr>
          <w:rFonts w:ascii="Arial" w:eastAsia="Times New Roman" w:hAnsi="Arial" w:cs="Arial"/>
          <w:spacing w:val="2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-6"/>
          <w:sz w:val="24"/>
          <w:szCs w:val="24"/>
          <w:lang w:eastAsia="ru-RU"/>
        </w:rPr>
        <w:t>ш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ве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обра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з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ца</w:t>
      </w:r>
    </w:p>
    <w:p w14:paraId="5BE16774" w14:textId="1DD4542B" w:rsidR="000F692E" w:rsidRPr="000F692E" w:rsidRDefault="000F692E" w:rsidP="00113FE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16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74E0B3" w14:textId="7CC7D6C0" w:rsidR="00A1754B" w:rsidRPr="000F692E" w:rsidRDefault="00A1754B" w:rsidP="000F692E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.3.5</w:t>
      </w:r>
      <w:r w:rsidRPr="00306A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Контроль рельсов методом Б следует выполнять при условной чувствительности аппаратуры, повышенной на 2-4 дБ относительно уровня чувствительности, обеспечивающего выявление в мерах или настроечных образцах опорных отражателей по К.3.4. Для подтверждения длины неконтролируемых концов рельсов допускается изготавливать отражатели диаметром 4,0 ± 0,1 мм.</w:t>
      </w:r>
    </w:p>
    <w:p w14:paraId="61737692" w14:textId="5DB8C8B6" w:rsidR="00A1754B" w:rsidRPr="000F692E" w:rsidRDefault="00A1754B" w:rsidP="000F692E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0F692E">
        <w:rPr>
          <w:rFonts w:ascii="Arial" w:eastAsia="Times New Roman" w:hAnsi="Arial" w:cs="Arial"/>
          <w:b/>
          <w:sz w:val="24"/>
          <w:szCs w:val="24"/>
        </w:rPr>
        <w:t>К.4 Оценка качества рельсов по результатам неразр</w:t>
      </w:r>
      <w:r w:rsidR="00E06ADB" w:rsidRPr="000F692E">
        <w:rPr>
          <w:rFonts w:ascii="Arial" w:eastAsia="Times New Roman" w:hAnsi="Arial" w:cs="Arial"/>
          <w:b/>
          <w:sz w:val="24"/>
          <w:szCs w:val="24"/>
        </w:rPr>
        <w:t>ушающего контроля методом А и Б</w:t>
      </w:r>
    </w:p>
    <w:p w14:paraId="7A851654" w14:textId="756C4B02" w:rsidR="00671F45" w:rsidRPr="009C5E45" w:rsidRDefault="00A1754B" w:rsidP="00DD1FE3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F692E">
        <w:rPr>
          <w:rFonts w:ascii="Arial" w:eastAsia="Times New Roman" w:hAnsi="Arial" w:cs="Arial"/>
          <w:sz w:val="24"/>
          <w:szCs w:val="24"/>
        </w:rPr>
        <w:t>Рельсы считают годными по результатам контроля методами А и Б при отсутствии сигналов</w:t>
      </w:r>
      <w:r w:rsidR="00722D31" w:rsidRPr="00722D31">
        <w:rPr>
          <w:rFonts w:ascii="Arial" w:eastAsia="Times New Roman" w:hAnsi="Arial" w:cs="Arial"/>
          <w:sz w:val="24"/>
          <w:szCs w:val="24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</w:rPr>
        <w:t>о наличии дефектов</w:t>
      </w:r>
    </w:p>
    <w:p w14:paraId="6C3EA99D" w14:textId="33B4D9E2" w:rsidR="00A1754B" w:rsidRPr="000F692E" w:rsidRDefault="00A1754B" w:rsidP="000F692E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F692E">
        <w:rPr>
          <w:rFonts w:ascii="Arial" w:eastAsia="Times New Roman" w:hAnsi="Arial" w:cs="Arial"/>
          <w:sz w:val="24"/>
          <w:szCs w:val="24"/>
        </w:rPr>
        <w:t xml:space="preserve">При обнаружении сигналов о наличии дефектов методом А рельс считают условно-дефектным и проводят повторный автоматизированный контроль при повышенной на 2 дБ чувствительности по сравнению с чувствительностью, указанной в К.2.3 и К.2.4, и пониженной в два раза скорости перемещения рельса. </w:t>
      </w:r>
    </w:p>
    <w:p w14:paraId="35E4A561" w14:textId="6E54D6A4" w:rsidR="00A1754B" w:rsidRPr="000F692E" w:rsidRDefault="00A1754B" w:rsidP="000F692E">
      <w:pPr>
        <w:spacing w:after="0" w:line="276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F692E">
        <w:rPr>
          <w:rFonts w:ascii="Arial" w:eastAsia="Times New Roman" w:hAnsi="Arial" w:cs="Arial"/>
          <w:sz w:val="24"/>
          <w:szCs w:val="24"/>
        </w:rPr>
        <w:t>При обнаружении сигналов о наличии дефектов методом Б рельс считают условно-дефектным и проводят ручной контроль переносными ультразвуковыми дефектоскопами (номинальные значения частот возбуждаемых колебаний для продольных волн от 2,5 до 5,0 МГц, допуск на отклонение частоты от номинального значения не должен превышать ± 10 %). При подтверждении наличия условного дефекта результат контроля является окончательным. При не подтверждении наличия условного дефекта рельс считают условно-дефектным и проводят повторный автоматизированный контроль методом Б при повышенной на 2 дБ чувствительности по сравнению с чувствительностью, указанной в К.3.5, и пониженной в два раза скорости перемещения рельса. Допускается повторение контроля после проведения зачистки рельса. После этого результаты повторного контроля рельса являются окончательными</w:t>
      </w:r>
      <w:r w:rsidRPr="000F692E">
        <w:rPr>
          <w:rFonts w:ascii="Arial" w:eastAsia="Times New Roman" w:hAnsi="Arial" w:cs="Arial"/>
        </w:rPr>
        <w:t xml:space="preserve">. </w:t>
      </w:r>
    </w:p>
    <w:p w14:paraId="3D9B39FB" w14:textId="0CC7EFDF" w:rsidR="00A1754B" w:rsidRPr="000F692E" w:rsidRDefault="00A1754B" w:rsidP="000F692E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К.5 Н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з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у</w:t>
      </w:r>
      <w:r w:rsidRPr="000F692E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ш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ю</w:t>
      </w:r>
      <w:r w:rsidRPr="000F692E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щ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ий</w:t>
      </w:r>
      <w:r w:rsidRPr="000F692E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Pr="000F692E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 р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 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мет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одом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</w:p>
    <w:p w14:paraId="070C32D8" w14:textId="77777777" w:rsidR="00A1754B" w:rsidRPr="000F692E" w:rsidRDefault="00A1754B" w:rsidP="000F692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.5.1 Рельс должен быть подвергнут НК методом В:</w:t>
      </w:r>
    </w:p>
    <w:p w14:paraId="7A074814" w14:textId="77777777" w:rsidR="00A1754B" w:rsidRPr="000F692E" w:rsidRDefault="00A1754B" w:rsidP="000F692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на поверхности катания головки в зоне ±24 мм (для рельсов типов Р65, Р75) или ±22 мм (для рельсов типа Р50) от оси симметрии поперечного сечения рельса;</w:t>
      </w:r>
    </w:p>
    <w:p w14:paraId="04652FA4" w14:textId="5F972580" w:rsidR="00A1754B" w:rsidRPr="000F692E" w:rsidRDefault="00A1754B" w:rsidP="000F692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z w:val="24"/>
          <w:szCs w:val="24"/>
          <w:lang w:eastAsia="ru-RU"/>
        </w:rPr>
        <w:t>- на нижней (опорной) поверхности подошвы; при этом неконтролируемая зона плоской части подошвы с каждого края подошвы не должна превышать 5 мм.</w:t>
      </w:r>
    </w:p>
    <w:p w14:paraId="35E7382D" w14:textId="71EAAFB5" w:rsidR="00A1754B" w:rsidRDefault="00A1754B" w:rsidP="000F692E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.5.2</w:t>
      </w:r>
      <w:r w:rsidRPr="000F692E">
        <w:rPr>
          <w:rFonts w:ascii="Arial" w:eastAsia="Times New Roman" w:hAnsi="Arial" w:cs="Arial"/>
          <w:spacing w:val="12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НК рельсов методом В должен обеспечивать выявление обеих моделей дефектов, имеющих размеры, указанные в таблице К.1, или одной из них - глубиной 1,0 мм и длиной до 30 мм. Для подтверждения длины неконтролируемых концов рельсов допускается изготавливать модель дефектов в виде поперечной канавки в зоне контроля, глубиной 2,0 мм, шириной до 2,0 мм. Допуск на размеры моделей дефектов по глубине и</w:t>
      </w:r>
      <w:r w:rsidRPr="00903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ши</w:t>
      </w:r>
      <w:r w:rsidR="00113FE9" w:rsidRPr="000F692E">
        <w:rPr>
          <w:rFonts w:ascii="Arial" w:eastAsia="Times New Roman" w:hAnsi="Arial" w:cs="Arial"/>
          <w:sz w:val="24"/>
          <w:szCs w:val="24"/>
          <w:lang w:eastAsia="ru-RU"/>
        </w:rPr>
        <w:t>рине ±0,1 мм, по длине ±0,5 мм.</w:t>
      </w:r>
    </w:p>
    <w:p w14:paraId="5363B6C7" w14:textId="77777777" w:rsidR="00113FE9" w:rsidRPr="00113FE9" w:rsidRDefault="00113FE9" w:rsidP="00113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682E4" w14:textId="714AA3E8" w:rsidR="00A1754B" w:rsidRPr="000F692E" w:rsidRDefault="00A1754B" w:rsidP="000F69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bCs/>
          <w:sz w:val="24"/>
          <w:szCs w:val="24"/>
          <w:lang w:eastAsia="ru-RU"/>
        </w:rPr>
        <w:t>Таблица К.1 – Размеры моделей поверхностн</w:t>
      </w:r>
      <w:r w:rsidR="00113FE9" w:rsidRPr="000F692E">
        <w:rPr>
          <w:rFonts w:ascii="Arial" w:eastAsia="Times New Roman" w:hAnsi="Arial" w:cs="Arial"/>
          <w:bCs/>
          <w:sz w:val="24"/>
          <w:szCs w:val="24"/>
          <w:lang w:eastAsia="ru-RU"/>
        </w:rPr>
        <w:t>ых дефектов в мм.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601"/>
      </w:tblGrid>
      <w:tr w:rsidR="00A1754B" w:rsidRPr="000F692E" w14:paraId="20341857" w14:textId="77777777" w:rsidTr="000F692E">
        <w:trPr>
          <w:trHeight w:val="156"/>
          <w:jc w:val="center"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14:paraId="57181BE7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Расположение модели дефекта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52F34ACD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Глубина, мм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5A898B2A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Длина, мм</w:t>
            </w:r>
          </w:p>
        </w:tc>
        <w:tc>
          <w:tcPr>
            <w:tcW w:w="1601" w:type="dxa"/>
            <w:tcBorders>
              <w:bottom w:val="double" w:sz="4" w:space="0" w:color="auto"/>
            </w:tcBorders>
            <w:vAlign w:val="center"/>
          </w:tcPr>
          <w:p w14:paraId="69ACAB4A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Ширина, мм</w:t>
            </w:r>
          </w:p>
        </w:tc>
      </w:tr>
      <w:tr w:rsidR="00A1754B" w:rsidRPr="000F692E" w14:paraId="17CB4D63" w14:textId="77777777" w:rsidTr="000F692E">
        <w:trPr>
          <w:trHeight w:val="297"/>
          <w:jc w:val="center"/>
        </w:trPr>
        <w:tc>
          <w:tcPr>
            <w:tcW w:w="3969" w:type="dxa"/>
            <w:tcBorders>
              <w:top w:val="double" w:sz="6" w:space="0" w:color="auto"/>
            </w:tcBorders>
            <w:vAlign w:val="center"/>
          </w:tcPr>
          <w:p w14:paraId="09968F03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Вдоль продольной оси рельса</w:t>
            </w:r>
          </w:p>
        </w:tc>
        <w:tc>
          <w:tcPr>
            <w:tcW w:w="1843" w:type="dxa"/>
            <w:tcBorders>
              <w:top w:val="double" w:sz="6" w:space="0" w:color="auto"/>
            </w:tcBorders>
            <w:vAlign w:val="center"/>
          </w:tcPr>
          <w:p w14:paraId="6FF90B8D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double" w:sz="6" w:space="0" w:color="auto"/>
            </w:tcBorders>
            <w:vAlign w:val="center"/>
          </w:tcPr>
          <w:p w14:paraId="403D1988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01" w:type="dxa"/>
            <w:tcBorders>
              <w:top w:val="double" w:sz="6" w:space="0" w:color="auto"/>
            </w:tcBorders>
            <w:vAlign w:val="center"/>
          </w:tcPr>
          <w:p w14:paraId="0309533F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  <w:tr w:rsidR="00A1754B" w:rsidRPr="000F692E" w14:paraId="0BB2ACDF" w14:textId="77777777" w:rsidTr="000F692E">
        <w:trPr>
          <w:trHeight w:val="160"/>
          <w:jc w:val="center"/>
        </w:trPr>
        <w:tc>
          <w:tcPr>
            <w:tcW w:w="3969" w:type="dxa"/>
            <w:vAlign w:val="center"/>
          </w:tcPr>
          <w:p w14:paraId="6D649CF7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Перпендикулярно продольной оси рельса</w:t>
            </w:r>
          </w:p>
        </w:tc>
        <w:tc>
          <w:tcPr>
            <w:tcW w:w="1843" w:type="dxa"/>
            <w:vAlign w:val="center"/>
          </w:tcPr>
          <w:p w14:paraId="47E6A3F2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vAlign w:val="center"/>
          </w:tcPr>
          <w:p w14:paraId="762C4A43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01" w:type="dxa"/>
            <w:vAlign w:val="center"/>
          </w:tcPr>
          <w:p w14:paraId="1C29D3E5" w14:textId="77777777" w:rsidR="00A1754B" w:rsidRPr="000F692E" w:rsidRDefault="00A1754B" w:rsidP="00C4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F69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</w:tbl>
    <w:p w14:paraId="3CD2C6F3" w14:textId="77777777" w:rsidR="00E46409" w:rsidRDefault="00E46409" w:rsidP="00A175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DD63363" w14:textId="60081DC9" w:rsidR="00A1754B" w:rsidRPr="000F692E" w:rsidRDefault="00A1754B" w:rsidP="00113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F692E">
        <w:rPr>
          <w:rFonts w:ascii="Arial" w:eastAsia="Times New Roman" w:hAnsi="Arial" w:cs="Arial"/>
          <w:sz w:val="20"/>
          <w:szCs w:val="20"/>
          <w:lang w:eastAsia="ru-RU"/>
        </w:rPr>
        <w:t>Допускается по согласованию с потребителем использовать модели дефектов с другими размерами.</w:t>
      </w:r>
    </w:p>
    <w:p w14:paraId="326B944B" w14:textId="77777777" w:rsidR="00113FE9" w:rsidRPr="00113FE9" w:rsidRDefault="00113FE9" w:rsidP="00113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D31B835" w14:textId="799867E4" w:rsidR="00A1754B" w:rsidRPr="000F692E" w:rsidRDefault="00A1754B" w:rsidP="000F692E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F692E">
        <w:rPr>
          <w:rFonts w:ascii="Arial" w:eastAsia="Times New Roman" w:hAnsi="Arial" w:cs="Arial"/>
          <w:sz w:val="24"/>
          <w:szCs w:val="24"/>
        </w:rPr>
        <w:t>К</w:t>
      </w:r>
      <w:r w:rsidR="00E504A2" w:rsidRPr="000F692E">
        <w:rPr>
          <w:rFonts w:ascii="Arial" w:eastAsia="Times New Roman" w:hAnsi="Arial" w:cs="Arial"/>
          <w:sz w:val="24"/>
          <w:szCs w:val="24"/>
        </w:rPr>
        <w:t>.</w:t>
      </w:r>
      <w:r w:rsidRPr="000F692E">
        <w:rPr>
          <w:rFonts w:ascii="Arial" w:eastAsia="Times New Roman" w:hAnsi="Arial" w:cs="Arial"/>
          <w:sz w:val="24"/>
          <w:szCs w:val="24"/>
        </w:rPr>
        <w:t>5.3 При обнаружении сигналов о наличии дефектов рельс считают условно-дефектным. Обнаруженные дефекты удаляются пологой зачисткой абразивным инструментом. Повторный контроль осуществляется ручным (механизированным) контролем условно- дефектных участков тем же методом, которым выполнен автоматизированный контроль, с учетом результатов визуального осмотра условно-дефектных участков поверхности рельса и участков поверхности рельса, не подвергаемых автоматизированному контролю.  Окончательное решение о соответствии качества поверхности рельса требованиям стандарта принимают по ре</w:t>
      </w:r>
      <w:r w:rsidR="00E06ADB" w:rsidRPr="000F692E">
        <w:rPr>
          <w:rFonts w:ascii="Arial" w:eastAsia="Times New Roman" w:hAnsi="Arial" w:cs="Arial"/>
          <w:sz w:val="24"/>
          <w:szCs w:val="24"/>
        </w:rPr>
        <w:t>зультатам визуального контроля.</w:t>
      </w:r>
    </w:p>
    <w:p w14:paraId="20E3BE6B" w14:textId="120F9ECF" w:rsidR="00A1754B" w:rsidRPr="000F692E" w:rsidRDefault="00A1754B" w:rsidP="000F692E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firstLine="567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К.6 Н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з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у</w:t>
      </w:r>
      <w:r w:rsidRPr="000F692E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ш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ю</w:t>
      </w:r>
      <w:r w:rsidRPr="000F692E">
        <w:rPr>
          <w:rFonts w:ascii="Arial" w:eastAsia="Times New Roman" w:hAnsi="Arial" w:cs="Arial"/>
          <w:b/>
          <w:bCs/>
          <w:spacing w:val="-6"/>
          <w:sz w:val="24"/>
          <w:szCs w:val="24"/>
          <w:lang w:eastAsia="ru-RU"/>
        </w:rPr>
        <w:t>щ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ий</w:t>
      </w:r>
      <w:r w:rsidRPr="000F692E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Pr="000F692E">
        <w:rPr>
          <w:rFonts w:ascii="Arial" w:eastAsia="Times New Roman" w:hAnsi="Arial" w:cs="Arial"/>
          <w:b/>
          <w:bCs/>
          <w:spacing w:val="-2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b/>
          <w:bCs/>
          <w:spacing w:val="2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л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 р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ел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ь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 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>мет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одом</w:t>
      </w:r>
      <w:r w:rsidRPr="000F692E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</w:t>
      </w:r>
    </w:p>
    <w:p w14:paraId="743BE07E" w14:textId="131E7310" w:rsidR="00C061CE" w:rsidRPr="000F692E" w:rsidRDefault="00A1754B" w:rsidP="000F692E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11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F692E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тодом</w:t>
      </w:r>
      <w:r w:rsidRPr="000F692E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0F692E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дол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Pr="000F692E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вы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ктов</w:t>
      </w:r>
      <w:r w:rsidRPr="000F692E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pacing w:val="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де</w:t>
      </w:r>
      <w:r w:rsidRPr="000F692E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откл</w:t>
      </w:r>
      <w:r w:rsidRPr="000F692E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ний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ря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ол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йн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ров</w:t>
      </w:r>
      <w:r w:rsidRPr="000F692E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еч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-3"/>
          <w:sz w:val="24"/>
          <w:szCs w:val="24"/>
          <w:lang w:eastAsia="ru-RU"/>
        </w:rPr>
        <w:t>г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сече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2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pacing w:val="2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0F692E">
        <w:rPr>
          <w:rFonts w:ascii="Arial" w:eastAsia="Times New Roman" w:hAnsi="Arial" w:cs="Arial"/>
          <w:spacing w:val="3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0F692E">
        <w:rPr>
          <w:rFonts w:ascii="Arial" w:eastAsia="Times New Roman" w:hAnsi="Arial" w:cs="Arial"/>
          <w:spacing w:val="19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ль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F692E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pacing w:val="1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оот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бо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ва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тоящ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0F692E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рт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F692E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троль</w:t>
      </w:r>
      <w:r w:rsidRPr="000F692E">
        <w:rPr>
          <w:rFonts w:ascii="Arial" w:eastAsia="Times New Roman" w:hAnsi="Arial" w:cs="Arial"/>
          <w:spacing w:val="10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8"/>
          <w:sz w:val="24"/>
          <w:szCs w:val="24"/>
          <w:lang w:eastAsia="ru-RU"/>
        </w:rPr>
        <w:t>у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з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нн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Pr="000F692E">
        <w:rPr>
          <w:rFonts w:ascii="Arial" w:eastAsia="Times New Roman" w:hAnsi="Arial" w:cs="Arial"/>
          <w:spacing w:val="7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ктов</w:t>
      </w:r>
      <w:r w:rsidRPr="000F692E">
        <w:rPr>
          <w:rFonts w:ascii="Arial" w:eastAsia="Times New Roman" w:hAnsi="Arial" w:cs="Arial"/>
          <w:spacing w:val="6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 xml:space="preserve">одят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в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а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из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ме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ни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то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с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 xml:space="preserve">тью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-2"/>
          <w:sz w:val="24"/>
          <w:szCs w:val="24"/>
          <w:lang w:eastAsia="ru-RU"/>
        </w:rPr>
        <w:t>н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и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же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>че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0F692E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</w:t>
      </w:r>
      <w:r w:rsidRPr="000F692E">
        <w:rPr>
          <w:rFonts w:ascii="Arial" w:eastAsia="Times New Roman" w:hAnsi="Arial" w:cs="Arial"/>
          <w:spacing w:val="1"/>
          <w:sz w:val="24"/>
          <w:szCs w:val="24"/>
          <w:lang w:eastAsia="ru-RU"/>
        </w:rPr>
        <w:t>п</w:t>
      </w:r>
      <w:r w:rsidRPr="000F692E">
        <w:rPr>
          <w:rFonts w:ascii="Arial" w:eastAsia="Times New Roman" w:hAnsi="Arial" w:cs="Arial"/>
          <w:sz w:val="24"/>
          <w:szCs w:val="24"/>
          <w:lang w:eastAsia="ru-RU"/>
        </w:rPr>
        <w:t>о 7.1, 7.4, 7.5».</w:t>
      </w:r>
    </w:p>
    <w:p w14:paraId="382024E8" w14:textId="37CC03FE" w:rsidR="00C061CE" w:rsidRPr="000F692E" w:rsidRDefault="00187709" w:rsidP="000F692E">
      <w:pPr>
        <w:pStyle w:val="af3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92E"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5</w:t>
      </w:r>
      <w:r w:rsidR="00E504A2" w:rsidRPr="000F692E">
        <w:rPr>
          <w:rFonts w:ascii="Arial" w:hAnsi="Arial" w:cs="Arial"/>
          <w:sz w:val="24"/>
          <w:szCs w:val="24"/>
        </w:rPr>
        <w:t xml:space="preserve"> </w:t>
      </w:r>
      <w:r w:rsidR="0065612A" w:rsidRPr="000F692E">
        <w:rPr>
          <w:rFonts w:ascii="Arial" w:hAnsi="Arial" w:cs="Arial"/>
          <w:sz w:val="24"/>
          <w:szCs w:val="24"/>
        </w:rPr>
        <w:t>Приложение П. По всему тексту заменить ссылку «7-10» на «7-11».</w:t>
      </w:r>
    </w:p>
    <w:p w14:paraId="443497BF" w14:textId="1AE343DC" w:rsidR="00C061CE" w:rsidRPr="000F692E" w:rsidRDefault="00EC33D1" w:rsidP="000F692E">
      <w:pPr>
        <w:pStyle w:val="af3"/>
        <w:spacing w:after="0" w:line="276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0F692E"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6</w:t>
      </w:r>
      <w:r w:rsidR="0065612A" w:rsidRPr="000F692E">
        <w:rPr>
          <w:rFonts w:ascii="Arial" w:hAnsi="Arial" w:cs="Arial"/>
          <w:sz w:val="24"/>
          <w:szCs w:val="24"/>
        </w:rPr>
        <w:t xml:space="preserve"> Приложение П. Пункт П.1.4. Во втором абзаце заменить слова «по столбцам 11-12» на «по столбцу 12». В третьем абзаце во втором предложении исключить слова «отношения длины к ширине </w:t>
      </w:r>
      <w:r w:rsidR="0065612A" w:rsidRPr="000F692E">
        <w:rPr>
          <w:rFonts w:ascii="Arial" w:hAnsi="Arial" w:cs="Arial"/>
          <w:sz w:val="24"/>
          <w:szCs w:val="24"/>
          <w:lang w:val="en-US"/>
        </w:rPr>
        <w:t>L</w:t>
      </w:r>
      <w:r w:rsidR="0065612A" w:rsidRPr="000F692E">
        <w:rPr>
          <w:rFonts w:ascii="Arial" w:hAnsi="Arial" w:cs="Arial"/>
          <w:sz w:val="24"/>
          <w:szCs w:val="24"/>
        </w:rPr>
        <w:t>/</w:t>
      </w:r>
      <w:r w:rsidR="0065612A" w:rsidRPr="000F692E">
        <w:rPr>
          <w:rFonts w:ascii="Arial" w:hAnsi="Arial" w:cs="Arial"/>
          <w:sz w:val="24"/>
          <w:szCs w:val="24"/>
          <w:lang w:val="en-US"/>
        </w:rPr>
        <w:t>w</w:t>
      </w:r>
      <w:r w:rsidR="0065612A" w:rsidRPr="000F692E">
        <w:rPr>
          <w:rFonts w:ascii="Arial" w:hAnsi="Arial" w:cs="Arial"/>
          <w:sz w:val="24"/>
          <w:szCs w:val="24"/>
        </w:rPr>
        <w:t xml:space="preserve"> и коэффициента формы </w:t>
      </w:r>
      <w:r w:rsidR="0065612A" w:rsidRPr="000F692E">
        <w:rPr>
          <w:rFonts w:ascii="Arial" w:hAnsi="Arial" w:cs="Arial"/>
          <w:sz w:val="24"/>
          <w:szCs w:val="24"/>
          <w:lang w:val="en-US"/>
        </w:rPr>
        <w:t>f</w:t>
      </w:r>
      <w:r w:rsidR="0065612A" w:rsidRPr="000F692E">
        <w:rPr>
          <w:rFonts w:ascii="Arial" w:hAnsi="Arial" w:cs="Arial"/>
          <w:sz w:val="24"/>
          <w:szCs w:val="24"/>
        </w:rPr>
        <w:t xml:space="preserve"> включений».</w:t>
      </w:r>
    </w:p>
    <w:p w14:paraId="21530DA8" w14:textId="26FE3212" w:rsidR="001B39EB" w:rsidRPr="00306ADC" w:rsidRDefault="00EC33D1" w:rsidP="00912EAF">
      <w:pPr>
        <w:pStyle w:val="af3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7</w:t>
      </w:r>
      <w:r w:rsidR="0065612A" w:rsidRPr="00306ADC">
        <w:rPr>
          <w:rFonts w:ascii="Arial" w:hAnsi="Arial" w:cs="Arial"/>
          <w:sz w:val="24"/>
          <w:szCs w:val="24"/>
        </w:rPr>
        <w:t xml:space="preserve"> Приложение П. Рисунок П.1 изложить в новой редакции</w:t>
      </w:r>
      <w:r w:rsidR="000F692E" w:rsidRPr="00306ADC">
        <w:rPr>
          <w:rFonts w:ascii="Arial" w:hAnsi="Arial" w:cs="Arial"/>
          <w:sz w:val="24"/>
          <w:szCs w:val="24"/>
        </w:rPr>
        <w:t>:</w:t>
      </w:r>
    </w:p>
    <w:p w14:paraId="564071D1" w14:textId="36F3761D" w:rsidR="00731F9D" w:rsidRPr="00306ADC" w:rsidRDefault="00731F9D" w:rsidP="00671F45">
      <w:pPr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br w:type="page"/>
      </w:r>
    </w:p>
    <w:p w14:paraId="51A98542" w14:textId="5EC796D7" w:rsidR="00C061CE" w:rsidRPr="00A95F5C" w:rsidRDefault="008031CD" w:rsidP="00E06A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60C8E" wp14:editId="78368635">
                <wp:simplePos x="0" y="0"/>
                <wp:positionH relativeFrom="column">
                  <wp:posOffset>5513070</wp:posOffset>
                </wp:positionH>
                <wp:positionV relativeFrom="paragraph">
                  <wp:posOffset>60325</wp:posOffset>
                </wp:positionV>
                <wp:extent cx="986790" cy="482600"/>
                <wp:effectExtent l="0" t="0" r="0" b="0"/>
                <wp:wrapNone/>
                <wp:docPr id="1721857934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79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F9A7AE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число</w:t>
                            </w:r>
                          </w:p>
                          <w:p w14:paraId="25A27210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включений</w:t>
                            </w:r>
                          </w:p>
                          <w:p w14:paraId="63FE9DF6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в одном поле</w:t>
                            </w:r>
                          </w:p>
                          <w:p w14:paraId="39FED184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60C8E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434.1pt;margin-top:4.75pt;width:77.7pt;height:3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" filled="f" stroked="f">
                <v:textbox inset=".5mm,.3mm,.5mm,.3mm">
                  <w:txbxContent>
                    <w:p w14:paraId="15F9A7AE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число</w:t>
                      </w:r>
                    </w:p>
                    <w:p w14:paraId="25A27210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включений</w:t>
                      </w:r>
                    </w:p>
                    <w:p w14:paraId="63FE9DF6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в одном поле</w:t>
                      </w:r>
                    </w:p>
                    <w:p w14:paraId="39FED184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11FC2" wp14:editId="6ACFAFE2">
                <wp:simplePos x="0" y="0"/>
                <wp:positionH relativeFrom="column">
                  <wp:posOffset>811530</wp:posOffset>
                </wp:positionH>
                <wp:positionV relativeFrom="paragraph">
                  <wp:posOffset>40005</wp:posOffset>
                </wp:positionV>
                <wp:extent cx="1045845" cy="482600"/>
                <wp:effectExtent l="0" t="0" r="0" b="0"/>
                <wp:wrapNone/>
                <wp:docPr id="1210587551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84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D5243A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Отдельные</w:t>
                            </w:r>
                          </w:p>
                          <w:p w14:paraId="5FDBC379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глобулярные включения</w:t>
                            </w:r>
                          </w:p>
                          <w:p w14:paraId="0CE6E335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11FC2" id="Надпись 17" o:spid="_x0000_s1027" type="#_x0000_t202" style="position:absolute;margin-left:63.9pt;margin-top:3.15pt;width:82.35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" filled="f" stroked="f">
                <v:textbox inset=".5mm,.3mm,.5mm,.3mm">
                  <w:txbxContent>
                    <w:p w14:paraId="64D5243A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Отдельные</w:t>
                      </w:r>
                    </w:p>
                    <w:p w14:paraId="5FDBC379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глобулярные включения</w:t>
                      </w:r>
                    </w:p>
                    <w:p w14:paraId="0CE6E335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8EF618" wp14:editId="36FDA796">
                <wp:simplePos x="0" y="0"/>
                <wp:positionH relativeFrom="column">
                  <wp:posOffset>4367530</wp:posOffset>
                </wp:positionH>
                <wp:positionV relativeFrom="paragraph">
                  <wp:posOffset>87630</wp:posOffset>
                </wp:positionV>
                <wp:extent cx="950595" cy="614045"/>
                <wp:effectExtent l="0" t="0" r="0" b="0"/>
                <wp:wrapNone/>
                <wp:docPr id="4128130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240D34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Различное</w:t>
                            </w:r>
                          </w:p>
                          <w:p w14:paraId="621B5CFB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количество</w:t>
                            </w:r>
                          </w:p>
                          <w:p w14:paraId="4ECAE1E6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глобулярных включений</w:t>
                            </w:r>
                          </w:p>
                          <w:p w14:paraId="584910CA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EF618" id="Надпись 15" o:spid="_x0000_s1028" type="#_x0000_t202" style="position:absolute;margin-left:343.9pt;margin-top:6.9pt;width:74.85pt;height:4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" filled="f" stroked="f">
                <v:textbox inset=".5mm,.3mm,.5mm,.3mm">
                  <w:txbxContent>
                    <w:p w14:paraId="60240D34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Различное</w:t>
                      </w:r>
                    </w:p>
                    <w:p w14:paraId="621B5CFB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количество</w:t>
                      </w:r>
                    </w:p>
                    <w:p w14:paraId="4ECAE1E6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глобулярных включений</w:t>
                      </w:r>
                    </w:p>
                    <w:p w14:paraId="584910CA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612A" w:rsidRPr="00A95F5C">
        <w:rPr>
          <w:rFonts w:ascii="Times New Roman" w:hAnsi="Times New Roman" w:cs="Times New Roman"/>
          <w:sz w:val="24"/>
          <w:szCs w:val="24"/>
        </w:rPr>
        <w:t>«</w:t>
      </w:r>
    </w:p>
    <w:p w14:paraId="6F6A04EC" w14:textId="23F50C1B" w:rsidR="00C061CE" w:rsidRPr="00A95F5C" w:rsidRDefault="00803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ABAAE" wp14:editId="2CB12C16">
                <wp:simplePos x="0" y="0"/>
                <wp:positionH relativeFrom="column">
                  <wp:posOffset>1673860</wp:posOffset>
                </wp:positionH>
                <wp:positionV relativeFrom="paragraph">
                  <wp:posOffset>34925</wp:posOffset>
                </wp:positionV>
                <wp:extent cx="2603500" cy="394335"/>
                <wp:effectExtent l="0" t="0" r="0" b="0"/>
                <wp:wrapNone/>
                <wp:docPr id="1237991471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0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214119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Линейные включения </w:t>
                            </w:r>
                          </w:p>
                          <w:p w14:paraId="0BCB55FE" w14:textId="77777777" w:rsidR="00881D08" w:rsidRPr="000F692E" w:rsidRDefault="00881D08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из глобулярных включений</w:t>
                            </w:r>
                          </w:p>
                          <w:p w14:paraId="12AEB922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ABAAE" id="Надпись 13" o:spid="_x0000_s1029" type="#_x0000_t202" style="position:absolute;left:0;text-align:left;margin-left:131.8pt;margin-top:2.75pt;width:205pt;height:3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" filled="f" stroked="f">
                <v:textbox inset=".5mm,.3mm,.5mm,.3mm">
                  <w:txbxContent>
                    <w:p w14:paraId="79214119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Линейные включения </w:t>
                      </w:r>
                    </w:p>
                    <w:p w14:paraId="0BCB55FE" w14:textId="77777777" w:rsidR="00881D08" w:rsidRPr="000F692E" w:rsidRDefault="00881D08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из глобулярных включений</w:t>
                      </w:r>
                    </w:p>
                    <w:p w14:paraId="12AEB922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4BCAAB" w14:textId="097F69E1" w:rsidR="00C061CE" w:rsidRPr="00A95F5C" w:rsidRDefault="00803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08FCF8" wp14:editId="76ED5268">
                <wp:simplePos x="0" y="0"/>
                <wp:positionH relativeFrom="column">
                  <wp:posOffset>65405</wp:posOffset>
                </wp:positionH>
                <wp:positionV relativeFrom="paragraph">
                  <wp:posOffset>358140</wp:posOffset>
                </wp:positionV>
                <wp:extent cx="571500" cy="270510"/>
                <wp:effectExtent l="0" t="0" r="0" b="0"/>
                <wp:wrapNone/>
                <wp:docPr id="945465690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6A629E2" w14:textId="77777777" w:rsidR="00881D08" w:rsidRPr="000F692E" w:rsidRDefault="00881D0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Строки</w:t>
                            </w:r>
                            <w:r w:rsidRPr="000F692E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r w:rsidRPr="000F692E">
                              <w:rPr>
                                <w:rFonts w:ascii="Arial" w:eastAsia="Wingdings" w:hAnsi="Arial" w:cs="Arial"/>
                              </w:rPr>
                              <w:t></w:t>
                            </w:r>
                          </w:p>
                          <w:p w14:paraId="6FA1AA80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FCF8" id="Надпись 11" o:spid="_x0000_s1030" type="#_x0000_t202" style="position:absolute;left:0;text-align:left;margin-left:5.15pt;margin-top:28.2pt;width:45pt;height:2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" filled="f" stroked="f">
                <v:textbox inset=".5mm,.3mm,.5mm,.3mm">
                  <w:txbxContent>
                    <w:p w14:paraId="46A629E2" w14:textId="77777777" w:rsidR="00881D08" w:rsidRPr="000F692E" w:rsidRDefault="00881D0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18"/>
                        </w:rPr>
                        <w:t>Строки</w:t>
                      </w:r>
                      <w:r w:rsidRPr="000F692E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r w:rsidRPr="000F692E">
                        <w:rPr>
                          <w:rFonts w:ascii="Arial" w:eastAsia="Wingdings" w:hAnsi="Arial" w:cs="Arial"/>
                        </w:rPr>
                        <w:t></w:t>
                      </w:r>
                    </w:p>
                    <w:p w14:paraId="6FA1AA80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C73089" wp14:editId="0E88B299">
                <wp:simplePos x="0" y="0"/>
                <wp:positionH relativeFrom="column">
                  <wp:posOffset>160020</wp:posOffset>
                </wp:positionH>
                <wp:positionV relativeFrom="paragraph">
                  <wp:posOffset>129540</wp:posOffset>
                </wp:positionV>
                <wp:extent cx="571500" cy="226060"/>
                <wp:effectExtent l="0" t="0" r="0" b="0"/>
                <wp:wrapNone/>
                <wp:docPr id="519393316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12E9162" w14:textId="77777777" w:rsidR="00881D08" w:rsidRPr="000F692E" w:rsidRDefault="00881D0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Вид</w:t>
                            </w:r>
                            <w:r w:rsidRPr="000F692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0F692E">
                              <w:rPr>
                                <w:rFonts w:ascii="Arial" w:eastAsia="Wingdings" w:hAnsi="Arial" w:cs="Arial"/>
                              </w:rPr>
                              <w:t></w:t>
                            </w:r>
                          </w:p>
                          <w:p w14:paraId="428C28E1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3089" id="Надпись 9" o:spid="_x0000_s1031" type="#_x0000_t202" style="position:absolute;left:0;text-align:left;margin-left:12.6pt;margin-top:10.2pt;width:45pt;height:1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" filled="f" stroked="f">
                <v:textbox inset=".5mm,.3mm,.5mm,.3mm">
                  <w:txbxContent>
                    <w:p w14:paraId="112E9162" w14:textId="77777777" w:rsidR="00881D08" w:rsidRPr="000F692E" w:rsidRDefault="00881D0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Вид</w:t>
                      </w:r>
                      <w:r w:rsidRPr="000F692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0F692E">
                        <w:rPr>
                          <w:rFonts w:ascii="Arial" w:eastAsia="Wingdings" w:hAnsi="Arial" w:cs="Arial"/>
                        </w:rPr>
                        <w:t></w:t>
                      </w:r>
                    </w:p>
                    <w:p w14:paraId="428C28E1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AAE28D" w14:textId="7BDBF159" w:rsidR="00C061CE" w:rsidRPr="00A95F5C" w:rsidRDefault="008031CD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EB02C5" wp14:editId="0553D340">
                <wp:simplePos x="0" y="0"/>
                <wp:positionH relativeFrom="column">
                  <wp:posOffset>791845</wp:posOffset>
                </wp:positionH>
                <wp:positionV relativeFrom="paragraph">
                  <wp:posOffset>18415</wp:posOffset>
                </wp:positionV>
                <wp:extent cx="4622800" cy="226060"/>
                <wp:effectExtent l="0" t="0" r="0" b="0"/>
                <wp:wrapNone/>
                <wp:docPr id="356914129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280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A2DA62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δ                 β                  β                   β                   β</w:t>
                            </w:r>
                          </w:p>
                          <w:p w14:paraId="03A0DF1C" w14:textId="77777777" w:rsidR="00881D08" w:rsidRPr="000F692E" w:rsidRDefault="00881D08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B02C5" id="Надпись 7" o:spid="_x0000_s1032" type="#_x0000_t202" style="position:absolute;left:0;text-align:left;margin-left:62.35pt;margin-top:1.45pt;width:364pt;height:17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" filled="f" stroked="f">
                <v:textbox inset="0,0,0,0">
                  <w:txbxContent>
                    <w:p w14:paraId="75A2DA62" w14:textId="77777777" w:rsidR="00881D08" w:rsidRPr="000F692E" w:rsidRDefault="00881D0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δ                 β                  β                   β                   β</w:t>
                      </w:r>
                    </w:p>
                    <w:p w14:paraId="03A0DF1C" w14:textId="77777777" w:rsidR="00881D08" w:rsidRPr="000F692E" w:rsidRDefault="00881D08">
                      <w:pPr>
                        <w:spacing w:after="0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C232A9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E1E4567" w14:textId="77777777" w:rsidR="00C061CE" w:rsidRPr="00A95F5C" w:rsidRDefault="00B408FD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028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1" wp14:anchorId="55A924B1" wp14:editId="54F1751D">
            <wp:simplePos x="0" y="0"/>
            <wp:positionH relativeFrom="column">
              <wp:posOffset>725805</wp:posOffset>
            </wp:positionH>
            <wp:positionV relativeFrom="paragraph">
              <wp:posOffset>36542</wp:posOffset>
            </wp:positionV>
            <wp:extent cx="5296204" cy="6049645"/>
            <wp:effectExtent l="0" t="0" r="0" b="8255"/>
            <wp:wrapNone/>
            <wp:docPr id="14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23"/>
                    <a:stretch/>
                  </pic:blipFill>
                  <pic:spPr bwMode="auto">
                    <a:xfrm>
                      <a:off x="0" y="0"/>
                      <a:ext cx="5296204" cy="604964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94940" w14:textId="6EADE467" w:rsidR="00C061CE" w:rsidRPr="00A95F5C" w:rsidRDefault="008031CD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C3E210" wp14:editId="4D7DD053">
                <wp:simplePos x="0" y="0"/>
                <wp:positionH relativeFrom="column">
                  <wp:posOffset>64770</wp:posOffset>
                </wp:positionH>
                <wp:positionV relativeFrom="paragraph">
                  <wp:posOffset>154940</wp:posOffset>
                </wp:positionV>
                <wp:extent cx="571500" cy="5808345"/>
                <wp:effectExtent l="0" t="0" r="0" b="0"/>
                <wp:wrapNone/>
                <wp:docPr id="268266797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80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wps:spPr>
                      <wps:txbx>
                        <w:txbxContent>
                          <w:p w14:paraId="72A8E96C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  <w:p w14:paraId="550FB737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6F490D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14:paraId="7F669752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DC81C9A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  <w:p w14:paraId="20FE0482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FFAA6B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2A39B7BE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34ACAF2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  <w:p w14:paraId="67584E00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B536A9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FFEC803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4C4BF408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  <w:p w14:paraId="18DDA1B0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909B0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B9931D2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F18EE94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  <w:p w14:paraId="4A855A77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8EC51A2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1D049BDB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DBD887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  <w:p w14:paraId="110EA72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A307E60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16D33F1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456E832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7</w:t>
                            </w:r>
                          </w:p>
                          <w:p w14:paraId="3BAB8BB9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3F1C1664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3393E088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1991F4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8</w:t>
                            </w:r>
                          </w:p>
                          <w:p w14:paraId="2F012199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5972A9E5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1EECA2B1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772A145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245C89EF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0D244E66" w14:textId="77777777" w:rsidR="00881D08" w:rsidRPr="000F692E" w:rsidRDefault="00881D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3E210" id="Надпись 5" o:spid="_x0000_s1033" type="#_x0000_t202" style="position:absolute;left:0;text-align:left;margin-left:5.1pt;margin-top:12.2pt;width:45pt;height:4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" filled="f" stroked="f">
                <v:textbox inset="0,0,0,0">
                  <w:txbxContent>
                    <w:p w14:paraId="72A8E96C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  <w:p w14:paraId="550FB737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6F490D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  <w:p w14:paraId="7F669752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DC81C9A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  <w:p w14:paraId="20FE0482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FFAA6B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2A39B7BE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34ACAF2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  <w:p w14:paraId="67584E00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1B536A9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FFEC803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4C4BF408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  <w:p w14:paraId="18DDA1B0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909B0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B9931D2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F18EE94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  <w:p w14:paraId="4A855A77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8EC51A2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1D049BDB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DBD887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  <w:p w14:paraId="110EA72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A307E60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16D33F1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456E832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4"/>
                        </w:rPr>
                        <w:t>7</w:t>
                      </w:r>
                    </w:p>
                    <w:p w14:paraId="3BAB8BB9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3F1C1664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3393E088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1991F4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4"/>
                        </w:rPr>
                        <w:t>8</w:t>
                      </w:r>
                    </w:p>
                    <w:p w14:paraId="2F012199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5972A9E5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1EECA2B1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772A145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245C89EF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0D244E66" w14:textId="77777777" w:rsidR="00881D08" w:rsidRPr="000F692E" w:rsidRDefault="00881D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E5BE502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66D3F83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82A70DC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F3893E4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88E8836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F0C7F85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D84ED7A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F974B32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A2C89E3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9B2C9AB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AEF76DD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FB00301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E702DFB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0A0D040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461E776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F98D42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2ACEC53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EF313B5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E47BB47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0E8794B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1821EAC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7DF5997" w14:textId="77777777" w:rsidR="00C061CE" w:rsidRPr="00A95F5C" w:rsidRDefault="00C061CE">
      <w:pPr>
        <w:pStyle w:val="af3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E7CDD08" w14:textId="77777777" w:rsidR="00C061CE" w:rsidRPr="00A95F5C" w:rsidRDefault="00C061CE">
      <w:pPr>
        <w:pStyle w:val="af3"/>
        <w:spacing w:after="0" w:line="240" w:lineRule="auto"/>
        <w:ind w:firstLine="1361"/>
        <w:outlineLvl w:val="0"/>
        <w:rPr>
          <w:rFonts w:ascii="Times New Roman" w:hAnsi="Times New Roman" w:cs="Times New Roman"/>
          <w:sz w:val="24"/>
          <w:szCs w:val="24"/>
        </w:rPr>
      </w:pPr>
    </w:p>
    <w:p w14:paraId="273865EE" w14:textId="77777777" w:rsidR="00C061CE" w:rsidRPr="00A95F5C" w:rsidRDefault="00C061CE">
      <w:pPr>
        <w:pStyle w:val="af3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9AB3620" w14:textId="77777777" w:rsidR="00B84F61" w:rsidRPr="00A95F5C" w:rsidRDefault="003955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F5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14:paraId="78483B38" w14:textId="77777777" w:rsidR="00B84F61" w:rsidRPr="00A95F5C" w:rsidRDefault="00B84F61" w:rsidP="00B84F61">
      <w:pPr>
        <w:rPr>
          <w:rFonts w:ascii="Times New Roman" w:hAnsi="Times New Roman" w:cs="Times New Roman"/>
          <w:sz w:val="24"/>
          <w:szCs w:val="24"/>
        </w:rPr>
      </w:pPr>
    </w:p>
    <w:p w14:paraId="0614CC22" w14:textId="77777777" w:rsidR="00B84F61" w:rsidRPr="00A95F5C" w:rsidRDefault="00B84F61" w:rsidP="00B84F61">
      <w:pPr>
        <w:rPr>
          <w:rFonts w:ascii="Times New Roman" w:hAnsi="Times New Roman" w:cs="Times New Roman"/>
          <w:sz w:val="24"/>
          <w:szCs w:val="24"/>
        </w:rPr>
      </w:pPr>
    </w:p>
    <w:p w14:paraId="66E7E055" w14:textId="77777777" w:rsidR="00B84F61" w:rsidRPr="00A95F5C" w:rsidRDefault="00B84F61" w:rsidP="00B84F61">
      <w:pPr>
        <w:rPr>
          <w:rFonts w:ascii="Times New Roman" w:hAnsi="Times New Roman" w:cs="Times New Roman"/>
          <w:sz w:val="24"/>
          <w:szCs w:val="24"/>
        </w:rPr>
      </w:pPr>
    </w:p>
    <w:p w14:paraId="68960E9E" w14:textId="77777777" w:rsidR="00B84F61" w:rsidRPr="00A95F5C" w:rsidRDefault="00B84F61" w:rsidP="00B84F61">
      <w:pPr>
        <w:rPr>
          <w:rFonts w:ascii="Times New Roman" w:hAnsi="Times New Roman" w:cs="Times New Roman"/>
          <w:sz w:val="24"/>
          <w:szCs w:val="24"/>
        </w:rPr>
      </w:pPr>
    </w:p>
    <w:p w14:paraId="5FBBB942" w14:textId="3E798901" w:rsidR="00B84F61" w:rsidRPr="00A95F5C" w:rsidRDefault="00803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983E2B" wp14:editId="54BBAA1A">
                <wp:simplePos x="0" y="0"/>
                <wp:positionH relativeFrom="column">
                  <wp:posOffset>-233680</wp:posOffset>
                </wp:positionH>
                <wp:positionV relativeFrom="paragraph">
                  <wp:posOffset>193675</wp:posOffset>
                </wp:positionV>
                <wp:extent cx="879475" cy="226060"/>
                <wp:effectExtent l="0" t="0" r="0" b="0"/>
                <wp:wrapNone/>
                <wp:docPr id="51371106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47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9713E5" w14:textId="77777777" w:rsidR="00881D08" w:rsidRPr="000F692E" w:rsidRDefault="00881D0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Столбцы</w:t>
                            </w:r>
                            <w:r w:rsidRPr="000F692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0F692E">
                              <w:rPr>
                                <w:rFonts w:ascii="Arial" w:eastAsia="Wingdings" w:hAnsi="Arial" w:cs="Arial"/>
                              </w:rPr>
                              <w:t></w:t>
                            </w:r>
                          </w:p>
                          <w:p w14:paraId="57E31FE4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83E2B" id="Надпись 3" o:spid="_x0000_s1034" type="#_x0000_t202" style="position:absolute;margin-left:-18.4pt;margin-top:15.25pt;width:69.25pt;height:1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" filled="f" stroked="f">
                <v:textbox inset=".5mm,.3mm,.5mm,.3mm">
                  <w:txbxContent>
                    <w:p w14:paraId="6D9713E5" w14:textId="77777777" w:rsidR="00881D08" w:rsidRPr="000F692E" w:rsidRDefault="00881D0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20"/>
                        </w:rPr>
                        <w:t>Столбцы</w:t>
                      </w:r>
                      <w:r w:rsidRPr="000F692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0F692E">
                        <w:rPr>
                          <w:rFonts w:ascii="Arial" w:eastAsia="Wingdings" w:hAnsi="Arial" w:cs="Arial"/>
                        </w:rPr>
                        <w:t></w:t>
                      </w:r>
                    </w:p>
                    <w:p w14:paraId="57E31FE4" w14:textId="77777777" w:rsidR="00881D08" w:rsidRPr="000F692E" w:rsidRDefault="00881D0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BF0E77" w14:textId="341A6FB9" w:rsidR="00B84F61" w:rsidRPr="00A95F5C" w:rsidRDefault="00803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8624C" wp14:editId="3A464038">
                <wp:simplePos x="0" y="0"/>
                <wp:positionH relativeFrom="column">
                  <wp:posOffset>842645</wp:posOffset>
                </wp:positionH>
                <wp:positionV relativeFrom="paragraph">
                  <wp:posOffset>12065</wp:posOffset>
                </wp:positionV>
                <wp:extent cx="4311015" cy="226060"/>
                <wp:effectExtent l="0" t="0" r="0" b="0"/>
                <wp:wrapNone/>
                <wp:docPr id="2837619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4822ED" w14:textId="77777777" w:rsidR="00881D08" w:rsidRPr="000F692E" w:rsidRDefault="00881D0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F692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0F69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6               7               8               9              10              11             12</w:t>
                            </w:r>
                          </w:p>
                          <w:p w14:paraId="1270CB45" w14:textId="77777777" w:rsidR="00881D08" w:rsidRPr="000F692E" w:rsidRDefault="00881D08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8624C" id="Надпись 1" o:spid="_x0000_s1035" type="#_x0000_t202" style="position:absolute;margin-left:66.35pt;margin-top:.95pt;width:339.45pt;height: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" filled="f" stroked="f">
                <v:textbox inset="0,0,0,0">
                  <w:txbxContent>
                    <w:p w14:paraId="484822ED" w14:textId="77777777" w:rsidR="00881D08" w:rsidRPr="000F692E" w:rsidRDefault="00881D0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F692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  <w:r w:rsidRPr="000F692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6               7               8               9              10              11             12</w:t>
                      </w:r>
                    </w:p>
                    <w:p w14:paraId="1270CB45" w14:textId="77777777" w:rsidR="00881D08" w:rsidRPr="000F692E" w:rsidRDefault="00881D08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9ABDE1" w14:textId="77777777" w:rsidR="00B84F61" w:rsidRPr="00A95F5C" w:rsidRDefault="00B84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321A1" w14:textId="77777777" w:rsidR="00B408FD" w:rsidRPr="000F692E" w:rsidRDefault="00B408FD" w:rsidP="00B408FD">
      <w:pPr>
        <w:pStyle w:val="af3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14:paraId="71DDDC80" w14:textId="77777777" w:rsidR="00B408FD" w:rsidRPr="000F692E" w:rsidRDefault="00B408FD" w:rsidP="00B408FD">
      <w:pPr>
        <w:pStyle w:val="af3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0F692E">
        <w:rPr>
          <w:rFonts w:ascii="Arial" w:hAnsi="Arial" w:cs="Arial"/>
          <w:bCs/>
          <w:sz w:val="24"/>
          <w:szCs w:val="24"/>
        </w:rPr>
        <w:t>Рисунок П.1 – Серия эталонных изображений»</w:t>
      </w:r>
    </w:p>
    <w:p w14:paraId="6761117C" w14:textId="506DEDEF" w:rsidR="00C061CE" w:rsidRPr="00B42AB7" w:rsidRDefault="0065612A" w:rsidP="0035297F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br w:type="page"/>
      </w:r>
      <w:r w:rsidR="00EC33D1" w:rsidRPr="00B42AB7">
        <w:rPr>
          <w:rFonts w:ascii="Arial" w:hAnsi="Arial" w:cs="Arial"/>
          <w:sz w:val="24"/>
          <w:szCs w:val="24"/>
        </w:rPr>
        <w:lastRenderedPageBreak/>
        <w:t>7</w:t>
      </w:r>
      <w:r w:rsidR="00D95F28">
        <w:rPr>
          <w:rFonts w:ascii="Arial" w:hAnsi="Arial" w:cs="Arial"/>
          <w:sz w:val="24"/>
          <w:szCs w:val="24"/>
        </w:rPr>
        <w:t>8</w:t>
      </w:r>
      <w:r w:rsidR="003760EA" w:rsidRPr="00B42AB7">
        <w:rPr>
          <w:rFonts w:ascii="Arial" w:hAnsi="Arial" w:cs="Arial"/>
          <w:sz w:val="24"/>
          <w:szCs w:val="24"/>
        </w:rPr>
        <w:t xml:space="preserve"> </w:t>
      </w:r>
      <w:r w:rsidR="00CA1FE0" w:rsidRPr="00B42AB7">
        <w:rPr>
          <w:rFonts w:ascii="Arial" w:hAnsi="Arial" w:cs="Arial"/>
          <w:sz w:val="24"/>
          <w:szCs w:val="24"/>
        </w:rPr>
        <w:t xml:space="preserve">Приложение П. </w:t>
      </w:r>
      <w:r w:rsidR="002A494B" w:rsidRPr="00B42AB7">
        <w:rPr>
          <w:rFonts w:ascii="Arial" w:hAnsi="Arial" w:cs="Arial"/>
          <w:sz w:val="24"/>
          <w:szCs w:val="24"/>
        </w:rPr>
        <w:t xml:space="preserve"> </w:t>
      </w:r>
      <w:r w:rsidR="00CA1FE0" w:rsidRPr="00B42AB7">
        <w:rPr>
          <w:rFonts w:ascii="Arial" w:hAnsi="Arial" w:cs="Arial"/>
          <w:sz w:val="24"/>
          <w:szCs w:val="24"/>
        </w:rPr>
        <w:t>Таблицы П.1, П.2, П.3, П.4 изложить в новой редакции:</w:t>
      </w:r>
    </w:p>
    <w:p w14:paraId="11E8ACF9" w14:textId="45F2BE9A" w:rsidR="00C061CE" w:rsidRPr="00A95F5C" w:rsidRDefault="00352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t>«</w:t>
      </w:r>
    </w:p>
    <w:p w14:paraId="264087A7" w14:textId="77777777" w:rsidR="00C061CE" w:rsidRPr="000F692E" w:rsidRDefault="0065612A" w:rsidP="000F692E">
      <w:pPr>
        <w:pStyle w:val="af3"/>
        <w:spacing w:after="0" w:line="276" w:lineRule="auto"/>
        <w:ind w:firstLine="567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0F692E">
        <w:rPr>
          <w:rFonts w:ascii="Arial" w:hAnsi="Arial" w:cs="Arial"/>
          <w:bCs/>
          <w:sz w:val="24"/>
          <w:szCs w:val="24"/>
        </w:rPr>
        <w:t>Таблица П.1 – Бланк для регистрации и расчета результатов определения</w:t>
      </w:r>
    </w:p>
    <w:p w14:paraId="14A0D82E" w14:textId="77777777" w:rsidR="00C061CE" w:rsidRPr="000F692E" w:rsidRDefault="0065612A" w:rsidP="000F692E">
      <w:pPr>
        <w:pStyle w:val="af3"/>
        <w:spacing w:after="0" w:line="276" w:lineRule="auto"/>
        <w:ind w:firstLine="567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0F692E">
        <w:rPr>
          <w:rFonts w:ascii="Arial" w:hAnsi="Arial" w:cs="Arial"/>
          <w:bCs/>
          <w:sz w:val="24"/>
          <w:szCs w:val="24"/>
        </w:rPr>
        <w:t xml:space="preserve">параметров </w:t>
      </w:r>
      <w:proofErr w:type="spellStart"/>
      <w:r w:rsidRPr="000F692E">
        <w:rPr>
          <w:rFonts w:ascii="Arial" w:hAnsi="Arial" w:cs="Arial"/>
          <w:bCs/>
          <w:i/>
          <w:sz w:val="24"/>
          <w:szCs w:val="24"/>
        </w:rPr>
        <w:t>P</w:t>
      </w:r>
      <w:r w:rsidRPr="000F692E">
        <w:rPr>
          <w:rFonts w:ascii="Arial" w:hAnsi="Arial" w:cs="Arial"/>
          <w:bCs/>
          <w:sz w:val="24"/>
          <w:szCs w:val="24"/>
          <w:vertAlign w:val="subscript"/>
        </w:rPr>
        <w:t>d</w:t>
      </w:r>
      <w:proofErr w:type="spellEnd"/>
      <w:r w:rsidRPr="000F692E">
        <w:rPr>
          <w:rFonts w:ascii="Arial" w:hAnsi="Arial" w:cs="Arial"/>
          <w:bCs/>
          <w:sz w:val="24"/>
          <w:szCs w:val="24"/>
        </w:rPr>
        <w:t xml:space="preserve"> и </w:t>
      </w:r>
      <w:r w:rsidRPr="000F692E">
        <w:rPr>
          <w:rFonts w:ascii="Arial" w:hAnsi="Arial" w:cs="Arial"/>
          <w:bCs/>
          <w:i/>
          <w:sz w:val="24"/>
          <w:szCs w:val="24"/>
        </w:rPr>
        <w:t>P</w:t>
      </w:r>
      <w:r w:rsidRPr="000F692E">
        <w:rPr>
          <w:rFonts w:ascii="Arial" w:hAnsi="Arial" w:cs="Arial"/>
          <w:bCs/>
          <w:sz w:val="24"/>
          <w:szCs w:val="24"/>
          <w:vertAlign w:val="subscript"/>
        </w:rPr>
        <w:t>L</w:t>
      </w:r>
      <w:r w:rsidRPr="000F692E">
        <w:rPr>
          <w:rFonts w:ascii="Arial" w:hAnsi="Arial" w:cs="Arial"/>
          <w:bCs/>
          <w:sz w:val="24"/>
          <w:szCs w:val="24"/>
        </w:rPr>
        <w:t xml:space="preserve"> наибольших включений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1730"/>
        <w:gridCol w:w="1003"/>
        <w:gridCol w:w="1631"/>
        <w:gridCol w:w="953"/>
        <w:gridCol w:w="1499"/>
        <w:gridCol w:w="953"/>
        <w:gridCol w:w="1575"/>
      </w:tblGrid>
      <w:tr w:rsidR="00C061CE" w:rsidRPr="00B42AB7" w14:paraId="19C502A7" w14:textId="77777777" w:rsidTr="008C7CBC">
        <w:trPr>
          <w:cantSplit/>
        </w:trPr>
        <w:tc>
          <w:tcPr>
            <w:tcW w:w="925" w:type="pct"/>
            <w:vMerge w:val="restart"/>
            <w:vAlign w:val="center"/>
          </w:tcPr>
          <w:p w14:paraId="7313B826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Номер</w:t>
            </w:r>
          </w:p>
          <w:p w14:paraId="568C90E6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шлифа</w:t>
            </w:r>
          </w:p>
        </w:tc>
        <w:tc>
          <w:tcPr>
            <w:tcW w:w="1409" w:type="pct"/>
            <w:gridSpan w:val="2"/>
            <w:tcBorders>
              <w:bottom w:val="single" w:sz="4" w:space="0" w:color="auto"/>
            </w:tcBorders>
            <w:vAlign w:val="center"/>
          </w:tcPr>
          <w:p w14:paraId="699FB493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ED,</w:t>
            </w:r>
          </w:p>
          <w:p w14:paraId="2EDF5042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6</w:t>
            </w:r>
          </w:p>
        </w:tc>
        <w:tc>
          <w:tcPr>
            <w:tcW w:w="1312" w:type="pct"/>
            <w:gridSpan w:val="2"/>
            <w:vAlign w:val="center"/>
          </w:tcPr>
          <w:p w14:paraId="4816BA2F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2AF17E7C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столбцы 7–11</w:t>
            </w:r>
          </w:p>
        </w:tc>
        <w:tc>
          <w:tcPr>
            <w:tcW w:w="1353" w:type="pct"/>
            <w:gridSpan w:val="2"/>
            <w:vAlign w:val="center"/>
          </w:tcPr>
          <w:p w14:paraId="0D8E139F" w14:textId="15327E1B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="008C7CBC" w:rsidRPr="00B42AB7">
              <w:rPr>
                <w:rFonts w:ascii="Arial" w:hAnsi="Arial" w:cs="Arial"/>
                <w:sz w:val="20"/>
                <w:szCs w:val="20"/>
              </w:rPr>
              <w:t>В</w:t>
            </w:r>
            <w:r w:rsidRPr="00B42AB7">
              <w:rPr>
                <w:rFonts w:ascii="Arial" w:hAnsi="Arial" w:cs="Arial"/>
                <w:sz w:val="20"/>
                <w:szCs w:val="20"/>
              </w:rPr>
              <w:t>-β,</w:t>
            </w:r>
          </w:p>
          <w:p w14:paraId="1E93738F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столбцы 7–11</w:t>
            </w:r>
          </w:p>
        </w:tc>
      </w:tr>
      <w:tr w:rsidR="00C061CE" w:rsidRPr="00B42AB7" w14:paraId="0F013685" w14:textId="77777777" w:rsidTr="008C7CBC">
        <w:trPr>
          <w:cantSplit/>
        </w:trPr>
        <w:tc>
          <w:tcPr>
            <w:tcW w:w="925" w:type="pct"/>
            <w:vMerge/>
            <w:tcBorders>
              <w:bottom w:val="single" w:sz="4" w:space="0" w:color="auto"/>
            </w:tcBorders>
            <w:vAlign w:val="center"/>
          </w:tcPr>
          <w:p w14:paraId="36038202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vAlign w:val="center"/>
          </w:tcPr>
          <w:p w14:paraId="3F9F4930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Номер</w:t>
            </w:r>
          </w:p>
          <w:p w14:paraId="5CC794B2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строки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6FA05DD5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Диаметр, </w:t>
            </w:r>
            <w:r w:rsidRPr="00B42AB7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d</w:t>
            </w:r>
            <w:r w:rsidRPr="00B42AB7">
              <w:rPr>
                <w:rFonts w:ascii="Arial" w:hAnsi="Arial" w:cs="Arial"/>
                <w:sz w:val="20"/>
                <w:szCs w:val="20"/>
              </w:rPr>
              <w:t>, мкм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763CA72B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Номер</w:t>
            </w:r>
          </w:p>
          <w:p w14:paraId="0FE600F4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строки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05BF4C83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Длина, </w:t>
            </w:r>
            <w:r w:rsidRPr="00B42AB7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L</w:t>
            </w:r>
            <w:r w:rsidRPr="00B42AB7">
              <w:rPr>
                <w:rFonts w:ascii="Arial" w:hAnsi="Arial" w:cs="Arial"/>
                <w:sz w:val="20"/>
                <w:szCs w:val="20"/>
              </w:rPr>
              <w:t>, мкм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16E6F617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Номер</w:t>
            </w:r>
          </w:p>
          <w:p w14:paraId="357B822F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строки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vAlign w:val="center"/>
          </w:tcPr>
          <w:p w14:paraId="5E3E16E5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Длина, </w:t>
            </w:r>
            <w:r w:rsidRPr="00B42AB7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L</w:t>
            </w:r>
            <w:r w:rsidRPr="00B42AB7">
              <w:rPr>
                <w:rFonts w:ascii="Arial" w:hAnsi="Arial" w:cs="Arial"/>
                <w:sz w:val="20"/>
                <w:szCs w:val="20"/>
              </w:rPr>
              <w:t>, мкм</w:t>
            </w:r>
          </w:p>
        </w:tc>
      </w:tr>
      <w:tr w:rsidR="00C061CE" w:rsidRPr="00B42AB7" w14:paraId="3580C5F0" w14:textId="77777777" w:rsidTr="008C7CBC">
        <w:trPr>
          <w:cantSplit/>
        </w:trPr>
        <w:tc>
          <w:tcPr>
            <w:tcW w:w="925" w:type="pct"/>
            <w:tcBorders>
              <w:top w:val="single" w:sz="4" w:space="0" w:color="auto"/>
            </w:tcBorders>
          </w:tcPr>
          <w:p w14:paraId="3C95524D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</w:tcBorders>
          </w:tcPr>
          <w:p w14:paraId="4783207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</w:tcBorders>
          </w:tcPr>
          <w:p w14:paraId="0C81AD42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</w:tcPr>
          <w:p w14:paraId="65E074A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14:paraId="6EE7DC91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</w:tcPr>
          <w:p w14:paraId="5005A5D4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</w:tcBorders>
          </w:tcPr>
          <w:p w14:paraId="03B7994D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78015583" w14:textId="77777777" w:rsidTr="008C7CBC">
        <w:trPr>
          <w:cantSplit/>
        </w:trPr>
        <w:tc>
          <w:tcPr>
            <w:tcW w:w="925" w:type="pct"/>
          </w:tcPr>
          <w:p w14:paraId="28364D0C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6" w:type="pct"/>
          </w:tcPr>
          <w:p w14:paraId="46369C6D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381BDDFC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201FE4F7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029F981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3F9AABAF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2BB91FAF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47B5F690" w14:textId="77777777" w:rsidTr="008C7CBC">
        <w:trPr>
          <w:cantSplit/>
        </w:trPr>
        <w:tc>
          <w:tcPr>
            <w:tcW w:w="925" w:type="pct"/>
          </w:tcPr>
          <w:p w14:paraId="663A73BB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6" w:type="pct"/>
          </w:tcPr>
          <w:p w14:paraId="6B76B18F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4386B8FB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22733CB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39EE0A68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7C121942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5D60053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24A3E8AE" w14:textId="77777777" w:rsidTr="008C7CBC">
        <w:trPr>
          <w:cantSplit/>
        </w:trPr>
        <w:tc>
          <w:tcPr>
            <w:tcW w:w="925" w:type="pct"/>
          </w:tcPr>
          <w:p w14:paraId="2AC0C064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6" w:type="pct"/>
          </w:tcPr>
          <w:p w14:paraId="3FA17A2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30D7B1A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5DC78087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499A969B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4A9090CC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270FCFC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4D32A647" w14:textId="77777777" w:rsidTr="008C7CBC">
        <w:trPr>
          <w:cantSplit/>
        </w:trPr>
        <w:tc>
          <w:tcPr>
            <w:tcW w:w="925" w:type="pct"/>
          </w:tcPr>
          <w:p w14:paraId="3F2222B1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6" w:type="pct"/>
          </w:tcPr>
          <w:p w14:paraId="1B99C51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752A75D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78F8AB2C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76CBBBFB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00F775E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30732A83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0F55E6DA" w14:textId="77777777" w:rsidTr="008C7CBC">
        <w:trPr>
          <w:cantSplit/>
        </w:trPr>
        <w:tc>
          <w:tcPr>
            <w:tcW w:w="925" w:type="pct"/>
          </w:tcPr>
          <w:p w14:paraId="2B21CA19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6" w:type="pct"/>
          </w:tcPr>
          <w:p w14:paraId="4A52EA36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69EFFE3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36F98E8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1EDEA4FF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5E6C821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03C7495B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4CB1F90E" w14:textId="77777777" w:rsidTr="008C7CBC">
        <w:trPr>
          <w:cantSplit/>
        </w:trPr>
        <w:tc>
          <w:tcPr>
            <w:tcW w:w="925" w:type="pct"/>
          </w:tcPr>
          <w:p w14:paraId="6D85F4E9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536" w:type="pct"/>
          </w:tcPr>
          <w:p w14:paraId="471185E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064BDBE6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273FB144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518045B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</w:tcPr>
          <w:p w14:paraId="40FF1FF3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1679760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32B701EF" w14:textId="77777777" w:rsidTr="008C7CBC">
        <w:trPr>
          <w:cantSplit/>
        </w:trPr>
        <w:tc>
          <w:tcPr>
            <w:tcW w:w="925" w:type="pct"/>
          </w:tcPr>
          <w:p w14:paraId="62AC7A5B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Максимальное значение</w:t>
            </w:r>
          </w:p>
        </w:tc>
        <w:tc>
          <w:tcPr>
            <w:tcW w:w="536" w:type="pct"/>
            <w:vMerge w:val="restart"/>
            <w:vAlign w:val="center"/>
          </w:tcPr>
          <w:p w14:paraId="0DDEE0F5" w14:textId="7BDF1D19" w:rsidR="00C061CE" w:rsidRPr="00B42AB7" w:rsidRDefault="00245734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</w:t>
            </w:r>
            <w:proofErr w:type="spellStart"/>
            <w:r w:rsidRPr="00B42AB7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d</w:t>
            </w:r>
            <w:r w:rsidRPr="00B42AB7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ED</w:t>
            </w:r>
            <w:proofErr w:type="spellEnd"/>
          </w:p>
        </w:tc>
        <w:tc>
          <w:tcPr>
            <w:tcW w:w="873" w:type="pct"/>
            <w:vAlign w:val="center"/>
          </w:tcPr>
          <w:p w14:paraId="3A68E00F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14:paraId="64687D1C" w14:textId="0982B141" w:rsidR="00C061CE" w:rsidRPr="00B42AB7" w:rsidRDefault="00245734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L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EB</w:t>
            </w:r>
          </w:p>
        </w:tc>
        <w:tc>
          <w:tcPr>
            <w:tcW w:w="802" w:type="pct"/>
            <w:vAlign w:val="center"/>
          </w:tcPr>
          <w:p w14:paraId="179476F6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14:paraId="35A48266" w14:textId="4A1C2BF8" w:rsidR="00C061CE" w:rsidRPr="00B42AB7" w:rsidRDefault="00245734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L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EF</w:t>
            </w:r>
          </w:p>
        </w:tc>
        <w:tc>
          <w:tcPr>
            <w:tcW w:w="843" w:type="pct"/>
          </w:tcPr>
          <w:p w14:paraId="032B6464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3BCAD753" w14:textId="77777777" w:rsidTr="008C7CBC">
        <w:trPr>
          <w:cantSplit/>
          <w:trHeight w:val="415"/>
        </w:trPr>
        <w:tc>
          <w:tcPr>
            <w:tcW w:w="925" w:type="pct"/>
            <w:vAlign w:val="center"/>
          </w:tcPr>
          <w:p w14:paraId="31D1EABF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536" w:type="pct"/>
            <w:vMerge/>
          </w:tcPr>
          <w:p w14:paraId="5D275F5A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4A81E1DA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14:paraId="73C24015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pct"/>
          </w:tcPr>
          <w:p w14:paraId="7E21684D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14:paraId="62AB49C8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pct"/>
          </w:tcPr>
          <w:p w14:paraId="603A6894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1CE" w:rsidRPr="00B42AB7" w14:paraId="5F0E5087" w14:textId="77777777" w:rsidTr="008C7CBC">
        <w:trPr>
          <w:cantSplit/>
        </w:trPr>
        <w:tc>
          <w:tcPr>
            <w:tcW w:w="925" w:type="pct"/>
          </w:tcPr>
          <w:p w14:paraId="6FB351A8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Среднее</w:t>
            </w:r>
          </w:p>
          <w:p w14:paraId="4D509750" w14:textId="77777777" w:rsidR="00C061CE" w:rsidRPr="00B42AB7" w:rsidRDefault="0065612A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значение, мкм</w:t>
            </w:r>
          </w:p>
        </w:tc>
        <w:tc>
          <w:tcPr>
            <w:tcW w:w="536" w:type="pct"/>
            <w:vMerge/>
          </w:tcPr>
          <w:p w14:paraId="27C9A684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pct"/>
          </w:tcPr>
          <w:p w14:paraId="7E05D03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14:paraId="4012E6DD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2" w:type="pct"/>
          </w:tcPr>
          <w:p w14:paraId="302F8E5E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14:paraId="2B757D13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3" w:type="pct"/>
          </w:tcPr>
          <w:p w14:paraId="554BFBF9" w14:textId="77777777" w:rsidR="00C061CE" w:rsidRPr="00B42AB7" w:rsidRDefault="00C061CE">
            <w:pPr>
              <w:pStyle w:val="af3"/>
              <w:spacing w:after="0" w:line="240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34396A" w14:textId="77777777" w:rsidR="00C061CE" w:rsidRPr="00B42AB7" w:rsidRDefault="00C061CE">
      <w:pPr>
        <w:pStyle w:val="af3"/>
        <w:spacing w:after="0" w:line="240" w:lineRule="auto"/>
        <w:ind w:firstLine="567"/>
        <w:outlineLvl w:val="0"/>
        <w:rPr>
          <w:rFonts w:ascii="Arial" w:hAnsi="Arial" w:cs="Arial"/>
          <w:sz w:val="24"/>
          <w:szCs w:val="24"/>
        </w:rPr>
      </w:pPr>
    </w:p>
    <w:p w14:paraId="0EFBB25D" w14:textId="77777777" w:rsidR="00C061CE" w:rsidRPr="000F692E" w:rsidRDefault="0065612A" w:rsidP="00313E01">
      <w:pPr>
        <w:pStyle w:val="af3"/>
        <w:spacing w:after="0" w:line="240" w:lineRule="auto"/>
        <w:ind w:firstLine="567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0F692E">
        <w:rPr>
          <w:rFonts w:ascii="Arial" w:hAnsi="Arial" w:cs="Arial"/>
          <w:bCs/>
          <w:sz w:val="24"/>
          <w:szCs w:val="24"/>
        </w:rPr>
        <w:t>Таблица П.2 – Бланк для записи содержания включений</w:t>
      </w:r>
    </w:p>
    <w:p w14:paraId="68F65B92" w14:textId="77777777" w:rsidR="00313E01" w:rsidRPr="00B42AB7" w:rsidRDefault="00313E01" w:rsidP="00313E01">
      <w:pPr>
        <w:pStyle w:val="af3"/>
        <w:spacing w:after="0" w:line="240" w:lineRule="auto"/>
        <w:ind w:firstLine="567"/>
        <w:jc w:val="center"/>
        <w:outlineLvl w:val="0"/>
        <w:rPr>
          <w:rFonts w:ascii="Arial" w:hAnsi="Arial" w:cs="Arial"/>
          <w:b/>
          <w:sz w:val="24"/>
          <w:szCs w:val="24"/>
        </w:rPr>
      </w:pPr>
    </w:p>
    <w:tbl>
      <w:tblPr>
        <w:tblStyle w:val="120"/>
        <w:tblW w:w="0" w:type="auto"/>
        <w:tblInd w:w="108" w:type="dxa"/>
        <w:tblLook w:val="04A0" w:firstRow="1" w:lastRow="0" w:firstColumn="1" w:lastColumn="0" w:noHBand="0" w:noVBand="1"/>
      </w:tblPr>
      <w:tblGrid>
        <w:gridCol w:w="914"/>
        <w:gridCol w:w="744"/>
        <w:gridCol w:w="660"/>
        <w:gridCol w:w="744"/>
        <w:gridCol w:w="595"/>
        <w:gridCol w:w="744"/>
        <w:gridCol w:w="636"/>
        <w:gridCol w:w="744"/>
        <w:gridCol w:w="641"/>
        <w:gridCol w:w="744"/>
        <w:gridCol w:w="659"/>
        <w:gridCol w:w="744"/>
        <w:gridCol w:w="667"/>
      </w:tblGrid>
      <w:tr w:rsidR="006073AB" w:rsidRPr="00B42AB7" w14:paraId="337660C4" w14:textId="77777777" w:rsidTr="00FA5D6F">
        <w:trPr>
          <w:trHeight w:val="713"/>
        </w:trPr>
        <w:tc>
          <w:tcPr>
            <w:tcW w:w="914" w:type="dxa"/>
            <w:vMerge w:val="restart"/>
            <w:vAlign w:val="center"/>
          </w:tcPr>
          <w:p w14:paraId="5B1D02FF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№ строки</w:t>
            </w:r>
          </w:p>
        </w:tc>
        <w:tc>
          <w:tcPr>
            <w:tcW w:w="1404" w:type="dxa"/>
            <w:gridSpan w:val="2"/>
            <w:vAlign w:val="center"/>
          </w:tcPr>
          <w:p w14:paraId="0308CBF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0385F96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7</w:t>
            </w:r>
          </w:p>
        </w:tc>
        <w:tc>
          <w:tcPr>
            <w:tcW w:w="1339" w:type="dxa"/>
            <w:gridSpan w:val="2"/>
            <w:vAlign w:val="center"/>
          </w:tcPr>
          <w:p w14:paraId="45BDDE7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200CDB0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8</w:t>
            </w:r>
          </w:p>
        </w:tc>
        <w:tc>
          <w:tcPr>
            <w:tcW w:w="1380" w:type="dxa"/>
            <w:gridSpan w:val="2"/>
            <w:vAlign w:val="center"/>
          </w:tcPr>
          <w:p w14:paraId="283BA1F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12C1555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9</w:t>
            </w:r>
          </w:p>
        </w:tc>
        <w:tc>
          <w:tcPr>
            <w:tcW w:w="1385" w:type="dxa"/>
            <w:gridSpan w:val="2"/>
            <w:vAlign w:val="center"/>
          </w:tcPr>
          <w:p w14:paraId="1DF32DC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152F7F2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10</w:t>
            </w:r>
          </w:p>
        </w:tc>
        <w:tc>
          <w:tcPr>
            <w:tcW w:w="1403" w:type="dxa"/>
            <w:gridSpan w:val="2"/>
            <w:vAlign w:val="center"/>
          </w:tcPr>
          <w:p w14:paraId="5A2E224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ЕВ,</w:t>
            </w:r>
          </w:p>
          <w:p w14:paraId="36E51A1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столбец 11</w:t>
            </w:r>
          </w:p>
        </w:tc>
        <w:tc>
          <w:tcPr>
            <w:tcW w:w="1411" w:type="dxa"/>
            <w:gridSpan w:val="2"/>
            <w:vAlign w:val="center"/>
          </w:tcPr>
          <w:p w14:paraId="0E25BAB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Группа Е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B42AB7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878F5B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столбец 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</w:tr>
      <w:tr w:rsidR="006073AB" w:rsidRPr="00B42AB7" w14:paraId="10017D49" w14:textId="77777777" w:rsidTr="00FA5D6F">
        <w:trPr>
          <w:cantSplit/>
          <w:trHeight w:val="1437"/>
        </w:trPr>
        <w:tc>
          <w:tcPr>
            <w:tcW w:w="914" w:type="dxa"/>
            <w:vMerge/>
            <w:tcBorders>
              <w:bottom w:val="double" w:sz="4" w:space="0" w:color="auto"/>
            </w:tcBorders>
          </w:tcPr>
          <w:p w14:paraId="5F6B1465" w14:textId="77777777" w:rsidR="006073AB" w:rsidRPr="00B42AB7" w:rsidRDefault="006073AB" w:rsidP="00FA5D6F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29FA54B0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038FB04B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  <w:vAlign w:val="center"/>
          </w:tcPr>
          <w:p w14:paraId="3A6AE43E" w14:textId="77777777" w:rsidR="006073AB" w:rsidRPr="00B42AB7" w:rsidRDefault="006073AB" w:rsidP="00FA5D6F">
            <w:pPr>
              <w:ind w:left="-65" w:right="-103" w:hanging="4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31C304CD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219C03FE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595" w:type="dxa"/>
            <w:tcBorders>
              <w:bottom w:val="double" w:sz="4" w:space="0" w:color="auto"/>
            </w:tcBorders>
            <w:textDirection w:val="btLr"/>
            <w:vAlign w:val="center"/>
          </w:tcPr>
          <w:p w14:paraId="7951E0BE" w14:textId="77777777" w:rsidR="006073AB" w:rsidRPr="00B42AB7" w:rsidRDefault="006073AB" w:rsidP="00FA5D6F">
            <w:pPr>
              <w:ind w:left="-150" w:right="-155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5527BF13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70DA2506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636" w:type="dxa"/>
            <w:tcBorders>
              <w:bottom w:val="double" w:sz="4" w:space="0" w:color="auto"/>
            </w:tcBorders>
            <w:textDirection w:val="btLr"/>
            <w:vAlign w:val="center"/>
          </w:tcPr>
          <w:p w14:paraId="7BCB514F" w14:textId="77777777" w:rsidR="006073AB" w:rsidRPr="00B42AB7" w:rsidRDefault="006073AB" w:rsidP="00FA5D6F">
            <w:pPr>
              <w:ind w:left="-87" w:right="-135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41FB46E6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5FDBC17D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641" w:type="dxa"/>
            <w:tcBorders>
              <w:bottom w:val="double" w:sz="4" w:space="0" w:color="auto"/>
            </w:tcBorders>
            <w:textDirection w:val="btLr"/>
            <w:vAlign w:val="center"/>
          </w:tcPr>
          <w:p w14:paraId="0C9AD3BF" w14:textId="77777777" w:rsidR="006073AB" w:rsidRPr="00B42AB7" w:rsidRDefault="006073AB" w:rsidP="00FA5D6F">
            <w:pPr>
              <w:ind w:left="-140" w:right="-72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2AB9F91D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3B96A640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659" w:type="dxa"/>
            <w:tcBorders>
              <w:bottom w:val="double" w:sz="4" w:space="0" w:color="auto"/>
            </w:tcBorders>
            <w:textDirection w:val="btLr"/>
            <w:vAlign w:val="center"/>
          </w:tcPr>
          <w:p w14:paraId="1D74C17D" w14:textId="77777777" w:rsidR="006073AB" w:rsidRPr="00B42AB7" w:rsidRDefault="006073AB" w:rsidP="00FA5D6F">
            <w:pPr>
              <w:ind w:left="-71" w:right="-10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textDirection w:val="btLr"/>
            <w:vAlign w:val="center"/>
          </w:tcPr>
          <w:p w14:paraId="232FA2E4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Число </w:t>
            </w:r>
          </w:p>
          <w:p w14:paraId="7588CD6E" w14:textId="77777777" w:rsidR="006073AB" w:rsidRPr="00B42AB7" w:rsidRDefault="006073AB" w:rsidP="00FA5D6F">
            <w:pPr>
              <w:ind w:left="113" w:right="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включений</w:t>
            </w:r>
          </w:p>
        </w:tc>
        <w:tc>
          <w:tcPr>
            <w:tcW w:w="667" w:type="dxa"/>
            <w:tcBorders>
              <w:bottom w:val="double" w:sz="4" w:space="0" w:color="auto"/>
            </w:tcBorders>
            <w:textDirection w:val="btLr"/>
            <w:vAlign w:val="center"/>
          </w:tcPr>
          <w:p w14:paraId="1C3DF58A" w14:textId="77777777" w:rsidR="006073AB" w:rsidRPr="00B42AB7" w:rsidRDefault="006073AB" w:rsidP="00FA5D6F">
            <w:pPr>
              <w:ind w:left="-44" w:right="-114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 включений</w:t>
            </w:r>
          </w:p>
        </w:tc>
      </w:tr>
      <w:tr w:rsidR="006073AB" w:rsidRPr="00B42AB7" w14:paraId="0A203E14" w14:textId="77777777" w:rsidTr="00FA5D6F">
        <w:trPr>
          <w:trHeight w:val="340"/>
        </w:trPr>
        <w:tc>
          <w:tcPr>
            <w:tcW w:w="914" w:type="dxa"/>
            <w:tcBorders>
              <w:top w:val="double" w:sz="4" w:space="0" w:color="auto"/>
            </w:tcBorders>
          </w:tcPr>
          <w:p w14:paraId="24301E4E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6507666F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</w:tcPr>
          <w:p w14:paraId="67F190D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394E136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034BDA2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0FFBA07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double" w:sz="4" w:space="0" w:color="auto"/>
            </w:tcBorders>
          </w:tcPr>
          <w:p w14:paraId="4347E0D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37890F9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double" w:sz="4" w:space="0" w:color="auto"/>
            </w:tcBorders>
          </w:tcPr>
          <w:p w14:paraId="2026EC6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1047937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double" w:sz="4" w:space="0" w:color="auto"/>
            </w:tcBorders>
          </w:tcPr>
          <w:p w14:paraId="24F02B1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4" w:space="0" w:color="auto"/>
            </w:tcBorders>
          </w:tcPr>
          <w:p w14:paraId="2CB217C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double" w:sz="4" w:space="0" w:color="auto"/>
            </w:tcBorders>
          </w:tcPr>
          <w:p w14:paraId="474701E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34A512BC" w14:textId="77777777" w:rsidTr="00FA5D6F">
        <w:trPr>
          <w:trHeight w:val="340"/>
        </w:trPr>
        <w:tc>
          <w:tcPr>
            <w:tcW w:w="914" w:type="dxa"/>
          </w:tcPr>
          <w:p w14:paraId="11FA4C3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744" w:type="dxa"/>
          </w:tcPr>
          <w:p w14:paraId="4A4B011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3A74EBA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32803C0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7C8BCFC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AADF89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1F261B1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3EAD6BE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333CFB2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457B257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2058FF1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13F5D1E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46E4051D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2EAD8BE0" w14:textId="77777777" w:rsidTr="00FA5D6F">
        <w:trPr>
          <w:trHeight w:val="340"/>
        </w:trPr>
        <w:tc>
          <w:tcPr>
            <w:tcW w:w="914" w:type="dxa"/>
          </w:tcPr>
          <w:p w14:paraId="3BCC910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744" w:type="dxa"/>
          </w:tcPr>
          <w:p w14:paraId="31E4DED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3445860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6A3426B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6DBE28B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332C3C4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43118DA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374A81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7D618BC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23CB3E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0DCD7D0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F41670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2B1A655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1B7D4D75" w14:textId="77777777" w:rsidTr="00FA5D6F">
        <w:trPr>
          <w:trHeight w:val="340"/>
        </w:trPr>
        <w:tc>
          <w:tcPr>
            <w:tcW w:w="914" w:type="dxa"/>
          </w:tcPr>
          <w:p w14:paraId="52DBD3B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744" w:type="dxa"/>
          </w:tcPr>
          <w:p w14:paraId="5656B87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57EEF5D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55AC9D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06FE43E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637FC5FD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37DB694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762B7F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21392DA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999BAF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09A7226D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6BE07102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1C5C498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56CBAC36" w14:textId="77777777" w:rsidTr="00FA5D6F">
        <w:trPr>
          <w:trHeight w:val="340"/>
        </w:trPr>
        <w:tc>
          <w:tcPr>
            <w:tcW w:w="914" w:type="dxa"/>
          </w:tcPr>
          <w:p w14:paraId="311148B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44" w:type="dxa"/>
          </w:tcPr>
          <w:p w14:paraId="7F1E50D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49103E3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F2EC1D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0FCECEAA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BDB11C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6E458D6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D4DA1C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2643F32F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7D52C3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680E012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C4F712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0EB527FC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6801A653" w14:textId="77777777" w:rsidTr="00FA5D6F">
        <w:trPr>
          <w:trHeight w:val="340"/>
        </w:trPr>
        <w:tc>
          <w:tcPr>
            <w:tcW w:w="914" w:type="dxa"/>
          </w:tcPr>
          <w:p w14:paraId="5E9A804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744" w:type="dxa"/>
          </w:tcPr>
          <w:p w14:paraId="683772B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3238B14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43F669C8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5F44E7D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17ECFD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28F82F71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5440CEB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5546A24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1CBBA23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4FB0835E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41AC7EE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118CF78D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17037FD6" w14:textId="77777777" w:rsidTr="00FA5D6F">
        <w:trPr>
          <w:trHeight w:val="340"/>
        </w:trPr>
        <w:tc>
          <w:tcPr>
            <w:tcW w:w="914" w:type="dxa"/>
          </w:tcPr>
          <w:p w14:paraId="2256B0A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744" w:type="dxa"/>
          </w:tcPr>
          <w:p w14:paraId="72C3726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</w:tcPr>
          <w:p w14:paraId="4F087F5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409B66D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14:paraId="53A81F34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3C2032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</w:tcPr>
          <w:p w14:paraId="74FFD345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1558F1AF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</w:tcPr>
          <w:p w14:paraId="103C848B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CB58449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</w:tcPr>
          <w:p w14:paraId="5AA0E2C6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6928A250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14:paraId="56E7D5D7" w14:textId="77777777" w:rsidR="006073AB" w:rsidRPr="00B42AB7" w:rsidRDefault="006073AB" w:rsidP="00FA5D6F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3AB" w:rsidRPr="00B42AB7" w14:paraId="48B8179B" w14:textId="77777777" w:rsidTr="00FA5D6F">
        <w:trPr>
          <w:trHeight w:val="926"/>
        </w:trPr>
        <w:tc>
          <w:tcPr>
            <w:tcW w:w="9236" w:type="dxa"/>
            <w:gridSpan w:val="13"/>
            <w:vAlign w:val="center"/>
          </w:tcPr>
          <w:p w14:paraId="7C4BE957" w14:textId="77777777" w:rsidR="006073AB" w:rsidRPr="00B42AB7" w:rsidRDefault="006073AB" w:rsidP="00FA5D6F">
            <w:pPr>
              <w:jc w:val="both"/>
              <w:outlineLvl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 одного поля зрения, мм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– 0,5 мм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07439C14" w14:textId="77777777" w:rsidR="006073AB" w:rsidRPr="00B42AB7" w:rsidRDefault="006073AB" w:rsidP="00FA5D6F">
            <w:pPr>
              <w:jc w:val="both"/>
              <w:outlineLvl w:val="0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Общая сканированная площадь, мм – 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42AB7">
              <w:rPr>
                <w:rFonts w:ascii="Arial" w:hAnsi="Arial" w:cs="Arial"/>
                <w:sz w:val="20"/>
                <w:szCs w:val="20"/>
              </w:rPr>
              <w:t>=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B42AB7">
              <w:rPr>
                <w:rFonts w:ascii="Arial" w:hAnsi="Arial" w:cs="Arial"/>
                <w:sz w:val="20"/>
                <w:szCs w:val="20"/>
              </w:rPr>
              <w:t>+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>…+</w:t>
            </w:r>
            <w:r w:rsidRPr="00B42AB7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n</w:t>
            </w:r>
          </w:p>
          <w:p w14:paraId="47C76D47" w14:textId="77777777" w:rsidR="006073AB" w:rsidRPr="00B42AB7" w:rsidRDefault="006073AB" w:rsidP="00FA5D6F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Исходная точка для строчечных, вытянутых и отдельных глобулярных оксидных включений: строка 3</w:t>
            </w:r>
          </w:p>
        </w:tc>
      </w:tr>
    </w:tbl>
    <w:p w14:paraId="3FA3FA41" w14:textId="77777777" w:rsidR="00C061CE" w:rsidRPr="00A95F5C" w:rsidRDefault="00C06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FDA53" w14:textId="2FF45D5A" w:rsidR="00B77071" w:rsidRPr="00C75527" w:rsidRDefault="006073AB">
      <w:pPr>
        <w:rPr>
          <w:rFonts w:ascii="Times New Roman" w:hAnsi="Times New Roman" w:cs="Times New Roman"/>
          <w:sz w:val="24"/>
          <w:szCs w:val="24"/>
        </w:rPr>
      </w:pPr>
      <w:r w:rsidRPr="00A95F5C">
        <w:rPr>
          <w:rFonts w:ascii="Times New Roman" w:hAnsi="Times New Roman" w:cs="Times New Roman"/>
          <w:sz w:val="24"/>
          <w:szCs w:val="24"/>
        </w:rPr>
        <w:br w:type="page"/>
      </w:r>
    </w:p>
    <w:p w14:paraId="547A9EFF" w14:textId="77777777" w:rsidR="008A5636" w:rsidRDefault="008A5636">
      <w:pPr>
        <w:rPr>
          <w:rFonts w:ascii="Times New Roman" w:hAnsi="Times New Roman" w:cs="Times New Roman"/>
          <w:sz w:val="24"/>
          <w:szCs w:val="24"/>
        </w:rPr>
        <w:sectPr w:rsidR="008A5636" w:rsidSect="004704C6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type w:val="continuous"/>
          <w:pgSz w:w="11906" w:h="16838" w:code="9"/>
          <w:pgMar w:top="1418" w:right="1418" w:bottom="1418" w:left="1134" w:header="1021" w:footer="851" w:gutter="0"/>
          <w:cols w:space="708"/>
          <w:titlePg/>
          <w:docGrid w:linePitch="360"/>
        </w:sectPr>
      </w:pPr>
    </w:p>
    <w:tbl>
      <w:tblPr>
        <w:tblStyle w:val="TableGrid"/>
        <w:tblpPr w:leftFromText="180" w:rightFromText="180" w:vertAnchor="page" w:horzAnchor="margin" w:tblpY="2055"/>
        <w:tblW w:w="14596" w:type="dxa"/>
        <w:tblInd w:w="0" w:type="dxa"/>
        <w:tblLayout w:type="fixed"/>
        <w:tblCellMar>
          <w:top w:w="54" w:type="dxa"/>
        </w:tblCellMar>
        <w:tblLook w:val="04A0" w:firstRow="1" w:lastRow="0" w:firstColumn="1" w:lastColumn="0" w:noHBand="0" w:noVBand="1"/>
      </w:tblPr>
      <w:tblGrid>
        <w:gridCol w:w="159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15"/>
        <w:gridCol w:w="602"/>
        <w:gridCol w:w="816"/>
        <w:gridCol w:w="850"/>
        <w:gridCol w:w="462"/>
        <w:gridCol w:w="708"/>
        <w:gridCol w:w="957"/>
      </w:tblGrid>
      <w:tr w:rsidR="000F692E" w:rsidRPr="00B42AB7" w14:paraId="08288127" w14:textId="77777777" w:rsidTr="000F692E">
        <w:trPr>
          <w:trHeight w:val="321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1B5CCDB3" w14:textId="77777777" w:rsidR="000F692E" w:rsidRPr="00B42AB7" w:rsidRDefault="000F692E" w:rsidP="000F692E">
            <w:pPr>
              <w:spacing w:line="256" w:lineRule="auto"/>
              <w:ind w:left="55"/>
              <w:rPr>
                <w:rFonts w:ascii="Arial" w:hAnsi="Arial" w:cs="Arial"/>
                <w:sz w:val="20"/>
                <w:szCs w:val="20"/>
              </w:rPr>
            </w:pPr>
          </w:p>
          <w:p w14:paraId="524C0366" w14:textId="77777777" w:rsidR="000F692E" w:rsidRPr="00B42AB7" w:rsidRDefault="000F692E" w:rsidP="000F692E">
            <w:pPr>
              <w:spacing w:line="256" w:lineRule="auto"/>
              <w:ind w:left="55"/>
              <w:rPr>
                <w:rFonts w:ascii="Arial" w:hAnsi="Arial" w:cs="Arial"/>
                <w:sz w:val="20"/>
                <w:szCs w:val="20"/>
              </w:rPr>
            </w:pPr>
          </w:p>
          <w:p w14:paraId="492B42CF" w14:textId="77777777" w:rsidR="000F692E" w:rsidRPr="00B42AB7" w:rsidRDefault="000F692E" w:rsidP="000F692E">
            <w:pPr>
              <w:spacing w:line="256" w:lineRule="auto"/>
              <w:ind w:left="55"/>
              <w:rPr>
                <w:rFonts w:ascii="Arial" w:hAnsi="Arial" w:cs="Arial"/>
                <w:sz w:val="20"/>
                <w:szCs w:val="20"/>
              </w:rPr>
            </w:pPr>
          </w:p>
          <w:p w14:paraId="1BAEE87A" w14:textId="77777777" w:rsidR="000F692E" w:rsidRPr="00B42AB7" w:rsidRDefault="000F692E" w:rsidP="000F692E">
            <w:pPr>
              <w:spacing w:line="256" w:lineRule="auto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№ строки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94BAA" w14:textId="77777777" w:rsidR="000F692E" w:rsidRPr="00B42AB7" w:rsidRDefault="000F692E" w:rsidP="000F692E">
            <w:pPr>
              <w:spacing w:line="256" w:lineRule="auto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ЕВ, столбец 7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88D35" w14:textId="77777777" w:rsidR="000F692E" w:rsidRPr="00B42AB7" w:rsidRDefault="000F692E" w:rsidP="000F692E">
            <w:pPr>
              <w:spacing w:line="256" w:lineRule="auto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ЕВ, столбец 8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DD290" w14:textId="77777777" w:rsidR="000F692E" w:rsidRPr="00B42AB7" w:rsidRDefault="000F692E" w:rsidP="000F692E">
            <w:pPr>
              <w:spacing w:line="256" w:lineRule="auto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EВ, столбец 9 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13D3DF" w14:textId="77777777" w:rsidR="000F692E" w:rsidRPr="00B42AB7" w:rsidRDefault="000F692E" w:rsidP="000F692E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EB, столбец 10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B41211" w14:textId="77777777" w:rsidR="000F692E" w:rsidRPr="00B42AB7" w:rsidRDefault="000F692E" w:rsidP="000F692E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EB, столбец 11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5D9FD" w14:textId="77777777" w:rsidR="000F692E" w:rsidRPr="00B42AB7" w:rsidRDefault="000F692E" w:rsidP="000F692E">
            <w:pPr>
              <w:spacing w:line="256" w:lineRule="auto"/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Группа ЕD, столбец 6 </w:t>
            </w:r>
          </w:p>
        </w:tc>
      </w:tr>
      <w:tr w:rsidR="000F692E" w:rsidRPr="00B42AB7" w14:paraId="516AF716" w14:textId="77777777" w:rsidTr="000F692E">
        <w:trPr>
          <w:cantSplit/>
          <w:trHeight w:val="1233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14:paraId="14EF582A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D15F011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DA7877B" w14:textId="77777777" w:rsidR="000F692E" w:rsidRPr="00B42AB7" w:rsidRDefault="000F692E" w:rsidP="000F692E">
            <w:pPr>
              <w:pStyle w:val="afc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6F054236" w14:textId="77777777" w:rsidR="000F692E" w:rsidRPr="00B42AB7" w:rsidRDefault="000F692E" w:rsidP="000F692E">
            <w:pPr>
              <w:pStyle w:val="afc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37CA0B3A" w14:textId="77777777" w:rsidR="000F692E" w:rsidRPr="00B42AB7" w:rsidRDefault="000F692E" w:rsidP="000F692E">
            <w:pPr>
              <w:pStyle w:val="afc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  <w:p w14:paraId="5D1D826A" w14:textId="77777777" w:rsidR="000F692E" w:rsidRPr="00B42AB7" w:rsidRDefault="000F692E" w:rsidP="000F692E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210E40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1F2C7CC0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8BAA0E1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ABA8405" w14:textId="77777777" w:rsidR="000F692E" w:rsidRPr="00B42AB7" w:rsidRDefault="000F692E" w:rsidP="000F692E">
            <w:pPr>
              <w:spacing w:line="237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60679B11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1B4C0B5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0E5197F4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B3F27F5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</w:t>
            </w:r>
          </w:p>
          <w:p w14:paraId="70ECDB4F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9A668E6" w14:textId="77777777" w:rsidR="000F692E" w:rsidRPr="00B42AB7" w:rsidRDefault="000F692E" w:rsidP="000F692E">
            <w:pPr>
              <w:spacing w:line="237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10131B7F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81285BE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09A1A31E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8FB6841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DB3B7C" w14:textId="77777777" w:rsidR="000F692E" w:rsidRPr="00B42AB7" w:rsidRDefault="000F692E" w:rsidP="000F692E">
            <w:pPr>
              <w:spacing w:line="237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1885F4E4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66109795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25941748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textDirection w:val="btLr"/>
            <w:vAlign w:val="center"/>
          </w:tcPr>
          <w:p w14:paraId="3D4DEB11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textDirection w:val="btLr"/>
            <w:vAlign w:val="center"/>
          </w:tcPr>
          <w:p w14:paraId="713FB0B5" w14:textId="77777777" w:rsidR="000F692E" w:rsidRPr="00B42AB7" w:rsidRDefault="000F692E" w:rsidP="000F692E">
            <w:pPr>
              <w:spacing w:line="237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336AFF2C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ACC18B9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72DD2D99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A2B2FDC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Общее число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5D7C657" w14:textId="77777777" w:rsidR="000F692E" w:rsidRPr="00B42AB7" w:rsidRDefault="000F692E" w:rsidP="000F692E">
            <w:pPr>
              <w:spacing w:line="237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14:paraId="51E0D304" w14:textId="77777777" w:rsidR="000F692E" w:rsidRPr="00B42AB7" w:rsidRDefault="000F692E" w:rsidP="000F692E">
            <w:pPr>
              <w:spacing w:line="256" w:lineRule="auto"/>
              <w:ind w:left="58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класса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90C315F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</w:t>
            </w:r>
          </w:p>
          <w:p w14:paraId="23CED916" w14:textId="77777777" w:rsidR="000F692E" w:rsidRPr="00B42AB7" w:rsidRDefault="000F692E" w:rsidP="000F692E">
            <w:pPr>
              <w:spacing w:line="256" w:lineRule="auto"/>
              <w:ind w:left="55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площадь</w:t>
            </w:r>
          </w:p>
        </w:tc>
      </w:tr>
      <w:tr w:rsidR="000F692E" w:rsidRPr="00B42AB7" w14:paraId="2848B303" w14:textId="77777777" w:rsidTr="000F692E">
        <w:trPr>
          <w:trHeight w:hRule="exact" w:val="397"/>
        </w:trPr>
        <w:tc>
          <w:tcPr>
            <w:tcW w:w="15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D585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109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DFA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B92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9DE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87A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22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288BE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9D3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352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A0B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799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2A20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9DC0BA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F77A88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24A0E1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99C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359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B4D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5AAF5948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84D30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EEC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EE9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9D0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DEC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EAC2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0C9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2B6ED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732B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26F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A72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5F6F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8B095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F2AE57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1727FC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65A2FE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F02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923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083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79D70792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128C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43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5CC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25B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10B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DC2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7DD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CA21B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9DE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8F2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716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AE9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A4FB2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ADCA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BD9F3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7528A1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6AC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0AC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032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2A93444C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A5769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3C3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1D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A5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0EF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E1C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924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12806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488B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D89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AF0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BD1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8015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6921FB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4961D1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A5B47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9028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0E7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02E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19A5FDB0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D75F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4774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155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8419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A1D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075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D5A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FC4C7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075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A68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B63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B9F7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C00B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951B7E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4C7987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DF1832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FC1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2A7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D3B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39FE4BFB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1FE84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BC8F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930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BF5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959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CC85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D2EB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581F3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156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E1B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2CA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314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30068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3380C7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E03AD1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3D4CAC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602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1014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C8B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539301D0" w14:textId="77777777" w:rsidTr="000F692E">
        <w:trPr>
          <w:trHeight w:hRule="exact" w:val="3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5AFCD" w14:textId="77777777" w:rsidR="000F692E" w:rsidRPr="00B42AB7" w:rsidRDefault="000F692E" w:rsidP="000F692E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409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90B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58C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E9D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7F87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3961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52830" w14:textId="77777777" w:rsidR="000F692E" w:rsidRPr="00B42AB7" w:rsidRDefault="000F692E" w:rsidP="000F692E">
            <w:pPr>
              <w:ind w:left="-2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8D2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2713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AF96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E35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4C2BDE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3BCF9F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98D6DD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77966F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D20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343F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4474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3C9FCA16" w14:textId="77777777" w:rsidTr="000F692E">
        <w:trPr>
          <w:trHeight w:val="374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96327" w14:textId="77777777" w:rsidR="000F692E" w:rsidRPr="00B42AB7" w:rsidRDefault="000F692E" w:rsidP="000F692E">
            <w:pPr>
              <w:ind w:left="55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Промежуточная сумма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99CB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FDA7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CC1A4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7F7A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4F6D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D5DA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51C837AE" w14:textId="77777777" w:rsidTr="000F692E">
        <w:trPr>
          <w:trHeight w:val="354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8892E" w14:textId="77777777" w:rsidR="000F692E" w:rsidRPr="00B42AB7" w:rsidRDefault="000F692E" w:rsidP="000F692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 площадь включений, мкм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9130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25C" w14:textId="77777777" w:rsidR="000F692E" w:rsidRPr="00B42AB7" w:rsidRDefault="000F692E" w:rsidP="000F692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18DF0D21" w14:textId="77777777" w:rsidTr="000F692E">
        <w:trPr>
          <w:trHeight w:val="341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CFA43" w14:textId="77777777" w:rsidR="000F692E" w:rsidRPr="00B42AB7" w:rsidRDefault="000F692E" w:rsidP="000F692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Средний множитель </w:t>
            </w:r>
          </w:p>
        </w:tc>
        <w:tc>
          <w:tcPr>
            <w:tcW w:w="10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98CF8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1DB84" w14:textId="77777777" w:rsidR="000F692E" w:rsidRPr="00B42AB7" w:rsidRDefault="000F692E" w:rsidP="000F692E">
            <w:pPr>
              <w:ind w:left="6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692E" w:rsidRPr="00B42AB7" w14:paraId="6EFC5DC9" w14:textId="77777777" w:rsidTr="000F692E">
        <w:trPr>
          <w:trHeight w:val="449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76AFA" w14:textId="77777777" w:rsidR="000F692E" w:rsidRPr="00B42AB7" w:rsidRDefault="000F692E" w:rsidP="000F692E">
            <w:pPr>
              <w:ind w:left="57" w:right="52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Взвешенная сумма площадей, мкм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1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FD74D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3A70C" w14:textId="77777777" w:rsidR="000F692E" w:rsidRPr="00B42AB7" w:rsidRDefault="000F692E" w:rsidP="000F692E">
            <w:pPr>
              <w:ind w:left="6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692E" w:rsidRPr="00B42AB7" w14:paraId="7EF8481B" w14:textId="77777777" w:rsidTr="000F692E">
        <w:trPr>
          <w:trHeight w:val="403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6CD78" w14:textId="77777777" w:rsidR="000F692E" w:rsidRPr="00B42AB7" w:rsidRDefault="000F692E" w:rsidP="000F692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Общая сканированная площадь, мм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2572B3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AE0B68" w14:textId="77777777" w:rsidR="000F692E" w:rsidRPr="00B42AB7" w:rsidRDefault="000F692E" w:rsidP="000F692E">
            <w:pPr>
              <w:ind w:left="6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692E" w:rsidRPr="00B42AB7" w14:paraId="7A182BD7" w14:textId="77777777" w:rsidTr="000F692E">
        <w:trPr>
          <w:trHeight w:val="352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F31DE9" w14:textId="77777777" w:rsidR="000F692E" w:rsidRPr="00B42AB7" w:rsidRDefault="000F692E" w:rsidP="000F692E">
            <w:pPr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К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</w:rPr>
              <w:t>а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ED</w:t>
            </w:r>
            <w:r w:rsidRPr="00B42AB7">
              <w:rPr>
                <w:rFonts w:ascii="Arial" w:hAnsi="Arial" w:cs="Arial"/>
                <w:sz w:val="20"/>
                <w:szCs w:val="20"/>
              </w:rPr>
              <w:t>, мкм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B42AB7">
              <w:rPr>
                <w:rFonts w:ascii="Arial" w:hAnsi="Arial" w:cs="Arial"/>
                <w:sz w:val="20"/>
                <w:szCs w:val="20"/>
              </w:rPr>
              <w:t>/ мм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2EEA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947B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692E" w:rsidRPr="00B42AB7" w14:paraId="31601A7D" w14:textId="77777777" w:rsidTr="000F692E">
        <w:trPr>
          <w:trHeight w:val="366"/>
        </w:trPr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56CC4C" w14:textId="77777777" w:rsidR="000F692E" w:rsidRPr="00B42AB7" w:rsidRDefault="000F692E" w:rsidP="000F692E">
            <w:pPr>
              <w:spacing w:after="27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>К</w:t>
            </w:r>
            <w:r w:rsidRPr="00B42AB7">
              <w:rPr>
                <w:rFonts w:ascii="Arial" w:hAnsi="Arial" w:cs="Arial"/>
                <w:sz w:val="20"/>
                <w:szCs w:val="20"/>
                <w:vertAlign w:val="subscript"/>
              </w:rPr>
              <w:t>а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EB</w:t>
            </w:r>
            <w:r w:rsidRPr="00B42AB7">
              <w:rPr>
                <w:rFonts w:ascii="Arial" w:hAnsi="Arial" w:cs="Arial"/>
                <w:sz w:val="20"/>
                <w:szCs w:val="20"/>
              </w:rPr>
              <w:t>, мкм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B42AB7">
              <w:rPr>
                <w:rFonts w:ascii="Arial" w:hAnsi="Arial" w:cs="Arial"/>
                <w:sz w:val="20"/>
                <w:szCs w:val="20"/>
              </w:rPr>
              <w:t>/ мм</w:t>
            </w:r>
            <w:r w:rsidRPr="00B42AB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2A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1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3661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1EF8" w14:textId="77777777" w:rsidR="000F692E" w:rsidRPr="00B42AB7" w:rsidRDefault="000F692E" w:rsidP="000F692E">
            <w:pPr>
              <w:ind w:left="6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92E" w:rsidRPr="00B42AB7" w14:paraId="4068958C" w14:textId="77777777" w:rsidTr="000F692E">
        <w:trPr>
          <w:trHeight w:val="376"/>
        </w:trPr>
        <w:tc>
          <w:tcPr>
            <w:tcW w:w="1459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4F3C4" w14:textId="77777777" w:rsidR="000F692E" w:rsidRPr="00B42AB7" w:rsidRDefault="000F692E" w:rsidP="000F692E">
            <w:pPr>
              <w:ind w:left="55" w:firstLine="566"/>
              <w:rPr>
                <w:rFonts w:ascii="Arial" w:hAnsi="Arial" w:cs="Arial"/>
                <w:sz w:val="20"/>
                <w:szCs w:val="20"/>
              </w:rPr>
            </w:pPr>
            <w:r w:rsidRPr="00B42AB7">
              <w:rPr>
                <w:rFonts w:ascii="Arial" w:hAnsi="Arial" w:cs="Arial"/>
                <w:sz w:val="20"/>
                <w:szCs w:val="20"/>
              </w:rPr>
              <w:t xml:space="preserve">Исходная точка для строчечных, вытянутых и отдельных глобулярных оксидных включений: строка 3 </w:t>
            </w:r>
          </w:p>
        </w:tc>
      </w:tr>
    </w:tbl>
    <w:p w14:paraId="2B55B8C4" w14:textId="77777777" w:rsidR="000F692E" w:rsidRDefault="008A5636" w:rsidP="000F692E">
      <w:pPr>
        <w:tabs>
          <w:tab w:val="left" w:pos="4080"/>
          <w:tab w:val="left" w:pos="12555"/>
        </w:tabs>
        <w:spacing w:line="276" w:lineRule="auto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B42AB7">
        <w:rPr>
          <w:rFonts w:ascii="Arial" w:hAnsi="Arial" w:cs="Arial"/>
          <w:b/>
          <w:spacing w:val="20"/>
          <w:sz w:val="24"/>
          <w:szCs w:val="24"/>
        </w:rPr>
        <w:t>Таблица П.3</w:t>
      </w:r>
      <w:r w:rsidR="00505F5F" w:rsidRPr="00B42AB7">
        <w:rPr>
          <w:rFonts w:ascii="Arial" w:hAnsi="Arial" w:cs="Arial"/>
          <w:b/>
          <w:sz w:val="24"/>
          <w:szCs w:val="24"/>
        </w:rPr>
        <w:t xml:space="preserve"> – Бланк для расчета коэффициентов загрязненности </w:t>
      </w:r>
      <w:proofErr w:type="spellStart"/>
      <w:r w:rsidR="0012640B" w:rsidRPr="00B42AB7">
        <w:rPr>
          <w:rFonts w:ascii="Arial" w:hAnsi="Arial" w:cs="Arial"/>
          <w:b/>
          <w:i/>
          <w:sz w:val="24"/>
          <w:szCs w:val="24"/>
        </w:rPr>
        <w:t>К</w:t>
      </w:r>
      <w:r w:rsidR="0012640B" w:rsidRPr="00B42AB7">
        <w:rPr>
          <w:rFonts w:ascii="Arial" w:hAnsi="Arial" w:cs="Arial"/>
          <w:b/>
          <w:sz w:val="24"/>
          <w:szCs w:val="24"/>
          <w:vertAlign w:val="subscript"/>
        </w:rPr>
        <w:t>а</w:t>
      </w:r>
      <w:r w:rsidR="0012640B" w:rsidRPr="00B42AB7">
        <w:rPr>
          <w:rFonts w:ascii="Arial" w:hAnsi="Arial" w:cs="Arial"/>
          <w:b/>
          <w:sz w:val="24"/>
          <w:szCs w:val="24"/>
          <w:vertAlign w:val="superscript"/>
        </w:rPr>
        <w:t>ЕВ</w:t>
      </w:r>
      <w:proofErr w:type="spellEnd"/>
      <w:r w:rsidR="0012640B" w:rsidRPr="00B42AB7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="0012640B" w:rsidRPr="00B42AB7">
        <w:rPr>
          <w:rFonts w:ascii="Arial" w:hAnsi="Arial" w:cs="Arial"/>
          <w:b/>
          <w:i/>
          <w:sz w:val="24"/>
          <w:szCs w:val="24"/>
        </w:rPr>
        <w:t>К</w:t>
      </w:r>
      <w:r w:rsidR="0012640B" w:rsidRPr="00B42AB7">
        <w:rPr>
          <w:rFonts w:ascii="Arial" w:hAnsi="Arial" w:cs="Arial"/>
          <w:b/>
          <w:sz w:val="24"/>
          <w:szCs w:val="24"/>
          <w:vertAlign w:val="subscript"/>
        </w:rPr>
        <w:t>а</w:t>
      </w:r>
      <w:r w:rsidR="0012640B" w:rsidRPr="00B42AB7">
        <w:rPr>
          <w:rFonts w:ascii="Arial" w:hAnsi="Arial" w:cs="Arial"/>
          <w:b/>
          <w:sz w:val="24"/>
          <w:szCs w:val="24"/>
          <w:vertAlign w:val="superscript"/>
        </w:rPr>
        <w:t>Е</w:t>
      </w:r>
      <w:proofErr w:type="spellEnd"/>
      <w:r w:rsidR="0012640B" w:rsidRPr="00B42AB7">
        <w:rPr>
          <w:rFonts w:ascii="Arial" w:hAnsi="Arial" w:cs="Arial"/>
          <w:b/>
          <w:sz w:val="24"/>
          <w:szCs w:val="24"/>
          <w:vertAlign w:val="superscript"/>
          <w:lang w:val="en-US"/>
        </w:rPr>
        <w:t>D</w:t>
      </w:r>
    </w:p>
    <w:p w14:paraId="396B88F0" w14:textId="77777777" w:rsidR="00A20815" w:rsidRDefault="00A20815" w:rsidP="000F692E">
      <w:pPr>
        <w:tabs>
          <w:tab w:val="left" w:pos="4080"/>
          <w:tab w:val="left" w:pos="12555"/>
        </w:tabs>
        <w:spacing w:line="36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0C0E221" w14:textId="4EB25AE4" w:rsidR="00C061CE" w:rsidRPr="00B42AB7" w:rsidRDefault="0065612A" w:rsidP="000F692E">
      <w:pPr>
        <w:tabs>
          <w:tab w:val="left" w:pos="4080"/>
          <w:tab w:val="left" w:pos="1255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AB7">
        <w:rPr>
          <w:rFonts w:ascii="Arial" w:hAnsi="Arial" w:cs="Arial"/>
          <w:b/>
          <w:spacing w:val="20"/>
          <w:sz w:val="24"/>
          <w:szCs w:val="24"/>
        </w:rPr>
        <w:lastRenderedPageBreak/>
        <w:t>Таблица П.4</w:t>
      </w:r>
      <w:r w:rsidRPr="00B42AB7">
        <w:rPr>
          <w:rFonts w:ascii="Arial" w:hAnsi="Arial" w:cs="Arial"/>
          <w:b/>
          <w:sz w:val="24"/>
          <w:szCs w:val="24"/>
        </w:rPr>
        <w:t xml:space="preserve"> – Длина, ширина, площадь включений для изображений включений</w:t>
      </w: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1504"/>
        <w:gridCol w:w="1024"/>
        <w:gridCol w:w="1313"/>
        <w:gridCol w:w="1465"/>
        <w:gridCol w:w="1697"/>
        <w:gridCol w:w="1697"/>
        <w:gridCol w:w="1697"/>
        <w:gridCol w:w="1697"/>
        <w:gridCol w:w="2245"/>
      </w:tblGrid>
      <w:tr w:rsidR="00C061CE" w:rsidRPr="00B42AB7" w14:paraId="35E73769" w14:textId="77777777" w:rsidTr="000F692E">
        <w:trPr>
          <w:trHeight w:val="1028"/>
        </w:trPr>
        <w:tc>
          <w:tcPr>
            <w:tcW w:w="3873" w:type="dxa"/>
            <w:gridSpan w:val="3"/>
          </w:tcPr>
          <w:p w14:paraId="049BD650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6" w:type="dxa"/>
            <w:gridSpan w:val="5"/>
            <w:vAlign w:val="center"/>
          </w:tcPr>
          <w:p w14:paraId="6979694B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 xml:space="preserve">Линейные глобулярные включения, Столбцы, </w:t>
            </w: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</w:p>
          <w:p w14:paraId="71C93EDB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Длина включений L не менее 3 мкм,</w:t>
            </w:r>
          </w:p>
          <w:p w14:paraId="507D44E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 xml:space="preserve">ширина </w:t>
            </w: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не менее 2 мкм</w:t>
            </w:r>
          </w:p>
        </w:tc>
        <w:tc>
          <w:tcPr>
            <w:tcW w:w="2265" w:type="dxa"/>
          </w:tcPr>
          <w:p w14:paraId="70C8462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 xml:space="preserve">Глобулярные </w:t>
            </w:r>
          </w:p>
          <w:p w14:paraId="4E390F6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включения,</w:t>
            </w:r>
          </w:p>
          <w:p w14:paraId="7E10C15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столбец 6</w:t>
            </w:r>
          </w:p>
          <w:p w14:paraId="63D678D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не менее 3 мкм</w:t>
            </w:r>
          </w:p>
        </w:tc>
      </w:tr>
      <w:tr w:rsidR="00C061CE" w:rsidRPr="00B42AB7" w14:paraId="7418FA25" w14:textId="77777777" w:rsidTr="000F692E">
        <w:trPr>
          <w:trHeight w:val="283"/>
        </w:trPr>
        <w:tc>
          <w:tcPr>
            <w:tcW w:w="1517" w:type="dxa"/>
            <w:vAlign w:val="center"/>
          </w:tcPr>
          <w:p w14:paraId="0245866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Строка, q</w:t>
            </w:r>
          </w:p>
        </w:tc>
        <w:tc>
          <w:tcPr>
            <w:tcW w:w="1032" w:type="dxa"/>
            <w:vAlign w:val="center"/>
          </w:tcPr>
          <w:p w14:paraId="4042977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B42AB7">
              <w:rPr>
                <w:rFonts w:ascii="Arial" w:hAnsi="Arial" w:cs="Arial"/>
                <w:sz w:val="24"/>
                <w:szCs w:val="24"/>
              </w:rPr>
              <w:t>, мкм</w:t>
            </w:r>
          </w:p>
        </w:tc>
        <w:tc>
          <w:tcPr>
            <w:tcW w:w="1324" w:type="dxa"/>
            <w:vAlign w:val="center"/>
          </w:tcPr>
          <w:p w14:paraId="55B91C2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979DAF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12" w:type="dxa"/>
            <w:vAlign w:val="center"/>
          </w:tcPr>
          <w:p w14:paraId="12D0E9B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12" w:type="dxa"/>
            <w:vAlign w:val="center"/>
          </w:tcPr>
          <w:p w14:paraId="73A260E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12" w:type="dxa"/>
            <w:vAlign w:val="center"/>
          </w:tcPr>
          <w:p w14:paraId="376D495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12" w:type="dxa"/>
            <w:vAlign w:val="center"/>
          </w:tcPr>
          <w:p w14:paraId="76A2DE4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265" w:type="dxa"/>
            <w:vAlign w:val="center"/>
          </w:tcPr>
          <w:p w14:paraId="61361D9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061CE" w:rsidRPr="00B42AB7" w14:paraId="7012E6F7" w14:textId="77777777" w:rsidTr="000F692E">
        <w:tc>
          <w:tcPr>
            <w:tcW w:w="1517" w:type="dxa"/>
            <w:vMerge w:val="restart"/>
            <w:tcBorders>
              <w:top w:val="single" w:sz="4" w:space="0" w:color="auto"/>
            </w:tcBorders>
          </w:tcPr>
          <w:p w14:paraId="7D415FA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</w:tcPr>
          <w:p w14:paraId="4FFFF14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5,50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8D7CF4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</w:tcBorders>
          </w:tcPr>
          <w:p w14:paraId="7A3820F2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14:paraId="5654E6AA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14:paraId="1221E040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14:paraId="38A4BE95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</w:tcBorders>
          </w:tcPr>
          <w:p w14:paraId="233030F9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14:paraId="0AD387F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5,50</w:t>
            </w:r>
          </w:p>
        </w:tc>
      </w:tr>
      <w:tr w:rsidR="00C061CE" w:rsidRPr="00B42AB7" w14:paraId="31D471EA" w14:textId="77777777" w:rsidTr="000F692E">
        <w:tc>
          <w:tcPr>
            <w:tcW w:w="1517" w:type="dxa"/>
            <w:vMerge/>
          </w:tcPr>
          <w:p w14:paraId="20337756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14:paraId="7175DD6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1BBBD5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vMerge/>
          </w:tcPr>
          <w:p w14:paraId="2A5B9570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14:paraId="1680B392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14:paraId="62759F42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14:paraId="556BA22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14:paraId="1D38CA0D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  <w:tcBorders>
              <w:top w:val="single" w:sz="4" w:space="0" w:color="auto"/>
            </w:tcBorders>
          </w:tcPr>
          <w:p w14:paraId="26AC0F5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C061CE" w:rsidRPr="00B42AB7" w14:paraId="162268BC" w14:textId="77777777" w:rsidTr="000F692E">
        <w:tc>
          <w:tcPr>
            <w:tcW w:w="1517" w:type="dxa"/>
            <w:vMerge w:val="restart"/>
          </w:tcPr>
          <w:p w14:paraId="3E22EF88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2" w:type="dxa"/>
            <w:vMerge w:val="restart"/>
          </w:tcPr>
          <w:p w14:paraId="5D4BFFD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24" w:type="dxa"/>
          </w:tcPr>
          <w:p w14:paraId="47A3716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vMerge w:val="restart"/>
          </w:tcPr>
          <w:p w14:paraId="6441D454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</w:tcPr>
          <w:p w14:paraId="4C7B93E6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3BE5C24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3,0</w:t>
            </w:r>
          </w:p>
        </w:tc>
        <w:tc>
          <w:tcPr>
            <w:tcW w:w="1712" w:type="dxa"/>
          </w:tcPr>
          <w:p w14:paraId="785B3B4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8,0</w:t>
            </w:r>
          </w:p>
        </w:tc>
        <w:tc>
          <w:tcPr>
            <w:tcW w:w="1712" w:type="dxa"/>
            <w:vMerge w:val="restart"/>
          </w:tcPr>
          <w:p w14:paraId="5EFE7EBE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451186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</w:p>
        </w:tc>
      </w:tr>
      <w:tr w:rsidR="00C061CE" w:rsidRPr="00B42AB7" w14:paraId="3149E31F" w14:textId="77777777" w:rsidTr="000F692E">
        <w:tc>
          <w:tcPr>
            <w:tcW w:w="1517" w:type="dxa"/>
            <w:vMerge/>
          </w:tcPr>
          <w:p w14:paraId="4118C00D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14:paraId="6D8C7EB3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1E579E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vMerge/>
            <w:tcBorders>
              <w:bottom w:val="single" w:sz="4" w:space="0" w:color="auto"/>
            </w:tcBorders>
          </w:tcPr>
          <w:p w14:paraId="1B82B43E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</w:tcBorders>
          </w:tcPr>
          <w:p w14:paraId="004964C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1AABC6E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2" w:type="dxa"/>
          </w:tcPr>
          <w:p w14:paraId="4AF9CCD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42AB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12" w:type="dxa"/>
            <w:vMerge/>
            <w:tcBorders>
              <w:bottom w:val="single" w:sz="4" w:space="0" w:color="auto"/>
            </w:tcBorders>
          </w:tcPr>
          <w:p w14:paraId="6C33CB7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</w:tcPr>
          <w:p w14:paraId="1A11A09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97</w:t>
            </w:r>
          </w:p>
        </w:tc>
      </w:tr>
      <w:tr w:rsidR="00C061CE" w:rsidRPr="00B42AB7" w14:paraId="1E6F4F77" w14:textId="77777777" w:rsidTr="000F692E">
        <w:tc>
          <w:tcPr>
            <w:tcW w:w="1517" w:type="dxa"/>
            <w:vMerge w:val="restart"/>
          </w:tcPr>
          <w:p w14:paraId="7A9AED2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32" w:type="dxa"/>
            <w:vMerge w:val="restart"/>
          </w:tcPr>
          <w:p w14:paraId="248A048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24" w:type="dxa"/>
          </w:tcPr>
          <w:p w14:paraId="5DDBC05F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tcBorders>
              <w:bottom w:val="single" w:sz="4" w:space="0" w:color="FFFFFF" w:themeColor="background1"/>
            </w:tcBorders>
          </w:tcPr>
          <w:p w14:paraId="526FF1D9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single" w:sz="4" w:space="0" w:color="FFFFFF" w:themeColor="background1"/>
            </w:tcBorders>
          </w:tcPr>
          <w:p w14:paraId="2B9DFCE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66FC196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4,0</w:t>
            </w:r>
          </w:p>
        </w:tc>
        <w:tc>
          <w:tcPr>
            <w:tcW w:w="1712" w:type="dxa"/>
          </w:tcPr>
          <w:p w14:paraId="7067B5C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12" w:type="dxa"/>
            <w:tcBorders>
              <w:bottom w:val="single" w:sz="4" w:space="0" w:color="FFFFFF" w:themeColor="background1"/>
            </w:tcBorders>
          </w:tcPr>
          <w:p w14:paraId="55B5449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615692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</w:tr>
      <w:tr w:rsidR="00C061CE" w:rsidRPr="00B42AB7" w14:paraId="6993A8D2" w14:textId="77777777" w:rsidTr="000F692E">
        <w:tc>
          <w:tcPr>
            <w:tcW w:w="1517" w:type="dxa"/>
            <w:vMerge/>
            <w:tcBorders>
              <w:bottom w:val="single" w:sz="4" w:space="0" w:color="auto"/>
            </w:tcBorders>
          </w:tcPr>
          <w:p w14:paraId="2F48435A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bottom w:val="single" w:sz="4" w:space="0" w:color="auto"/>
            </w:tcBorders>
          </w:tcPr>
          <w:p w14:paraId="024C933D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EB93FD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3D2C2D2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788C71C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154B485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12" w:type="dxa"/>
          </w:tcPr>
          <w:p w14:paraId="0422791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712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98D02A9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ABDEE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387</w:t>
            </w:r>
          </w:p>
        </w:tc>
      </w:tr>
      <w:tr w:rsidR="00C061CE" w:rsidRPr="00B42AB7" w14:paraId="008ABD49" w14:textId="77777777" w:rsidTr="000F692E">
        <w:tc>
          <w:tcPr>
            <w:tcW w:w="1517" w:type="dxa"/>
            <w:tcBorders>
              <w:bottom w:val="single" w:sz="4" w:space="0" w:color="FFFFFF" w:themeColor="background1"/>
            </w:tcBorders>
          </w:tcPr>
          <w:p w14:paraId="60C07D3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32" w:type="dxa"/>
            <w:tcBorders>
              <w:bottom w:val="single" w:sz="4" w:space="0" w:color="FFFFFF" w:themeColor="background1"/>
            </w:tcBorders>
          </w:tcPr>
          <w:p w14:paraId="538FB92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324" w:type="dxa"/>
          </w:tcPr>
          <w:p w14:paraId="4BBE429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tcBorders>
              <w:bottom w:val="single" w:sz="4" w:space="0" w:color="FFFFFF" w:themeColor="background1"/>
            </w:tcBorders>
          </w:tcPr>
          <w:p w14:paraId="5D0E6523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single" w:sz="4" w:space="0" w:color="FFFFFF" w:themeColor="background1"/>
            </w:tcBorders>
          </w:tcPr>
          <w:p w14:paraId="0C4AE355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2FFFF1C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6,00</w:t>
            </w:r>
          </w:p>
        </w:tc>
        <w:tc>
          <w:tcPr>
            <w:tcW w:w="1712" w:type="dxa"/>
          </w:tcPr>
          <w:p w14:paraId="08EAEDC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712" w:type="dxa"/>
            <w:tcBorders>
              <w:bottom w:val="single" w:sz="4" w:space="0" w:color="FFFFFF" w:themeColor="background1"/>
            </w:tcBorders>
          </w:tcPr>
          <w:p w14:paraId="37AFE120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5C648F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44</w:t>
            </w:r>
          </w:p>
        </w:tc>
      </w:tr>
      <w:tr w:rsidR="00C061CE" w:rsidRPr="00B42AB7" w14:paraId="240C4A9F" w14:textId="77777777" w:rsidTr="000F692E">
        <w:tc>
          <w:tcPr>
            <w:tcW w:w="1517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658C4C65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525BA55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0E3006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3F943F2C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FFFFFF" w:themeColor="background1"/>
            </w:tcBorders>
          </w:tcPr>
          <w:p w14:paraId="35485234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328658D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712" w:type="dxa"/>
          </w:tcPr>
          <w:p w14:paraId="670B735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558</w:t>
            </w:r>
          </w:p>
        </w:tc>
        <w:tc>
          <w:tcPr>
            <w:tcW w:w="1712" w:type="dxa"/>
            <w:tcBorders>
              <w:top w:val="single" w:sz="4" w:space="0" w:color="FFFFFF" w:themeColor="background1"/>
            </w:tcBorders>
          </w:tcPr>
          <w:p w14:paraId="3D55C4A0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65020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B42AB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C061CE" w:rsidRPr="00B42AB7" w14:paraId="6BCF9598" w14:textId="77777777" w:rsidTr="000F692E">
        <w:tc>
          <w:tcPr>
            <w:tcW w:w="1517" w:type="dxa"/>
            <w:tcBorders>
              <w:bottom w:val="none" w:sz="4" w:space="0" w:color="000000"/>
            </w:tcBorders>
          </w:tcPr>
          <w:p w14:paraId="06977B7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bottom w:val="none" w:sz="4" w:space="0" w:color="000000"/>
            </w:tcBorders>
          </w:tcPr>
          <w:p w14:paraId="7C679B6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1324" w:type="dxa"/>
          </w:tcPr>
          <w:p w14:paraId="2DC1BA3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tcBorders>
              <w:bottom w:val="single" w:sz="4" w:space="0" w:color="FFFFFF" w:themeColor="background1"/>
            </w:tcBorders>
          </w:tcPr>
          <w:p w14:paraId="7C11130F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3615332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3,0</w:t>
            </w:r>
          </w:p>
        </w:tc>
        <w:tc>
          <w:tcPr>
            <w:tcW w:w="1712" w:type="dxa"/>
          </w:tcPr>
          <w:p w14:paraId="6658B0E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8,00</w:t>
            </w:r>
          </w:p>
        </w:tc>
        <w:tc>
          <w:tcPr>
            <w:tcW w:w="1712" w:type="dxa"/>
          </w:tcPr>
          <w:p w14:paraId="7387047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1712" w:type="dxa"/>
          </w:tcPr>
          <w:p w14:paraId="1DC39A8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2265" w:type="dxa"/>
          </w:tcPr>
          <w:p w14:paraId="740B2D2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42A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C061CE" w:rsidRPr="00B42AB7" w14:paraId="7415CC7A" w14:textId="77777777" w:rsidTr="000F692E">
        <w:tc>
          <w:tcPr>
            <w:tcW w:w="1517" w:type="dxa"/>
            <w:tcBorders>
              <w:top w:val="none" w:sz="4" w:space="0" w:color="000000"/>
              <w:bottom w:val="single" w:sz="4" w:space="0" w:color="auto"/>
            </w:tcBorders>
          </w:tcPr>
          <w:p w14:paraId="15AAC80E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4" w:space="0" w:color="000000"/>
              <w:bottom w:val="single" w:sz="4" w:space="0" w:color="auto"/>
            </w:tcBorders>
          </w:tcPr>
          <w:p w14:paraId="53C980D9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7460F4C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469B3801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4BC063B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712" w:type="dxa"/>
          </w:tcPr>
          <w:p w14:paraId="2EBF40A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B42AB7">
              <w:rPr>
                <w:rFonts w:ascii="Arial" w:hAnsi="Arial" w:cs="Arial"/>
                <w:sz w:val="24"/>
                <w:szCs w:val="24"/>
              </w:rPr>
              <w:t>5</w:t>
            </w: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712" w:type="dxa"/>
          </w:tcPr>
          <w:p w14:paraId="7A1FE4D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1 577</w:t>
            </w:r>
          </w:p>
        </w:tc>
        <w:tc>
          <w:tcPr>
            <w:tcW w:w="1712" w:type="dxa"/>
          </w:tcPr>
          <w:p w14:paraId="349BD3D8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4461</w:t>
            </w:r>
          </w:p>
        </w:tc>
        <w:tc>
          <w:tcPr>
            <w:tcW w:w="2265" w:type="dxa"/>
          </w:tcPr>
          <w:p w14:paraId="591ACC2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186</w:t>
            </w:r>
          </w:p>
        </w:tc>
      </w:tr>
      <w:tr w:rsidR="00C061CE" w:rsidRPr="00B42AB7" w14:paraId="56088DAA" w14:textId="77777777" w:rsidTr="000F692E">
        <w:tc>
          <w:tcPr>
            <w:tcW w:w="1517" w:type="dxa"/>
            <w:tcBorders>
              <w:bottom w:val="none" w:sz="4" w:space="0" w:color="000000"/>
            </w:tcBorders>
          </w:tcPr>
          <w:p w14:paraId="035250E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2" w:type="dxa"/>
            <w:tcBorders>
              <w:bottom w:val="none" w:sz="4" w:space="0" w:color="000000"/>
            </w:tcBorders>
          </w:tcPr>
          <w:p w14:paraId="07F61C5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324" w:type="dxa"/>
          </w:tcPr>
          <w:p w14:paraId="07A8E89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tcBorders>
              <w:bottom w:val="single" w:sz="4" w:space="0" w:color="FFFFFF" w:themeColor="background1"/>
            </w:tcBorders>
          </w:tcPr>
          <w:p w14:paraId="75F04DF9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1EEC4BF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4,00</w:t>
            </w:r>
          </w:p>
        </w:tc>
        <w:tc>
          <w:tcPr>
            <w:tcW w:w="1712" w:type="dxa"/>
          </w:tcPr>
          <w:p w14:paraId="6A29FA2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B42A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14:paraId="676E53F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B42A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12" w:type="dxa"/>
          </w:tcPr>
          <w:p w14:paraId="0E98854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2265" w:type="dxa"/>
          </w:tcPr>
          <w:p w14:paraId="0C3E8888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  <w:r w:rsidRPr="00B42A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061CE" w:rsidRPr="00B42AB7" w14:paraId="35C6EAE9" w14:textId="77777777" w:rsidTr="000F692E">
        <w:tc>
          <w:tcPr>
            <w:tcW w:w="1517" w:type="dxa"/>
            <w:tcBorders>
              <w:top w:val="none" w:sz="4" w:space="0" w:color="000000"/>
              <w:bottom w:val="single" w:sz="4" w:space="0" w:color="auto"/>
            </w:tcBorders>
          </w:tcPr>
          <w:p w14:paraId="212F9ECE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4" w:space="0" w:color="000000"/>
              <w:bottom w:val="single" w:sz="4" w:space="0" w:color="auto"/>
            </w:tcBorders>
          </w:tcPr>
          <w:p w14:paraId="3AEC1BD4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0EF4697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517DA3DC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5C04154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558</w:t>
            </w:r>
          </w:p>
        </w:tc>
        <w:tc>
          <w:tcPr>
            <w:tcW w:w="1712" w:type="dxa"/>
          </w:tcPr>
          <w:p w14:paraId="23B0FCEB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1 577</w:t>
            </w:r>
          </w:p>
        </w:tc>
        <w:tc>
          <w:tcPr>
            <w:tcW w:w="1712" w:type="dxa"/>
          </w:tcPr>
          <w:p w14:paraId="57E378B8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4 461</w:t>
            </w:r>
          </w:p>
        </w:tc>
        <w:tc>
          <w:tcPr>
            <w:tcW w:w="1712" w:type="dxa"/>
          </w:tcPr>
          <w:p w14:paraId="4C9B114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12 618</w:t>
            </w:r>
          </w:p>
        </w:tc>
        <w:tc>
          <w:tcPr>
            <w:tcW w:w="2265" w:type="dxa"/>
          </w:tcPr>
          <w:p w14:paraId="73F2698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745</w:t>
            </w:r>
          </w:p>
        </w:tc>
      </w:tr>
      <w:tr w:rsidR="00C061CE" w:rsidRPr="00B42AB7" w14:paraId="2035506D" w14:textId="77777777" w:rsidTr="000F692E">
        <w:tc>
          <w:tcPr>
            <w:tcW w:w="1517" w:type="dxa"/>
            <w:tcBorders>
              <w:bottom w:val="none" w:sz="4" w:space="0" w:color="000000"/>
            </w:tcBorders>
          </w:tcPr>
          <w:p w14:paraId="2B2EAD29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32" w:type="dxa"/>
            <w:tcBorders>
              <w:bottom w:val="none" w:sz="4" w:space="0" w:color="000000"/>
            </w:tcBorders>
          </w:tcPr>
          <w:p w14:paraId="38B5C06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355</w:t>
            </w:r>
          </w:p>
        </w:tc>
        <w:tc>
          <w:tcPr>
            <w:tcW w:w="1324" w:type="dxa"/>
          </w:tcPr>
          <w:p w14:paraId="2FA4213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  <w:tcBorders>
              <w:bottom w:val="single" w:sz="4" w:space="0" w:color="FFFFFF" w:themeColor="background1"/>
            </w:tcBorders>
          </w:tcPr>
          <w:p w14:paraId="469A177D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2083E33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6,00</w:t>
            </w:r>
          </w:p>
        </w:tc>
        <w:tc>
          <w:tcPr>
            <w:tcW w:w="1712" w:type="dxa"/>
          </w:tcPr>
          <w:p w14:paraId="7EB06F6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712" w:type="dxa"/>
          </w:tcPr>
          <w:p w14:paraId="51AF762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B42A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12" w:type="dxa"/>
          </w:tcPr>
          <w:p w14:paraId="535469A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2265" w:type="dxa"/>
          </w:tcPr>
          <w:p w14:paraId="6865B09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355</w:t>
            </w:r>
          </w:p>
        </w:tc>
      </w:tr>
      <w:tr w:rsidR="00C061CE" w:rsidRPr="00B42AB7" w14:paraId="6B64109E" w14:textId="77777777" w:rsidTr="000F692E">
        <w:tc>
          <w:tcPr>
            <w:tcW w:w="1517" w:type="dxa"/>
            <w:tcBorders>
              <w:top w:val="none" w:sz="4" w:space="0" w:color="000000"/>
              <w:bottom w:val="single" w:sz="4" w:space="0" w:color="auto"/>
            </w:tcBorders>
          </w:tcPr>
          <w:p w14:paraId="385B33D3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4" w:space="0" w:color="000000"/>
            </w:tcBorders>
          </w:tcPr>
          <w:p w14:paraId="1DDFF168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333CEEC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  <w:tcBorders>
              <w:top w:val="single" w:sz="4" w:space="0" w:color="FFFFFF" w:themeColor="background1"/>
            </w:tcBorders>
          </w:tcPr>
          <w:p w14:paraId="43A0695C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2" w:type="dxa"/>
          </w:tcPr>
          <w:p w14:paraId="7BF6C2F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1 577</w:t>
            </w:r>
          </w:p>
        </w:tc>
        <w:tc>
          <w:tcPr>
            <w:tcW w:w="1712" w:type="dxa"/>
          </w:tcPr>
          <w:p w14:paraId="44A16D3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4 461</w:t>
            </w:r>
          </w:p>
        </w:tc>
        <w:tc>
          <w:tcPr>
            <w:tcW w:w="1712" w:type="dxa"/>
          </w:tcPr>
          <w:p w14:paraId="7FE6E25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12 618</w:t>
            </w:r>
          </w:p>
        </w:tc>
        <w:tc>
          <w:tcPr>
            <w:tcW w:w="1712" w:type="dxa"/>
          </w:tcPr>
          <w:p w14:paraId="57851E6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35 688</w:t>
            </w:r>
          </w:p>
        </w:tc>
        <w:tc>
          <w:tcPr>
            <w:tcW w:w="2265" w:type="dxa"/>
          </w:tcPr>
          <w:p w14:paraId="28EB713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98 980</w:t>
            </w:r>
          </w:p>
        </w:tc>
      </w:tr>
      <w:tr w:rsidR="00C061CE" w:rsidRPr="00B42AB7" w14:paraId="46947405" w14:textId="77777777" w:rsidTr="000F692E"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78DE66F8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FFFFFF" w:themeColor="background1"/>
            </w:tcBorders>
          </w:tcPr>
          <w:p w14:paraId="072135C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710</w:t>
            </w:r>
          </w:p>
        </w:tc>
        <w:tc>
          <w:tcPr>
            <w:tcW w:w="1324" w:type="dxa"/>
          </w:tcPr>
          <w:p w14:paraId="2017D1C1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</w:tcPr>
          <w:p w14:paraId="4CD6AC2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3,0</w:t>
            </w:r>
          </w:p>
        </w:tc>
        <w:tc>
          <w:tcPr>
            <w:tcW w:w="1712" w:type="dxa"/>
          </w:tcPr>
          <w:p w14:paraId="6296781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42AB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712" w:type="dxa"/>
          </w:tcPr>
          <w:p w14:paraId="41898E6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1712" w:type="dxa"/>
          </w:tcPr>
          <w:p w14:paraId="5528D7E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42A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12" w:type="dxa"/>
          </w:tcPr>
          <w:p w14:paraId="1AF0055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2265" w:type="dxa"/>
            <w:tcBorders>
              <w:bottom w:val="single" w:sz="4" w:space="0" w:color="FFFFFF" w:themeColor="background1"/>
            </w:tcBorders>
          </w:tcPr>
          <w:p w14:paraId="0509086A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1CE" w:rsidRPr="00B42AB7" w14:paraId="29B629A8" w14:textId="77777777" w:rsidTr="000F692E">
        <w:tc>
          <w:tcPr>
            <w:tcW w:w="1517" w:type="dxa"/>
            <w:tcBorders>
              <w:top w:val="single" w:sz="4" w:space="0" w:color="FFFFFF" w:themeColor="background1"/>
            </w:tcBorders>
          </w:tcPr>
          <w:p w14:paraId="4833AF6B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FFFFFF" w:themeColor="background1"/>
            </w:tcBorders>
          </w:tcPr>
          <w:p w14:paraId="01DD804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98EE68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</w:tcPr>
          <w:p w14:paraId="6A2FA95B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577</w:t>
            </w:r>
          </w:p>
        </w:tc>
        <w:tc>
          <w:tcPr>
            <w:tcW w:w="1712" w:type="dxa"/>
          </w:tcPr>
          <w:p w14:paraId="4180FBC0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4 461</w:t>
            </w:r>
          </w:p>
        </w:tc>
        <w:tc>
          <w:tcPr>
            <w:tcW w:w="1712" w:type="dxa"/>
          </w:tcPr>
          <w:p w14:paraId="0C46B99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12 618</w:t>
            </w:r>
          </w:p>
        </w:tc>
        <w:tc>
          <w:tcPr>
            <w:tcW w:w="1712" w:type="dxa"/>
          </w:tcPr>
          <w:p w14:paraId="104B6CB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35 688</w:t>
            </w:r>
          </w:p>
        </w:tc>
        <w:tc>
          <w:tcPr>
            <w:tcW w:w="1712" w:type="dxa"/>
          </w:tcPr>
          <w:p w14:paraId="38976B0C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100 942</w:t>
            </w:r>
          </w:p>
        </w:tc>
        <w:tc>
          <w:tcPr>
            <w:tcW w:w="2265" w:type="dxa"/>
            <w:tcBorders>
              <w:top w:val="single" w:sz="4" w:space="0" w:color="FFFFFF" w:themeColor="background1"/>
            </w:tcBorders>
          </w:tcPr>
          <w:p w14:paraId="23F283C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1CE" w:rsidRPr="00B42AB7" w14:paraId="176833E6" w14:textId="77777777" w:rsidTr="000F692E">
        <w:tc>
          <w:tcPr>
            <w:tcW w:w="1517" w:type="dxa"/>
            <w:tcBorders>
              <w:bottom w:val="single" w:sz="4" w:space="0" w:color="FFFFFF" w:themeColor="background1"/>
            </w:tcBorders>
          </w:tcPr>
          <w:p w14:paraId="4C68ECF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32" w:type="dxa"/>
            <w:tcBorders>
              <w:bottom w:val="single" w:sz="4" w:space="0" w:color="FFFFFF" w:themeColor="background1"/>
            </w:tcBorders>
          </w:tcPr>
          <w:p w14:paraId="7058B9BE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1420</w:t>
            </w:r>
          </w:p>
        </w:tc>
        <w:tc>
          <w:tcPr>
            <w:tcW w:w="1324" w:type="dxa"/>
          </w:tcPr>
          <w:p w14:paraId="16DA9654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  <w:lang w:val="en-US"/>
              </w:rPr>
              <w:t>w</w:t>
            </w:r>
            <w:r w:rsidRPr="00B42AB7"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B42AB7">
              <w:rPr>
                <w:rFonts w:ascii="Arial" w:hAnsi="Arial" w:cs="Arial"/>
                <w:sz w:val="24"/>
                <w:szCs w:val="24"/>
              </w:rPr>
              <w:t xml:space="preserve"> мкм</w:t>
            </w:r>
          </w:p>
        </w:tc>
        <w:tc>
          <w:tcPr>
            <w:tcW w:w="1478" w:type="dxa"/>
          </w:tcPr>
          <w:p w14:paraId="5AC5C1FF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4,0</w:t>
            </w:r>
          </w:p>
        </w:tc>
        <w:tc>
          <w:tcPr>
            <w:tcW w:w="1712" w:type="dxa"/>
          </w:tcPr>
          <w:p w14:paraId="6FB0374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B42A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14:paraId="5646020D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</w:p>
        </w:tc>
        <w:tc>
          <w:tcPr>
            <w:tcW w:w="1712" w:type="dxa"/>
          </w:tcPr>
          <w:p w14:paraId="56C9836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42A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14:paraId="0BC3596B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2265" w:type="dxa"/>
            <w:tcBorders>
              <w:bottom w:val="single" w:sz="4" w:space="0" w:color="FFFFFF" w:themeColor="background1"/>
            </w:tcBorders>
          </w:tcPr>
          <w:p w14:paraId="604A2487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61CE" w:rsidRPr="00B42AB7" w14:paraId="2BD6B170" w14:textId="77777777" w:rsidTr="000F692E">
        <w:tc>
          <w:tcPr>
            <w:tcW w:w="1517" w:type="dxa"/>
            <w:tcBorders>
              <w:top w:val="single" w:sz="4" w:space="0" w:color="FFFFFF" w:themeColor="background1"/>
            </w:tcBorders>
          </w:tcPr>
          <w:p w14:paraId="139BC4C4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FFFFFF" w:themeColor="background1"/>
            </w:tcBorders>
          </w:tcPr>
          <w:p w14:paraId="59D84E3F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</w:tcPr>
          <w:p w14:paraId="5A3EA5D2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i/>
                <w:sz w:val="24"/>
                <w:szCs w:val="24"/>
              </w:rPr>
              <w:t xml:space="preserve">а, </w:t>
            </w:r>
            <w:r w:rsidRPr="00B42AB7">
              <w:rPr>
                <w:rFonts w:ascii="Arial" w:hAnsi="Arial" w:cs="Arial"/>
                <w:sz w:val="24"/>
                <w:szCs w:val="24"/>
              </w:rPr>
              <w:t>мкм</w:t>
            </w:r>
            <w:r w:rsidRPr="00B42AB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78" w:type="dxa"/>
          </w:tcPr>
          <w:p w14:paraId="306C4873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4 461</w:t>
            </w:r>
          </w:p>
        </w:tc>
        <w:tc>
          <w:tcPr>
            <w:tcW w:w="1712" w:type="dxa"/>
          </w:tcPr>
          <w:p w14:paraId="4524317A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12 618</w:t>
            </w:r>
          </w:p>
        </w:tc>
        <w:tc>
          <w:tcPr>
            <w:tcW w:w="1712" w:type="dxa"/>
          </w:tcPr>
          <w:p w14:paraId="188AFD06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35 688</w:t>
            </w:r>
          </w:p>
        </w:tc>
        <w:tc>
          <w:tcPr>
            <w:tcW w:w="1712" w:type="dxa"/>
          </w:tcPr>
          <w:p w14:paraId="271991A5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100 942</w:t>
            </w:r>
          </w:p>
        </w:tc>
        <w:tc>
          <w:tcPr>
            <w:tcW w:w="1712" w:type="dxa"/>
          </w:tcPr>
          <w:p w14:paraId="1AF51ED7" w14:textId="77777777" w:rsidR="00C061CE" w:rsidRPr="00B42AB7" w:rsidRDefault="0065612A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AB7">
              <w:rPr>
                <w:rFonts w:ascii="Arial" w:hAnsi="Arial" w:cs="Arial"/>
                <w:sz w:val="24"/>
                <w:szCs w:val="24"/>
              </w:rPr>
              <w:t>285 508</w:t>
            </w:r>
          </w:p>
        </w:tc>
        <w:tc>
          <w:tcPr>
            <w:tcW w:w="2265" w:type="dxa"/>
            <w:tcBorders>
              <w:top w:val="single" w:sz="4" w:space="0" w:color="FFFFFF" w:themeColor="background1"/>
            </w:tcBorders>
          </w:tcPr>
          <w:p w14:paraId="48ACE4EA" w14:textId="77777777" w:rsidR="00C061CE" w:rsidRPr="00B42AB7" w:rsidRDefault="00C061CE">
            <w:pPr>
              <w:tabs>
                <w:tab w:val="left" w:pos="901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1D3A7" w14:textId="0CC52E6D" w:rsidR="00C061CE" w:rsidRPr="00306ADC" w:rsidRDefault="0035297F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»</w:t>
      </w:r>
      <w:r w:rsidR="00DE1DBF" w:rsidRPr="00306ADC">
        <w:rPr>
          <w:rFonts w:ascii="Arial" w:hAnsi="Arial" w:cs="Arial"/>
          <w:sz w:val="24"/>
          <w:szCs w:val="24"/>
        </w:rPr>
        <w:t>.</w:t>
      </w:r>
    </w:p>
    <w:p w14:paraId="157F501E" w14:textId="3CD0121D" w:rsidR="007013CF" w:rsidRDefault="007013CF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3C2AAA" w14:textId="77777777" w:rsidR="00D949B1" w:rsidRDefault="00D949B1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  <w:sectPr w:rsidR="00D949B1" w:rsidSect="006506AB">
          <w:headerReference w:type="first" r:id="rId30"/>
          <w:pgSz w:w="16838" w:h="11906" w:orient="landscape"/>
          <w:pgMar w:top="1418" w:right="1418" w:bottom="1134" w:left="1418" w:header="1021" w:footer="851" w:gutter="0"/>
          <w:cols w:space="708"/>
          <w:titlePg/>
          <w:docGrid w:linePitch="360"/>
        </w:sectPr>
      </w:pPr>
    </w:p>
    <w:p w14:paraId="1553B2A3" w14:textId="66700351" w:rsidR="007013CF" w:rsidRDefault="007013CF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14:paraId="1C049667" w14:textId="5A8B5EE9" w:rsidR="00CF4F6E" w:rsidRDefault="00306ADC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7</w:t>
      </w:r>
      <w:r w:rsidR="00D95F28">
        <w:rPr>
          <w:rFonts w:ascii="Arial" w:hAnsi="Arial" w:cs="Arial"/>
          <w:sz w:val="24"/>
          <w:szCs w:val="24"/>
        </w:rPr>
        <w:t>9</w:t>
      </w:r>
      <w:r w:rsidRPr="00306ADC">
        <w:rPr>
          <w:rFonts w:ascii="Arial" w:hAnsi="Arial" w:cs="Arial"/>
          <w:sz w:val="24"/>
          <w:szCs w:val="24"/>
        </w:rPr>
        <w:t xml:space="preserve"> </w:t>
      </w:r>
      <w:r w:rsidR="00CF4F6E">
        <w:rPr>
          <w:rFonts w:ascii="Arial" w:hAnsi="Arial" w:cs="Arial"/>
          <w:sz w:val="24"/>
          <w:szCs w:val="24"/>
        </w:rPr>
        <w:t xml:space="preserve">Дополнить приложением в </w:t>
      </w:r>
      <w:proofErr w:type="gramStart"/>
      <w:r w:rsidR="00CF4F6E">
        <w:rPr>
          <w:rFonts w:ascii="Arial" w:hAnsi="Arial" w:cs="Arial"/>
          <w:sz w:val="24"/>
          <w:szCs w:val="24"/>
        </w:rPr>
        <w:t>следующей  редакции</w:t>
      </w:r>
      <w:proofErr w:type="gramEnd"/>
      <w:r w:rsidR="00CF4F6E">
        <w:rPr>
          <w:rFonts w:ascii="Arial" w:hAnsi="Arial" w:cs="Arial"/>
          <w:sz w:val="24"/>
          <w:szCs w:val="24"/>
        </w:rPr>
        <w:t xml:space="preserve">: </w:t>
      </w:r>
    </w:p>
    <w:p w14:paraId="68610B37" w14:textId="77777777" w:rsidR="00CF4F6E" w:rsidRDefault="00306ADC" w:rsidP="00CF4F6E">
      <w:pPr>
        <w:pStyle w:val="af5"/>
        <w:spacing w:after="0" w:line="240" w:lineRule="auto"/>
        <w:ind w:left="0" w:firstLine="567"/>
        <w:jc w:val="center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«</w:t>
      </w:r>
      <w:r w:rsidRPr="00CF4F6E">
        <w:rPr>
          <w:rFonts w:ascii="Arial" w:hAnsi="Arial" w:cs="Arial"/>
          <w:b/>
          <w:bCs/>
          <w:sz w:val="24"/>
          <w:szCs w:val="24"/>
        </w:rPr>
        <w:t>Приложение Т</w:t>
      </w:r>
      <w:r w:rsidRPr="00306ADC">
        <w:rPr>
          <w:rFonts w:ascii="Arial" w:hAnsi="Arial" w:cs="Arial"/>
          <w:sz w:val="24"/>
          <w:szCs w:val="24"/>
        </w:rPr>
        <w:t xml:space="preserve"> </w:t>
      </w:r>
    </w:p>
    <w:p w14:paraId="61EC43D2" w14:textId="77777777" w:rsidR="00CF4F6E" w:rsidRDefault="00306ADC" w:rsidP="00CF4F6E">
      <w:pPr>
        <w:pStyle w:val="af5"/>
        <w:spacing w:after="0" w:line="240" w:lineRule="auto"/>
        <w:ind w:left="0" w:firstLine="567"/>
        <w:jc w:val="center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(обязательное</w:t>
      </w:r>
      <w:r w:rsidR="00CF4F6E">
        <w:rPr>
          <w:rFonts w:ascii="Arial" w:hAnsi="Arial" w:cs="Arial"/>
          <w:sz w:val="24"/>
          <w:szCs w:val="24"/>
        </w:rPr>
        <w:t>)</w:t>
      </w:r>
      <w:r w:rsidRPr="00306ADC">
        <w:rPr>
          <w:rFonts w:ascii="Arial" w:hAnsi="Arial" w:cs="Arial"/>
          <w:sz w:val="24"/>
          <w:szCs w:val="24"/>
        </w:rPr>
        <w:t xml:space="preserve"> </w:t>
      </w:r>
    </w:p>
    <w:p w14:paraId="0ECBDF18" w14:textId="6DF81937" w:rsidR="00306ADC" w:rsidRDefault="00306ADC" w:rsidP="00CF4F6E">
      <w:pPr>
        <w:pStyle w:val="af5"/>
        <w:spacing w:after="0" w:line="240" w:lineRule="auto"/>
        <w:ind w:left="0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CF4F6E">
        <w:rPr>
          <w:rFonts w:ascii="Arial" w:hAnsi="Arial" w:cs="Arial"/>
          <w:b/>
          <w:bCs/>
          <w:sz w:val="24"/>
          <w:szCs w:val="24"/>
        </w:rPr>
        <w:t>Обозначение изготовителя при маркировк</w:t>
      </w:r>
      <w:r w:rsidR="004D773A" w:rsidRPr="00CF4F6E">
        <w:rPr>
          <w:rFonts w:ascii="Arial" w:hAnsi="Arial" w:cs="Arial"/>
          <w:b/>
          <w:bCs/>
          <w:sz w:val="24"/>
          <w:szCs w:val="24"/>
        </w:rPr>
        <w:t>е</w:t>
      </w:r>
      <w:r w:rsidRPr="00CF4F6E">
        <w:rPr>
          <w:rFonts w:ascii="Arial" w:hAnsi="Arial" w:cs="Arial"/>
          <w:b/>
          <w:bCs/>
          <w:sz w:val="24"/>
          <w:szCs w:val="24"/>
        </w:rPr>
        <w:t xml:space="preserve"> рельсов</w:t>
      </w:r>
    </w:p>
    <w:p w14:paraId="5E7F83EE" w14:textId="77777777" w:rsidR="00CF4F6E" w:rsidRPr="00CF4F6E" w:rsidRDefault="00CF4F6E" w:rsidP="00CF4F6E">
      <w:pPr>
        <w:pStyle w:val="af5"/>
        <w:spacing w:after="0" w:line="240" w:lineRule="auto"/>
        <w:ind w:left="0"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14:paraId="3E3A5663" w14:textId="77777777" w:rsidR="00306ADC" w:rsidRPr="00306ADC" w:rsidRDefault="00306ADC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Т.1 Буквенное обозначение предприятия-изготовителя</w:t>
      </w:r>
    </w:p>
    <w:p w14:paraId="5F10F66B" w14:textId="77777777" w:rsidR="00306ADC" w:rsidRPr="00306ADC" w:rsidRDefault="00306ADC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Т.1.1 Буквами «АР» – ТОО «АРБЗ».</w:t>
      </w:r>
    </w:p>
    <w:p w14:paraId="28CA5AA3" w14:textId="77777777" w:rsidR="00306ADC" w:rsidRPr="00306ADC" w:rsidRDefault="00306ADC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Т.2 Для других предприятий-изготовителей буквенное обозначение устанавливается в технической документации на рельсы, согласованной в порядке по ГОСТ 33477.</w:t>
      </w:r>
    </w:p>
    <w:p w14:paraId="2780CC9D" w14:textId="21D4115C" w:rsidR="00306ADC" w:rsidRPr="00306ADC" w:rsidRDefault="00306ADC" w:rsidP="00306ADC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6ADC">
        <w:rPr>
          <w:rFonts w:ascii="Arial" w:hAnsi="Arial" w:cs="Arial"/>
          <w:sz w:val="24"/>
          <w:szCs w:val="24"/>
        </w:rPr>
        <w:t>Т.3 Допускается вместо буквенного обозначения наносить официально зарегистрированный в установленном порядке товарный знак предприятия-изготовителя.».</w:t>
      </w:r>
    </w:p>
    <w:p w14:paraId="3626CFD0" w14:textId="2A73D77E" w:rsidR="000565EE" w:rsidRPr="00B42AB7" w:rsidRDefault="00D95F28">
      <w:pPr>
        <w:pStyle w:val="af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</w:t>
      </w:r>
      <w:r w:rsidR="000565EE" w:rsidRPr="00B42AB7">
        <w:rPr>
          <w:rFonts w:ascii="Arial" w:hAnsi="Arial" w:cs="Arial"/>
          <w:sz w:val="24"/>
          <w:szCs w:val="24"/>
        </w:rPr>
        <w:t xml:space="preserve"> </w:t>
      </w:r>
      <w:r w:rsidR="006E0808" w:rsidRPr="00B42AB7">
        <w:rPr>
          <w:rFonts w:ascii="Arial" w:hAnsi="Arial" w:cs="Arial"/>
          <w:sz w:val="24"/>
          <w:szCs w:val="24"/>
        </w:rPr>
        <w:t>Библиография. Заменить обозначения «</w:t>
      </w:r>
      <w:r w:rsidR="006E0808" w:rsidRPr="00B42AB7">
        <w:rPr>
          <w:rFonts w:ascii="Arial" w:hAnsi="Arial" w:cs="Arial"/>
          <w:sz w:val="24"/>
          <w:szCs w:val="24"/>
          <w:lang w:val="en-US"/>
        </w:rPr>
        <w:t>EN</w:t>
      </w:r>
      <w:r w:rsidR="006E0808" w:rsidRPr="00B42AB7">
        <w:rPr>
          <w:rFonts w:ascii="Arial" w:hAnsi="Arial" w:cs="Arial"/>
          <w:sz w:val="24"/>
          <w:szCs w:val="24"/>
        </w:rPr>
        <w:t xml:space="preserve"> 13674-1:2011» на «</w:t>
      </w:r>
      <w:r w:rsidR="006E0808" w:rsidRPr="00B42AB7">
        <w:rPr>
          <w:rFonts w:ascii="Arial" w:hAnsi="Arial" w:cs="Arial"/>
          <w:sz w:val="24"/>
          <w:szCs w:val="24"/>
          <w:lang w:val="en-US"/>
        </w:rPr>
        <w:t>EN</w:t>
      </w:r>
      <w:r w:rsidR="006E0808" w:rsidRPr="00B42AB7">
        <w:rPr>
          <w:rFonts w:ascii="Arial" w:hAnsi="Arial" w:cs="Arial"/>
          <w:sz w:val="24"/>
          <w:szCs w:val="24"/>
        </w:rPr>
        <w:t xml:space="preserve"> 13674-1:2017», «</w:t>
      </w:r>
      <w:r w:rsidR="006E0808" w:rsidRPr="00B42AB7">
        <w:rPr>
          <w:rFonts w:ascii="Arial" w:hAnsi="Arial" w:cs="Arial"/>
          <w:sz w:val="24"/>
          <w:szCs w:val="24"/>
          <w:lang w:val="en-US"/>
        </w:rPr>
        <w:t>EN</w:t>
      </w:r>
      <w:r w:rsidR="006E0808" w:rsidRPr="00B42AB7">
        <w:rPr>
          <w:rFonts w:ascii="Arial" w:hAnsi="Arial" w:cs="Arial"/>
          <w:sz w:val="24"/>
          <w:szCs w:val="24"/>
        </w:rPr>
        <w:t xml:space="preserve"> 10247:2007» на «</w:t>
      </w:r>
      <w:r w:rsidR="006E0808" w:rsidRPr="00B42AB7">
        <w:rPr>
          <w:rFonts w:ascii="Arial" w:hAnsi="Arial" w:cs="Arial"/>
          <w:sz w:val="24"/>
          <w:szCs w:val="24"/>
          <w:lang w:val="en-US"/>
        </w:rPr>
        <w:t>EN</w:t>
      </w:r>
      <w:r w:rsidR="006E0808" w:rsidRPr="00B42AB7">
        <w:rPr>
          <w:rFonts w:ascii="Arial" w:hAnsi="Arial" w:cs="Arial"/>
          <w:sz w:val="24"/>
          <w:szCs w:val="24"/>
        </w:rPr>
        <w:t xml:space="preserve"> 10247:2017».</w:t>
      </w:r>
    </w:p>
    <w:p w14:paraId="0932ABDC" w14:textId="77777777" w:rsidR="00B77071" w:rsidRPr="00C75527" w:rsidRDefault="00B77071" w:rsidP="00DE1DBF">
      <w:pPr>
        <w:pStyle w:val="af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4D794" w14:textId="77777777" w:rsidR="00B77071" w:rsidRPr="00C75527" w:rsidRDefault="00B77071" w:rsidP="00DE1DBF">
      <w:pPr>
        <w:pStyle w:val="af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A16EC34" w14:textId="77777777" w:rsidR="00544915" w:rsidRPr="00C75527" w:rsidRDefault="00544915" w:rsidP="00DE1DBF">
      <w:pPr>
        <w:pStyle w:val="af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544915" w:rsidRPr="00C75527" w:rsidSect="00D949B1">
          <w:pgSz w:w="11906" w:h="16838" w:code="9"/>
          <w:pgMar w:top="1418" w:right="1134" w:bottom="1418" w:left="1418" w:header="1021" w:footer="851" w:gutter="0"/>
          <w:cols w:space="708"/>
          <w:titlePg/>
          <w:docGrid w:linePitch="360"/>
        </w:sectPr>
      </w:pPr>
    </w:p>
    <w:p w14:paraId="74BC1A48" w14:textId="77777777" w:rsidR="00B77071" w:rsidRDefault="00B77071" w:rsidP="00DE1DBF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951734" w14:textId="77777777" w:rsidR="000E1ADF" w:rsidRPr="00C75527" w:rsidRDefault="000E1ADF" w:rsidP="00DE1DBF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982"/>
        <w:gridCol w:w="4372"/>
      </w:tblGrid>
      <w:tr w:rsidR="00B77071" w:rsidRPr="000E1ADF" w14:paraId="1F6F4984" w14:textId="77777777" w:rsidTr="00140907">
        <w:tc>
          <w:tcPr>
            <w:tcW w:w="2663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FA772A" w14:textId="2EC51AF9" w:rsidR="00B77071" w:rsidRPr="000E1ADF" w:rsidRDefault="00617626" w:rsidP="00B42AB7">
            <w:pPr>
              <w:pStyle w:val="FORMATTEXT0"/>
              <w:spacing w:line="360" w:lineRule="auto"/>
              <w:jc w:val="both"/>
              <w:rPr>
                <w:rFonts w:ascii="Arial" w:hAnsi="Arial" w:cs="Arial"/>
              </w:rPr>
            </w:pPr>
            <w:r w:rsidRPr="000E1ADF">
              <w:rPr>
                <w:rFonts w:ascii="Arial" w:hAnsi="Arial" w:cs="Arial"/>
              </w:rPr>
              <w:t>УДК 625.143.535:006.354</w:t>
            </w:r>
          </w:p>
        </w:tc>
        <w:tc>
          <w:tcPr>
            <w:tcW w:w="2337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BA76E0" w14:textId="56858391" w:rsidR="00B77071" w:rsidRPr="000E1ADF" w:rsidRDefault="00544915" w:rsidP="00B42AB7">
            <w:pPr>
              <w:pStyle w:val="FORMATTEXT0"/>
              <w:spacing w:line="360" w:lineRule="auto"/>
              <w:ind w:firstLine="601"/>
              <w:jc w:val="both"/>
              <w:rPr>
                <w:rFonts w:ascii="Arial" w:hAnsi="Arial" w:cs="Arial"/>
              </w:rPr>
            </w:pPr>
            <w:r w:rsidRPr="000E1ADF">
              <w:rPr>
                <w:rFonts w:ascii="Arial" w:hAnsi="Arial" w:cs="Arial"/>
              </w:rPr>
              <w:t xml:space="preserve">                                   </w:t>
            </w:r>
            <w:r w:rsidR="00B77071" w:rsidRPr="000E1ADF">
              <w:rPr>
                <w:rFonts w:ascii="Arial" w:hAnsi="Arial" w:cs="Arial"/>
              </w:rPr>
              <w:t xml:space="preserve">МКС 45.080 </w:t>
            </w:r>
          </w:p>
        </w:tc>
      </w:tr>
      <w:tr w:rsidR="00B77071" w:rsidRPr="000E1ADF" w14:paraId="19654B9F" w14:textId="77777777" w:rsidTr="00140907"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641423" w14:textId="26F7C8D4" w:rsidR="00B77071" w:rsidRPr="000E1ADF" w:rsidRDefault="00B77071" w:rsidP="00B42AB7">
            <w:pPr>
              <w:pStyle w:val="FORMATTEXT0"/>
              <w:spacing w:line="360" w:lineRule="auto"/>
              <w:jc w:val="both"/>
              <w:rPr>
                <w:rFonts w:ascii="Arial" w:hAnsi="Arial" w:cs="Arial"/>
              </w:rPr>
            </w:pPr>
            <w:r w:rsidRPr="000E1ADF">
              <w:rPr>
                <w:rFonts w:ascii="Arial" w:hAnsi="Arial" w:cs="Arial"/>
                <w:b/>
                <w:bCs/>
              </w:rPr>
              <w:t>Ключевые слова</w:t>
            </w:r>
            <w:r w:rsidRPr="000E1ADF">
              <w:rPr>
                <w:rFonts w:ascii="Arial" w:hAnsi="Arial" w:cs="Arial"/>
              </w:rPr>
              <w:t xml:space="preserve">: </w:t>
            </w:r>
            <w:r w:rsidR="00544915" w:rsidRPr="000E1ADF">
              <w:rPr>
                <w:rFonts w:ascii="Arial" w:hAnsi="Arial" w:cs="Arial"/>
              </w:rPr>
              <w:t>железнодорожные рельсы, классификация, конструкция и размеры, технические требования, правила приемки, методы испытаний, транспортирование и хранение, гарантия изготовителя</w:t>
            </w:r>
          </w:p>
        </w:tc>
      </w:tr>
    </w:tbl>
    <w:p w14:paraId="15879314" w14:textId="77777777" w:rsidR="00B77071" w:rsidRPr="00544915" w:rsidRDefault="00B77071" w:rsidP="00B77071">
      <w:pPr>
        <w:rPr>
          <w:rFonts w:ascii="Times New Roman" w:hAnsi="Times New Roman" w:cs="Times New Roman"/>
        </w:rPr>
      </w:pPr>
    </w:p>
    <w:p w14:paraId="0D222C8D" w14:textId="77777777" w:rsidR="00B77071" w:rsidRPr="00544915" w:rsidRDefault="00B77071" w:rsidP="00B77071">
      <w:pPr>
        <w:rPr>
          <w:rFonts w:ascii="Times New Roman" w:hAnsi="Times New Roman" w:cs="Times New Roman"/>
        </w:rPr>
      </w:pPr>
    </w:p>
    <w:p w14:paraId="10FE99EC" w14:textId="77777777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  <w:r w:rsidRPr="00CF4F6E">
        <w:rPr>
          <w:rFonts w:ascii="Arial" w:hAnsi="Arial" w:cs="Arial"/>
          <w:bCs/>
          <w:sz w:val="24"/>
          <w:szCs w:val="24"/>
          <w:lang w:val="kk-KZ"/>
        </w:rPr>
        <w:t>Руководитель проекта</w:t>
      </w:r>
    </w:p>
    <w:p w14:paraId="1263B114" w14:textId="77777777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  <w:r w:rsidRPr="00CF4F6E">
        <w:rPr>
          <w:rFonts w:ascii="Arial" w:hAnsi="Arial" w:cs="Arial"/>
          <w:bCs/>
          <w:sz w:val="24"/>
          <w:szCs w:val="24"/>
          <w:lang w:val="kk-KZ"/>
        </w:rPr>
        <w:t>Директор института Энергетики и</w:t>
      </w:r>
    </w:p>
    <w:p w14:paraId="158D048A" w14:textId="77777777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  <w:r w:rsidRPr="00CF4F6E">
        <w:rPr>
          <w:rFonts w:ascii="Arial" w:hAnsi="Arial" w:cs="Arial"/>
          <w:bCs/>
          <w:sz w:val="24"/>
          <w:szCs w:val="24"/>
          <w:lang w:val="kk-KZ"/>
        </w:rPr>
        <w:t>Машиностроения</w:t>
      </w:r>
    </w:p>
    <w:p w14:paraId="5DF3E56B" w14:textId="5E308351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  <w:r w:rsidRPr="00CF4F6E">
        <w:rPr>
          <w:rFonts w:ascii="Arial" w:hAnsi="Arial" w:cs="Arial"/>
          <w:bCs/>
          <w:sz w:val="24"/>
          <w:szCs w:val="24"/>
          <w:lang w:val="kk-KZ"/>
        </w:rPr>
        <w:t>К.т.н професор</w:t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="00544915"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>К.Елемесов</w:t>
      </w:r>
    </w:p>
    <w:p w14:paraId="70B5180E" w14:textId="77777777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</w:p>
    <w:p w14:paraId="6E68B749" w14:textId="77777777" w:rsidR="00B77071" w:rsidRPr="00CF4F6E" w:rsidRDefault="00B77071" w:rsidP="000E1A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</w:p>
    <w:p w14:paraId="424C626E" w14:textId="156E60D1" w:rsidR="00B77071" w:rsidRPr="000E1ADF" w:rsidRDefault="00B77071" w:rsidP="00B7707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kk-KZ"/>
        </w:rPr>
      </w:pPr>
      <w:r w:rsidRPr="00CF4F6E">
        <w:rPr>
          <w:rFonts w:ascii="Arial" w:hAnsi="Arial" w:cs="Arial"/>
          <w:bCs/>
          <w:sz w:val="24"/>
          <w:szCs w:val="24"/>
          <w:lang w:val="kk-KZ"/>
        </w:rPr>
        <w:t>Ответственный исполнитель</w:t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="000E1ADF"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="000E1ADF"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="00544915" w:rsidRPr="00CF4F6E">
        <w:rPr>
          <w:rFonts w:ascii="Arial" w:hAnsi="Arial" w:cs="Arial"/>
          <w:bCs/>
          <w:sz w:val="24"/>
          <w:szCs w:val="24"/>
          <w:lang w:val="kk-KZ"/>
        </w:rPr>
        <w:tab/>
      </w:r>
      <w:r w:rsidR="000E1ADF" w:rsidRPr="00CF4F6E">
        <w:rPr>
          <w:rFonts w:ascii="Arial" w:hAnsi="Arial" w:cs="Arial"/>
          <w:bCs/>
          <w:sz w:val="24"/>
          <w:szCs w:val="24"/>
          <w:lang w:val="kk-KZ"/>
        </w:rPr>
        <w:t xml:space="preserve">        </w:t>
      </w:r>
      <w:r w:rsidRPr="00CF4F6E">
        <w:rPr>
          <w:rFonts w:ascii="Arial" w:hAnsi="Arial" w:cs="Arial"/>
          <w:bCs/>
          <w:sz w:val="24"/>
          <w:szCs w:val="24"/>
          <w:lang w:val="kk-KZ"/>
        </w:rPr>
        <w:t>М.Алимкулов</w:t>
      </w:r>
    </w:p>
    <w:p w14:paraId="7313DF3B" w14:textId="77777777" w:rsidR="00B77071" w:rsidRPr="00544915" w:rsidRDefault="00B77071" w:rsidP="00B77071">
      <w:pPr>
        <w:rPr>
          <w:rFonts w:ascii="Times New Roman" w:hAnsi="Times New Roman" w:cs="Times New Roman"/>
          <w:sz w:val="24"/>
          <w:szCs w:val="24"/>
        </w:rPr>
      </w:pPr>
    </w:p>
    <w:sectPr w:rsidR="00B77071" w:rsidRPr="00544915" w:rsidSect="00D949B1">
      <w:pgSz w:w="11906" w:h="16838" w:code="9"/>
      <w:pgMar w:top="1418" w:right="1134" w:bottom="1418" w:left="1418" w:header="102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480D3" w14:textId="77777777" w:rsidR="003264B5" w:rsidRDefault="003264B5">
      <w:pPr>
        <w:spacing w:after="0" w:line="240" w:lineRule="auto"/>
      </w:pPr>
      <w:r>
        <w:separator/>
      </w:r>
    </w:p>
  </w:endnote>
  <w:endnote w:type="continuationSeparator" w:id="0">
    <w:p w14:paraId="455466EB" w14:textId="77777777" w:rsidR="003264B5" w:rsidRDefault="0032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2008703987"/>
      <w:docPartObj>
        <w:docPartGallery w:val="Page Numbers (Bottom of Page)"/>
        <w:docPartUnique/>
      </w:docPartObj>
    </w:sdtPr>
    <w:sdtContent>
      <w:p w14:paraId="1A515256" w14:textId="4BAF47BD" w:rsidR="00881D08" w:rsidRPr="000E1ADF" w:rsidRDefault="00881D08" w:rsidP="000E1ADF">
        <w:pPr>
          <w:pStyle w:val="aff"/>
          <w:jc w:val="right"/>
          <w:rPr>
            <w:rFonts w:ascii="Arial" w:hAnsi="Arial" w:cs="Arial"/>
            <w:sz w:val="24"/>
          </w:rPr>
        </w:pPr>
        <w:r w:rsidRPr="000E1ADF">
          <w:rPr>
            <w:rFonts w:ascii="Arial" w:hAnsi="Arial" w:cs="Arial"/>
            <w:sz w:val="24"/>
          </w:rPr>
          <w:fldChar w:fldCharType="begin"/>
        </w:r>
        <w:r w:rsidRPr="000E1ADF">
          <w:rPr>
            <w:rFonts w:ascii="Arial" w:hAnsi="Arial" w:cs="Arial"/>
            <w:sz w:val="24"/>
          </w:rPr>
          <w:instrText>PAGE   \* MERGEFORMAT</w:instrText>
        </w:r>
        <w:r w:rsidRPr="000E1ADF">
          <w:rPr>
            <w:rFonts w:ascii="Arial" w:hAnsi="Arial" w:cs="Arial"/>
            <w:sz w:val="24"/>
          </w:rPr>
          <w:fldChar w:fldCharType="separate"/>
        </w:r>
        <w:r w:rsidR="00D949B1">
          <w:rPr>
            <w:rFonts w:ascii="Arial" w:hAnsi="Arial" w:cs="Arial"/>
            <w:noProof/>
            <w:sz w:val="24"/>
          </w:rPr>
          <w:t>32</w:t>
        </w:r>
        <w:r w:rsidRPr="000E1ADF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34273587"/>
      <w:docPartObj>
        <w:docPartGallery w:val="Page Numbers (Bottom of Page)"/>
        <w:docPartUnique/>
      </w:docPartObj>
    </w:sdtPr>
    <w:sdtContent>
      <w:p w14:paraId="491E258F" w14:textId="754DF52F" w:rsidR="00881D08" w:rsidRPr="000E1ADF" w:rsidRDefault="00881D08" w:rsidP="00731F9D">
        <w:pPr>
          <w:pStyle w:val="aff"/>
          <w:jc w:val="right"/>
          <w:rPr>
            <w:rFonts w:ascii="Arial" w:hAnsi="Arial" w:cs="Arial"/>
            <w:sz w:val="24"/>
          </w:rPr>
        </w:pPr>
        <w:r w:rsidRPr="000E1ADF">
          <w:rPr>
            <w:rFonts w:ascii="Arial" w:hAnsi="Arial" w:cs="Arial"/>
            <w:sz w:val="24"/>
          </w:rPr>
          <w:fldChar w:fldCharType="begin"/>
        </w:r>
        <w:r w:rsidRPr="000E1ADF">
          <w:rPr>
            <w:rFonts w:ascii="Arial" w:hAnsi="Arial" w:cs="Arial"/>
            <w:sz w:val="24"/>
          </w:rPr>
          <w:instrText>PAGE   \* MERGEFORMAT</w:instrText>
        </w:r>
        <w:r w:rsidRPr="000E1ADF">
          <w:rPr>
            <w:rFonts w:ascii="Arial" w:hAnsi="Arial" w:cs="Arial"/>
            <w:sz w:val="24"/>
          </w:rPr>
          <w:fldChar w:fldCharType="separate"/>
        </w:r>
        <w:r w:rsidR="00D949B1">
          <w:rPr>
            <w:rFonts w:ascii="Arial" w:hAnsi="Arial" w:cs="Arial"/>
            <w:noProof/>
            <w:sz w:val="24"/>
          </w:rPr>
          <w:t>33</w:t>
        </w:r>
        <w:r w:rsidRPr="000E1ADF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814634975"/>
      <w:docPartObj>
        <w:docPartGallery w:val="Page Numbers (Bottom of Page)"/>
        <w:docPartUnique/>
      </w:docPartObj>
    </w:sdtPr>
    <w:sdtContent>
      <w:p w14:paraId="69866BBC" w14:textId="6950E12D" w:rsidR="00881D08" w:rsidRPr="000E1ADF" w:rsidRDefault="00881D08" w:rsidP="000E1ADF">
        <w:pPr>
          <w:pStyle w:val="aff"/>
          <w:jc w:val="right"/>
          <w:rPr>
            <w:rFonts w:ascii="Arial" w:hAnsi="Arial" w:cs="Arial"/>
          </w:rPr>
        </w:pPr>
        <w:r w:rsidRPr="000E1ADF">
          <w:rPr>
            <w:rFonts w:ascii="Arial" w:hAnsi="Arial" w:cs="Arial"/>
          </w:rPr>
          <w:fldChar w:fldCharType="begin"/>
        </w:r>
        <w:r w:rsidRPr="000E1ADF">
          <w:rPr>
            <w:rFonts w:ascii="Arial" w:hAnsi="Arial" w:cs="Arial"/>
          </w:rPr>
          <w:instrText>PAGE   \* MERGEFORMAT</w:instrText>
        </w:r>
        <w:r w:rsidRPr="000E1ADF">
          <w:rPr>
            <w:rFonts w:ascii="Arial" w:hAnsi="Arial" w:cs="Arial"/>
          </w:rPr>
          <w:fldChar w:fldCharType="separate"/>
        </w:r>
        <w:r w:rsidR="00D949B1">
          <w:rPr>
            <w:rFonts w:ascii="Arial" w:hAnsi="Arial" w:cs="Arial"/>
            <w:noProof/>
          </w:rPr>
          <w:t>36</w:t>
        </w:r>
        <w:r w:rsidRPr="000E1ADF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0420" w14:textId="77777777" w:rsidR="003264B5" w:rsidRDefault="003264B5">
      <w:pPr>
        <w:spacing w:after="0" w:line="240" w:lineRule="auto"/>
      </w:pPr>
      <w:r>
        <w:separator/>
      </w:r>
    </w:p>
  </w:footnote>
  <w:footnote w:type="continuationSeparator" w:id="0">
    <w:p w14:paraId="79C55EAC" w14:textId="77777777" w:rsidR="003264B5" w:rsidRDefault="0032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6328" w14:textId="6ACB7893" w:rsidR="00881D08" w:rsidRPr="00731F9D" w:rsidRDefault="00881D08" w:rsidP="00731F9D">
    <w:pPr>
      <w:widowControl w:val="0"/>
      <w:spacing w:after="120" w:line="276" w:lineRule="auto"/>
      <w:jc w:val="center"/>
      <w:rPr>
        <w:rFonts w:ascii="Arial" w:eastAsia="Times New Roman" w:hAnsi="Arial" w:cs="Arial"/>
        <w:b/>
        <w:sz w:val="24"/>
        <w:szCs w:val="24"/>
      </w:rPr>
    </w:pPr>
    <w:r w:rsidRPr="00B42AB7">
      <w:rPr>
        <w:rFonts w:ascii="Arial" w:eastAsia="Times New Roman" w:hAnsi="Arial" w:cs="Arial"/>
        <w:b/>
        <w:sz w:val="24"/>
        <w:szCs w:val="24"/>
        <w:lang w:eastAsia="ru-RU"/>
      </w:rPr>
      <w:t>ИЗМЕНЕНИЕ №1 ГОСТ 34222–2017 Рельсы железнодорожные. Общие технические условия</w:t>
    </w:r>
    <w:r>
      <w:rPr>
        <w:rFonts w:ascii="Arial" w:eastAsia="Times New Roman" w:hAnsi="Arial" w:cs="Arial"/>
        <w:b/>
        <w:sz w:val="24"/>
        <w:szCs w:val="24"/>
      </w:rPr>
      <w:t xml:space="preserve"> 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(</w:t>
    </w:r>
    <w:r>
      <w:rPr>
        <w:rFonts w:ascii="Arial" w:eastAsia="Times New Roman" w:hAnsi="Arial" w:cs="Arial"/>
        <w:bCs/>
        <w:i/>
        <w:iCs/>
        <w:sz w:val="24"/>
        <w:szCs w:val="24"/>
      </w:rPr>
      <w:t>проект, первая редакция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FB95F" w14:textId="35C09DBD" w:rsidR="00881D08" w:rsidRPr="00731F9D" w:rsidRDefault="00881D08" w:rsidP="00731F9D">
    <w:pPr>
      <w:widowControl w:val="0"/>
      <w:spacing w:after="120" w:line="276" w:lineRule="auto"/>
      <w:jc w:val="center"/>
      <w:rPr>
        <w:rFonts w:ascii="Arial" w:eastAsia="Times New Roman" w:hAnsi="Arial" w:cs="Arial"/>
        <w:b/>
        <w:sz w:val="24"/>
        <w:szCs w:val="24"/>
      </w:rPr>
    </w:pPr>
    <w:r w:rsidRPr="00B42AB7">
      <w:rPr>
        <w:rFonts w:ascii="Arial" w:eastAsia="Times New Roman" w:hAnsi="Arial" w:cs="Arial"/>
        <w:b/>
        <w:sz w:val="24"/>
        <w:szCs w:val="24"/>
        <w:lang w:eastAsia="ru-RU"/>
      </w:rPr>
      <w:t>ИЗМЕНЕНИЕ №1 ГОСТ 34222–2017 Рельсы железнодорожные. Общие технические условия</w:t>
    </w:r>
    <w:r>
      <w:rPr>
        <w:rFonts w:ascii="Arial" w:eastAsia="Times New Roman" w:hAnsi="Arial" w:cs="Arial"/>
        <w:b/>
        <w:sz w:val="24"/>
        <w:szCs w:val="24"/>
      </w:rPr>
      <w:t xml:space="preserve"> 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(</w:t>
    </w:r>
    <w:r>
      <w:rPr>
        <w:rFonts w:ascii="Arial" w:eastAsia="Times New Roman" w:hAnsi="Arial" w:cs="Arial"/>
        <w:bCs/>
        <w:i/>
        <w:iCs/>
        <w:sz w:val="24"/>
        <w:szCs w:val="24"/>
      </w:rPr>
      <w:t>проект, первая редакция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2C7E3" w14:textId="15759545" w:rsidR="00881D08" w:rsidRDefault="00881D08" w:rsidP="00731F9D">
    <w:pPr>
      <w:widowControl w:val="0"/>
      <w:spacing w:after="0" w:line="276" w:lineRule="auto"/>
      <w:ind w:firstLine="567"/>
      <w:jc w:val="right"/>
      <w:rPr>
        <w:rFonts w:ascii="Arial" w:eastAsia="Times New Roman" w:hAnsi="Arial" w:cs="Arial"/>
        <w:b/>
        <w:sz w:val="24"/>
        <w:szCs w:val="24"/>
        <w:lang w:eastAsia="ru-RU"/>
      </w:rPr>
    </w:pPr>
    <w:r>
      <w:rPr>
        <w:rFonts w:ascii="Arial" w:eastAsia="Times New Roman" w:hAnsi="Arial" w:cs="Arial"/>
        <w:b/>
        <w:sz w:val="24"/>
        <w:szCs w:val="24"/>
        <w:lang w:eastAsia="ru-RU"/>
      </w:rPr>
      <w:t>МКС 45.080</w:t>
    </w:r>
  </w:p>
  <w:p w14:paraId="17FC8970" w14:textId="506D67BD" w:rsidR="00881D08" w:rsidRPr="00731F9D" w:rsidRDefault="00881D08" w:rsidP="00731F9D">
    <w:pPr>
      <w:widowControl w:val="0"/>
      <w:spacing w:after="0" w:line="276" w:lineRule="auto"/>
      <w:jc w:val="center"/>
      <w:rPr>
        <w:rFonts w:ascii="Arial" w:eastAsia="Times New Roman" w:hAnsi="Arial" w:cs="Arial"/>
        <w:bCs/>
        <w:i/>
        <w:iCs/>
        <w:sz w:val="24"/>
        <w:szCs w:val="24"/>
      </w:rPr>
    </w:pPr>
    <w:r w:rsidRPr="00B42AB7">
      <w:rPr>
        <w:rFonts w:ascii="Arial" w:eastAsia="Times New Roman" w:hAnsi="Arial" w:cs="Arial"/>
        <w:b/>
        <w:sz w:val="24"/>
        <w:szCs w:val="24"/>
        <w:lang w:eastAsia="ru-RU"/>
      </w:rPr>
      <w:t>ИЗМЕНЕНИЕ №1 ГОСТ 34222–2017 Рельсы железнодорожные. Общие технические условия</w:t>
    </w:r>
    <w:r>
      <w:rPr>
        <w:rFonts w:ascii="Arial" w:eastAsia="Times New Roman" w:hAnsi="Arial" w:cs="Arial"/>
        <w:b/>
        <w:sz w:val="24"/>
        <w:szCs w:val="24"/>
      </w:rPr>
      <w:t xml:space="preserve"> 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(</w:t>
    </w:r>
    <w:r>
      <w:rPr>
        <w:rFonts w:ascii="Arial" w:eastAsia="Times New Roman" w:hAnsi="Arial" w:cs="Arial"/>
        <w:bCs/>
        <w:i/>
        <w:iCs/>
        <w:sz w:val="24"/>
        <w:szCs w:val="24"/>
      </w:rPr>
      <w:t>проект, первая редакция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A9AF" w14:textId="77777777" w:rsidR="00881D08" w:rsidRPr="00731F9D" w:rsidRDefault="00881D08" w:rsidP="00731F9D">
    <w:pPr>
      <w:widowControl w:val="0"/>
      <w:spacing w:after="0" w:line="276" w:lineRule="auto"/>
      <w:jc w:val="center"/>
      <w:rPr>
        <w:rFonts w:ascii="Arial" w:eastAsia="Times New Roman" w:hAnsi="Arial" w:cs="Arial"/>
        <w:bCs/>
        <w:i/>
        <w:iCs/>
        <w:sz w:val="24"/>
        <w:szCs w:val="24"/>
      </w:rPr>
    </w:pPr>
    <w:r w:rsidRPr="00B42AB7">
      <w:rPr>
        <w:rFonts w:ascii="Arial" w:eastAsia="Times New Roman" w:hAnsi="Arial" w:cs="Arial"/>
        <w:b/>
        <w:sz w:val="24"/>
        <w:szCs w:val="24"/>
        <w:lang w:eastAsia="ru-RU"/>
      </w:rPr>
      <w:t>ИЗМЕНЕНИЕ №1 ГОСТ 34222–2017 Рельсы железнодорожные. Общие технические условия</w:t>
    </w:r>
    <w:r>
      <w:rPr>
        <w:rFonts w:ascii="Arial" w:eastAsia="Times New Roman" w:hAnsi="Arial" w:cs="Arial"/>
        <w:b/>
        <w:sz w:val="24"/>
        <w:szCs w:val="24"/>
      </w:rPr>
      <w:t xml:space="preserve"> 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(</w:t>
    </w:r>
    <w:r>
      <w:rPr>
        <w:rFonts w:ascii="Arial" w:eastAsia="Times New Roman" w:hAnsi="Arial" w:cs="Arial"/>
        <w:bCs/>
        <w:i/>
        <w:iCs/>
        <w:sz w:val="24"/>
        <w:szCs w:val="24"/>
      </w:rPr>
      <w:t>проект, первая редакция</w:t>
    </w:r>
    <w:r w:rsidRPr="00731F9D">
      <w:rPr>
        <w:rFonts w:ascii="Arial" w:eastAsia="Times New Roman" w:hAnsi="Arial" w:cs="Arial"/>
        <w:bCs/>
        <w:i/>
        <w:iCs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4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17"/>
    <w:multiLevelType w:val="multilevel"/>
    <w:tmpl w:val="0000089A"/>
    <w:lvl w:ilvl="0">
      <w:start w:val="5"/>
      <w:numFmt w:val="decimal"/>
      <w:lvlText w:val="%1"/>
      <w:lvlJc w:val="left"/>
      <w:pPr>
        <w:ind w:hanging="480"/>
      </w:pPr>
      <w:rPr>
        <w:rFonts w:cs="Times New Roman"/>
      </w:rPr>
    </w:lvl>
    <w:lvl w:ilvl="1">
      <w:start w:val="13"/>
      <w:numFmt w:val="decimal"/>
      <w:lvlText w:val="%1.%2"/>
      <w:lvlJc w:val="left"/>
      <w:pPr>
        <w:ind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929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A"/>
    <w:multiLevelType w:val="multilevel"/>
    <w:tmpl w:val="0000089D"/>
    <w:lvl w:ilvl="0">
      <w:start w:val="5"/>
      <w:numFmt w:val="decimal"/>
      <w:lvlText w:val="%1"/>
      <w:lvlJc w:val="left"/>
      <w:pPr>
        <w:ind w:hanging="660"/>
      </w:pPr>
      <w:rPr>
        <w:rFonts w:cs="Times New Roman"/>
      </w:rPr>
    </w:lvl>
    <w:lvl w:ilvl="1">
      <w:start w:val="13"/>
      <w:numFmt w:val="decimal"/>
      <w:lvlText w:val="%1.%2"/>
      <w:lvlJc w:val="left"/>
      <w:pPr>
        <w:ind w:hanging="66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B"/>
    <w:multiLevelType w:val="multilevel"/>
    <w:tmpl w:val="0000089E"/>
    <w:lvl w:ilvl="0">
      <w:start w:val="5"/>
      <w:numFmt w:val="decimal"/>
      <w:lvlText w:val="%1"/>
      <w:lvlJc w:val="left"/>
      <w:pPr>
        <w:ind w:hanging="480"/>
      </w:pPr>
      <w:rPr>
        <w:rFonts w:cs="Times New Roman"/>
      </w:rPr>
    </w:lvl>
    <w:lvl w:ilvl="1">
      <w:start w:val="14"/>
      <w:numFmt w:val="decimal"/>
      <w:lvlText w:val="%1.%2"/>
      <w:lvlJc w:val="left"/>
      <w:pPr>
        <w:ind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39"/>
    <w:multiLevelType w:val="multilevel"/>
    <w:tmpl w:val="000008BC"/>
    <w:lvl w:ilvl="0">
      <w:start w:val="1"/>
      <w:numFmt w:val="decimal"/>
      <w:lvlText w:val="%1)"/>
      <w:lvlJc w:val="left"/>
      <w:pPr>
        <w:ind w:hanging="28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4D"/>
    <w:multiLevelType w:val="multilevel"/>
    <w:tmpl w:val="000008D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7C954C2"/>
    <w:multiLevelType w:val="multilevel"/>
    <w:tmpl w:val="64B0536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0E3D7947"/>
    <w:multiLevelType w:val="hybridMultilevel"/>
    <w:tmpl w:val="8FC6037A"/>
    <w:lvl w:ilvl="0" w:tplc="E72AD882">
      <w:start w:val="60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85114"/>
    <w:multiLevelType w:val="hybridMultilevel"/>
    <w:tmpl w:val="7F6CF4DE"/>
    <w:lvl w:ilvl="0" w:tplc="A33A8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E858C4">
      <w:start w:val="1"/>
      <w:numFmt w:val="lowerLetter"/>
      <w:lvlText w:val="%2."/>
      <w:lvlJc w:val="left"/>
      <w:pPr>
        <w:ind w:left="1440" w:hanging="360"/>
      </w:pPr>
    </w:lvl>
    <w:lvl w:ilvl="2" w:tplc="DD6C1D6E">
      <w:start w:val="1"/>
      <w:numFmt w:val="lowerRoman"/>
      <w:lvlText w:val="%3."/>
      <w:lvlJc w:val="right"/>
      <w:pPr>
        <w:ind w:left="2160" w:hanging="180"/>
      </w:pPr>
    </w:lvl>
    <w:lvl w:ilvl="3" w:tplc="5A4452F0">
      <w:start w:val="1"/>
      <w:numFmt w:val="decimal"/>
      <w:lvlText w:val="%4."/>
      <w:lvlJc w:val="left"/>
      <w:pPr>
        <w:ind w:left="2880" w:hanging="360"/>
      </w:pPr>
    </w:lvl>
    <w:lvl w:ilvl="4" w:tplc="2B70E566">
      <w:start w:val="1"/>
      <w:numFmt w:val="lowerLetter"/>
      <w:lvlText w:val="%5."/>
      <w:lvlJc w:val="left"/>
      <w:pPr>
        <w:ind w:left="3600" w:hanging="360"/>
      </w:pPr>
    </w:lvl>
    <w:lvl w:ilvl="5" w:tplc="351E1E2E">
      <w:start w:val="1"/>
      <w:numFmt w:val="lowerRoman"/>
      <w:lvlText w:val="%6."/>
      <w:lvlJc w:val="right"/>
      <w:pPr>
        <w:ind w:left="4320" w:hanging="180"/>
      </w:pPr>
    </w:lvl>
    <w:lvl w:ilvl="6" w:tplc="26C846C4">
      <w:start w:val="1"/>
      <w:numFmt w:val="decimal"/>
      <w:lvlText w:val="%7."/>
      <w:lvlJc w:val="left"/>
      <w:pPr>
        <w:ind w:left="5040" w:hanging="360"/>
      </w:pPr>
    </w:lvl>
    <w:lvl w:ilvl="7" w:tplc="621AF8CC">
      <w:start w:val="1"/>
      <w:numFmt w:val="lowerLetter"/>
      <w:lvlText w:val="%8."/>
      <w:lvlJc w:val="left"/>
      <w:pPr>
        <w:ind w:left="5760" w:hanging="360"/>
      </w:pPr>
    </w:lvl>
    <w:lvl w:ilvl="8" w:tplc="3FF03DA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D4A1A"/>
    <w:multiLevelType w:val="multilevel"/>
    <w:tmpl w:val="3C48E74E"/>
    <w:lvl w:ilvl="0">
      <w:start w:val="7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8"/>
      <w:numFmt w:val="decimal"/>
      <w:lvlText w:val="%1.%2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10" w15:restartNumberingAfterBreak="0">
    <w:nsid w:val="49AB572B"/>
    <w:multiLevelType w:val="hybridMultilevel"/>
    <w:tmpl w:val="C64614D6"/>
    <w:lvl w:ilvl="0" w:tplc="A42E1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EA7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A6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6C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282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48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6D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E74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0A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F337D"/>
    <w:multiLevelType w:val="multilevel"/>
    <w:tmpl w:val="DE842F5E"/>
    <w:lvl w:ilvl="0">
      <w:start w:val="5"/>
      <w:numFmt w:val="decimal"/>
      <w:lvlText w:val="%1"/>
      <w:lvlJc w:val="left"/>
      <w:pPr>
        <w:ind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74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2094EEA"/>
    <w:multiLevelType w:val="hybridMultilevel"/>
    <w:tmpl w:val="7F1E0138"/>
    <w:lvl w:ilvl="0" w:tplc="436AC05A">
      <w:start w:val="1"/>
      <w:numFmt w:val="bullet"/>
      <w:lvlText w:val="-"/>
      <w:lvlJc w:val="left"/>
      <w:pPr>
        <w:ind w:hanging="269"/>
      </w:pPr>
      <w:rPr>
        <w:rFonts w:ascii="Arial" w:hAnsi="Arial" w:cs="Arial"/>
        <w:sz w:val="24"/>
        <w:szCs w:val="24"/>
      </w:rPr>
    </w:lvl>
    <w:lvl w:ilvl="1" w:tplc="D9D2F0FA">
      <w:start w:val="1"/>
      <w:numFmt w:val="bullet"/>
      <w:lvlText w:val="•"/>
      <w:lvlJc w:val="left"/>
    </w:lvl>
    <w:lvl w:ilvl="2" w:tplc="5A54C234">
      <w:start w:val="1"/>
      <w:numFmt w:val="bullet"/>
      <w:lvlText w:val="•"/>
      <w:lvlJc w:val="left"/>
    </w:lvl>
    <w:lvl w:ilvl="3" w:tplc="C1405958">
      <w:start w:val="1"/>
      <w:numFmt w:val="bullet"/>
      <w:lvlText w:val="•"/>
      <w:lvlJc w:val="left"/>
    </w:lvl>
    <w:lvl w:ilvl="4" w:tplc="FD6E19FE">
      <w:start w:val="1"/>
      <w:numFmt w:val="bullet"/>
      <w:lvlText w:val="•"/>
      <w:lvlJc w:val="left"/>
    </w:lvl>
    <w:lvl w:ilvl="5" w:tplc="83E68DF6">
      <w:start w:val="1"/>
      <w:numFmt w:val="bullet"/>
      <w:lvlText w:val="•"/>
      <w:lvlJc w:val="left"/>
    </w:lvl>
    <w:lvl w:ilvl="6" w:tplc="AA8661C6">
      <w:start w:val="1"/>
      <w:numFmt w:val="bullet"/>
      <w:lvlText w:val="•"/>
      <w:lvlJc w:val="left"/>
    </w:lvl>
    <w:lvl w:ilvl="7" w:tplc="7A92A878">
      <w:start w:val="1"/>
      <w:numFmt w:val="bullet"/>
      <w:lvlText w:val="•"/>
      <w:lvlJc w:val="left"/>
    </w:lvl>
    <w:lvl w:ilvl="8" w:tplc="95D6A226">
      <w:start w:val="1"/>
      <w:numFmt w:val="bullet"/>
      <w:lvlText w:val="•"/>
      <w:lvlJc w:val="left"/>
    </w:lvl>
  </w:abstractNum>
  <w:abstractNum w:abstractNumId="13" w15:restartNumberingAfterBreak="0">
    <w:nsid w:val="63383720"/>
    <w:multiLevelType w:val="hybridMultilevel"/>
    <w:tmpl w:val="01569CB4"/>
    <w:lvl w:ilvl="0" w:tplc="2E32997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D0EF2B6">
      <w:start w:val="1"/>
      <w:numFmt w:val="lowerLetter"/>
      <w:lvlText w:val="%2."/>
      <w:lvlJc w:val="left"/>
      <w:pPr>
        <w:ind w:left="1647" w:hanging="360"/>
      </w:pPr>
    </w:lvl>
    <w:lvl w:ilvl="2" w:tplc="C1F2EF9E">
      <w:start w:val="1"/>
      <w:numFmt w:val="lowerRoman"/>
      <w:lvlText w:val="%3."/>
      <w:lvlJc w:val="right"/>
      <w:pPr>
        <w:ind w:left="2367" w:hanging="180"/>
      </w:pPr>
    </w:lvl>
    <w:lvl w:ilvl="3" w:tplc="399A30F8">
      <w:start w:val="1"/>
      <w:numFmt w:val="decimal"/>
      <w:lvlText w:val="%4."/>
      <w:lvlJc w:val="left"/>
      <w:pPr>
        <w:ind w:left="3087" w:hanging="360"/>
      </w:pPr>
    </w:lvl>
    <w:lvl w:ilvl="4" w:tplc="04FA391E">
      <w:start w:val="1"/>
      <w:numFmt w:val="lowerLetter"/>
      <w:lvlText w:val="%5."/>
      <w:lvlJc w:val="left"/>
      <w:pPr>
        <w:ind w:left="3807" w:hanging="360"/>
      </w:pPr>
    </w:lvl>
    <w:lvl w:ilvl="5" w:tplc="ACACE83E">
      <w:start w:val="1"/>
      <w:numFmt w:val="lowerRoman"/>
      <w:lvlText w:val="%6."/>
      <w:lvlJc w:val="right"/>
      <w:pPr>
        <w:ind w:left="4527" w:hanging="180"/>
      </w:pPr>
    </w:lvl>
    <w:lvl w:ilvl="6" w:tplc="0F5A36CE">
      <w:start w:val="1"/>
      <w:numFmt w:val="decimal"/>
      <w:lvlText w:val="%7."/>
      <w:lvlJc w:val="left"/>
      <w:pPr>
        <w:ind w:left="5247" w:hanging="360"/>
      </w:pPr>
    </w:lvl>
    <w:lvl w:ilvl="7" w:tplc="031A37BE">
      <w:start w:val="1"/>
      <w:numFmt w:val="lowerLetter"/>
      <w:lvlText w:val="%8."/>
      <w:lvlJc w:val="left"/>
      <w:pPr>
        <w:ind w:left="5967" w:hanging="360"/>
      </w:pPr>
    </w:lvl>
    <w:lvl w:ilvl="8" w:tplc="CB565176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5C57E1"/>
    <w:multiLevelType w:val="multilevel"/>
    <w:tmpl w:val="12CA1794"/>
    <w:lvl w:ilvl="0">
      <w:start w:val="5"/>
      <w:numFmt w:val="decimal"/>
      <w:lvlText w:val="%1"/>
      <w:lvlJc w:val="left"/>
      <w:pPr>
        <w:ind w:left="780" w:hanging="780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1008" w:hanging="7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36" w:hanging="7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464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cs="Times New Roman" w:hint="default"/>
      </w:rPr>
    </w:lvl>
  </w:abstractNum>
  <w:abstractNum w:abstractNumId="15" w15:restartNumberingAfterBreak="0">
    <w:nsid w:val="6C983F2B"/>
    <w:multiLevelType w:val="hybridMultilevel"/>
    <w:tmpl w:val="4B5EBC3E"/>
    <w:lvl w:ilvl="0" w:tplc="F716D170">
      <w:start w:val="6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0F70D5B"/>
    <w:multiLevelType w:val="multilevel"/>
    <w:tmpl w:val="7B40DEE8"/>
    <w:lvl w:ilvl="0">
      <w:start w:val="5"/>
      <w:numFmt w:val="decimal"/>
      <w:lvlText w:val="%1"/>
      <w:lvlJc w:val="left"/>
      <w:pPr>
        <w:ind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hanging="54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hanging="5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71064C6"/>
    <w:multiLevelType w:val="hybridMultilevel"/>
    <w:tmpl w:val="882C8F70"/>
    <w:lvl w:ilvl="0" w:tplc="4E28E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12F460">
      <w:start w:val="1"/>
      <w:numFmt w:val="lowerLetter"/>
      <w:lvlText w:val="%2."/>
      <w:lvlJc w:val="left"/>
      <w:pPr>
        <w:ind w:left="1440" w:hanging="360"/>
      </w:pPr>
    </w:lvl>
    <w:lvl w:ilvl="2" w:tplc="A0F68DDC">
      <w:start w:val="1"/>
      <w:numFmt w:val="lowerRoman"/>
      <w:lvlText w:val="%3."/>
      <w:lvlJc w:val="right"/>
      <w:pPr>
        <w:ind w:left="2160" w:hanging="180"/>
      </w:pPr>
    </w:lvl>
    <w:lvl w:ilvl="3" w:tplc="B6EE6240">
      <w:start w:val="1"/>
      <w:numFmt w:val="decimal"/>
      <w:lvlText w:val="%4."/>
      <w:lvlJc w:val="left"/>
      <w:pPr>
        <w:ind w:left="2880" w:hanging="360"/>
      </w:pPr>
    </w:lvl>
    <w:lvl w:ilvl="4" w:tplc="A20C569A">
      <w:start w:val="1"/>
      <w:numFmt w:val="lowerLetter"/>
      <w:lvlText w:val="%5."/>
      <w:lvlJc w:val="left"/>
      <w:pPr>
        <w:ind w:left="3600" w:hanging="360"/>
      </w:pPr>
    </w:lvl>
    <w:lvl w:ilvl="5" w:tplc="DB76D5D2">
      <w:start w:val="1"/>
      <w:numFmt w:val="lowerRoman"/>
      <w:lvlText w:val="%6."/>
      <w:lvlJc w:val="right"/>
      <w:pPr>
        <w:ind w:left="4320" w:hanging="180"/>
      </w:pPr>
    </w:lvl>
    <w:lvl w:ilvl="6" w:tplc="75C69A28">
      <w:start w:val="1"/>
      <w:numFmt w:val="decimal"/>
      <w:lvlText w:val="%7."/>
      <w:lvlJc w:val="left"/>
      <w:pPr>
        <w:ind w:left="5040" w:hanging="360"/>
      </w:pPr>
    </w:lvl>
    <w:lvl w:ilvl="7" w:tplc="83061F90">
      <w:start w:val="1"/>
      <w:numFmt w:val="lowerLetter"/>
      <w:lvlText w:val="%8."/>
      <w:lvlJc w:val="left"/>
      <w:pPr>
        <w:ind w:left="5760" w:hanging="360"/>
      </w:pPr>
    </w:lvl>
    <w:lvl w:ilvl="8" w:tplc="41B0511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44CBC"/>
    <w:multiLevelType w:val="hybridMultilevel"/>
    <w:tmpl w:val="342276A2"/>
    <w:lvl w:ilvl="0" w:tplc="0792DC48">
      <w:start w:val="6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26314106">
    <w:abstractNumId w:val="17"/>
  </w:num>
  <w:num w:numId="2" w16cid:durableId="454761017">
    <w:abstractNumId w:val="8"/>
  </w:num>
  <w:num w:numId="3" w16cid:durableId="1510756459">
    <w:abstractNumId w:val="13"/>
  </w:num>
  <w:num w:numId="4" w16cid:durableId="1404331159">
    <w:abstractNumId w:val="10"/>
  </w:num>
  <w:num w:numId="5" w16cid:durableId="1784836444">
    <w:abstractNumId w:val="12"/>
  </w:num>
  <w:num w:numId="6" w16cid:durableId="1598559487">
    <w:abstractNumId w:val="11"/>
  </w:num>
  <w:num w:numId="7" w16cid:durableId="684870000">
    <w:abstractNumId w:val="16"/>
  </w:num>
  <w:num w:numId="8" w16cid:durableId="828205831">
    <w:abstractNumId w:val="9"/>
  </w:num>
  <w:num w:numId="9" w16cid:durableId="1359963637">
    <w:abstractNumId w:val="5"/>
  </w:num>
  <w:num w:numId="10" w16cid:durableId="1412040725">
    <w:abstractNumId w:val="4"/>
  </w:num>
  <w:num w:numId="11" w16cid:durableId="410583332">
    <w:abstractNumId w:val="1"/>
  </w:num>
  <w:num w:numId="12" w16cid:durableId="853223523">
    <w:abstractNumId w:val="0"/>
  </w:num>
  <w:num w:numId="13" w16cid:durableId="422918418">
    <w:abstractNumId w:val="14"/>
  </w:num>
  <w:num w:numId="14" w16cid:durableId="1164853399">
    <w:abstractNumId w:val="2"/>
  </w:num>
  <w:num w:numId="15" w16cid:durableId="1265697110">
    <w:abstractNumId w:val="15"/>
  </w:num>
  <w:num w:numId="16" w16cid:durableId="1114514801">
    <w:abstractNumId w:val="18"/>
  </w:num>
  <w:num w:numId="17" w16cid:durableId="238491668">
    <w:abstractNumId w:val="7"/>
  </w:num>
  <w:num w:numId="18" w16cid:durableId="1179275904">
    <w:abstractNumId w:val="3"/>
  </w:num>
  <w:num w:numId="19" w16cid:durableId="21016742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1CE"/>
    <w:rsid w:val="00002A8D"/>
    <w:rsid w:val="00020A45"/>
    <w:rsid w:val="00024D74"/>
    <w:rsid w:val="000325F5"/>
    <w:rsid w:val="000337F5"/>
    <w:rsid w:val="00036E3A"/>
    <w:rsid w:val="0003745C"/>
    <w:rsid w:val="00037836"/>
    <w:rsid w:val="00045C1C"/>
    <w:rsid w:val="00047A56"/>
    <w:rsid w:val="00053A3F"/>
    <w:rsid w:val="000542C6"/>
    <w:rsid w:val="000565EE"/>
    <w:rsid w:val="00060ADF"/>
    <w:rsid w:val="00064B43"/>
    <w:rsid w:val="00071D64"/>
    <w:rsid w:val="00071F99"/>
    <w:rsid w:val="00072DC3"/>
    <w:rsid w:val="000749B2"/>
    <w:rsid w:val="0008066F"/>
    <w:rsid w:val="00081856"/>
    <w:rsid w:val="000879E8"/>
    <w:rsid w:val="00087F9E"/>
    <w:rsid w:val="000915F0"/>
    <w:rsid w:val="00096B2E"/>
    <w:rsid w:val="000A07F3"/>
    <w:rsid w:val="000A2E4C"/>
    <w:rsid w:val="000A38EE"/>
    <w:rsid w:val="000A696B"/>
    <w:rsid w:val="000B61FA"/>
    <w:rsid w:val="000C105F"/>
    <w:rsid w:val="000C19CA"/>
    <w:rsid w:val="000D39A9"/>
    <w:rsid w:val="000D71D4"/>
    <w:rsid w:val="000D72F5"/>
    <w:rsid w:val="000E1ADF"/>
    <w:rsid w:val="000E26C7"/>
    <w:rsid w:val="000E518D"/>
    <w:rsid w:val="000E592A"/>
    <w:rsid w:val="000E69D2"/>
    <w:rsid w:val="000F1718"/>
    <w:rsid w:val="000F34CA"/>
    <w:rsid w:val="000F381E"/>
    <w:rsid w:val="000F692E"/>
    <w:rsid w:val="00101C46"/>
    <w:rsid w:val="00107DC8"/>
    <w:rsid w:val="001130B9"/>
    <w:rsid w:val="00113FE9"/>
    <w:rsid w:val="0012640B"/>
    <w:rsid w:val="00131D30"/>
    <w:rsid w:val="00135259"/>
    <w:rsid w:val="00140907"/>
    <w:rsid w:val="00144332"/>
    <w:rsid w:val="00152323"/>
    <w:rsid w:val="00152873"/>
    <w:rsid w:val="001618C0"/>
    <w:rsid w:val="00172167"/>
    <w:rsid w:val="001725F2"/>
    <w:rsid w:val="001829B2"/>
    <w:rsid w:val="00186CCA"/>
    <w:rsid w:val="00187709"/>
    <w:rsid w:val="0019068A"/>
    <w:rsid w:val="0019349C"/>
    <w:rsid w:val="001942EE"/>
    <w:rsid w:val="001978C0"/>
    <w:rsid w:val="001A221E"/>
    <w:rsid w:val="001A425B"/>
    <w:rsid w:val="001A61B0"/>
    <w:rsid w:val="001A63AD"/>
    <w:rsid w:val="001A775B"/>
    <w:rsid w:val="001A780E"/>
    <w:rsid w:val="001B39EB"/>
    <w:rsid w:val="001B7766"/>
    <w:rsid w:val="001C0A53"/>
    <w:rsid w:val="001C35F6"/>
    <w:rsid w:val="001C4DFC"/>
    <w:rsid w:val="001C6C9C"/>
    <w:rsid w:val="001D1475"/>
    <w:rsid w:val="001D548A"/>
    <w:rsid w:val="001D6408"/>
    <w:rsid w:val="001D6990"/>
    <w:rsid w:val="001E31E7"/>
    <w:rsid w:val="001E7C9E"/>
    <w:rsid w:val="00201D98"/>
    <w:rsid w:val="002048AD"/>
    <w:rsid w:val="002049CD"/>
    <w:rsid w:val="0020626F"/>
    <w:rsid w:val="002146A2"/>
    <w:rsid w:val="00220EC4"/>
    <w:rsid w:val="002242C3"/>
    <w:rsid w:val="002328C9"/>
    <w:rsid w:val="00232AC3"/>
    <w:rsid w:val="00245734"/>
    <w:rsid w:val="00245A52"/>
    <w:rsid w:val="00246908"/>
    <w:rsid w:val="00247E0E"/>
    <w:rsid w:val="00253C8D"/>
    <w:rsid w:val="0025449E"/>
    <w:rsid w:val="0027161D"/>
    <w:rsid w:val="00272EF6"/>
    <w:rsid w:val="002734C7"/>
    <w:rsid w:val="00274FCA"/>
    <w:rsid w:val="0028481D"/>
    <w:rsid w:val="0028650F"/>
    <w:rsid w:val="00290C15"/>
    <w:rsid w:val="002919D7"/>
    <w:rsid w:val="00296143"/>
    <w:rsid w:val="002A1BD5"/>
    <w:rsid w:val="002A494B"/>
    <w:rsid w:val="002A6946"/>
    <w:rsid w:val="002A78DD"/>
    <w:rsid w:val="002B1A64"/>
    <w:rsid w:val="002B3155"/>
    <w:rsid w:val="002C2C12"/>
    <w:rsid w:val="002D08B2"/>
    <w:rsid w:val="002D2738"/>
    <w:rsid w:val="002D40B1"/>
    <w:rsid w:val="002D504A"/>
    <w:rsid w:val="002D53DE"/>
    <w:rsid w:val="002E103B"/>
    <w:rsid w:val="002E28FB"/>
    <w:rsid w:val="002E376A"/>
    <w:rsid w:val="002E3B27"/>
    <w:rsid w:val="002E44A7"/>
    <w:rsid w:val="002E4C56"/>
    <w:rsid w:val="002E7A19"/>
    <w:rsid w:val="002F50CD"/>
    <w:rsid w:val="00302AB2"/>
    <w:rsid w:val="00304BBE"/>
    <w:rsid w:val="00306ADC"/>
    <w:rsid w:val="0031162E"/>
    <w:rsid w:val="00313E01"/>
    <w:rsid w:val="00320A7F"/>
    <w:rsid w:val="00321A33"/>
    <w:rsid w:val="00325BF3"/>
    <w:rsid w:val="003264B5"/>
    <w:rsid w:val="00330441"/>
    <w:rsid w:val="003324A7"/>
    <w:rsid w:val="00351C2F"/>
    <w:rsid w:val="0035297F"/>
    <w:rsid w:val="00356FB1"/>
    <w:rsid w:val="003613CF"/>
    <w:rsid w:val="0036769A"/>
    <w:rsid w:val="003739F1"/>
    <w:rsid w:val="00373C69"/>
    <w:rsid w:val="003760EA"/>
    <w:rsid w:val="003813C9"/>
    <w:rsid w:val="00383C92"/>
    <w:rsid w:val="00391D62"/>
    <w:rsid w:val="003923EF"/>
    <w:rsid w:val="00394B98"/>
    <w:rsid w:val="0039557F"/>
    <w:rsid w:val="00396C9B"/>
    <w:rsid w:val="003A0217"/>
    <w:rsid w:val="003A2654"/>
    <w:rsid w:val="003A7A29"/>
    <w:rsid w:val="003B53A8"/>
    <w:rsid w:val="003B5A85"/>
    <w:rsid w:val="003C1CC6"/>
    <w:rsid w:val="003C26AF"/>
    <w:rsid w:val="003C5C39"/>
    <w:rsid w:val="003D6565"/>
    <w:rsid w:val="003D6D2A"/>
    <w:rsid w:val="003E20E8"/>
    <w:rsid w:val="003E2381"/>
    <w:rsid w:val="003E567C"/>
    <w:rsid w:val="003E6C3C"/>
    <w:rsid w:val="003F058D"/>
    <w:rsid w:val="003F42E6"/>
    <w:rsid w:val="003F5F11"/>
    <w:rsid w:val="003F6DA5"/>
    <w:rsid w:val="0040491A"/>
    <w:rsid w:val="00412A83"/>
    <w:rsid w:val="0041518F"/>
    <w:rsid w:val="00415944"/>
    <w:rsid w:val="00417489"/>
    <w:rsid w:val="00422D95"/>
    <w:rsid w:val="004245B6"/>
    <w:rsid w:val="00427E04"/>
    <w:rsid w:val="00430E89"/>
    <w:rsid w:val="004330DB"/>
    <w:rsid w:val="00433997"/>
    <w:rsid w:val="00440203"/>
    <w:rsid w:val="00445D47"/>
    <w:rsid w:val="00451525"/>
    <w:rsid w:val="00454A6C"/>
    <w:rsid w:val="00456C13"/>
    <w:rsid w:val="00456E59"/>
    <w:rsid w:val="00460392"/>
    <w:rsid w:val="00460D61"/>
    <w:rsid w:val="00462D7B"/>
    <w:rsid w:val="004704C6"/>
    <w:rsid w:val="004761C0"/>
    <w:rsid w:val="004765BC"/>
    <w:rsid w:val="00480A51"/>
    <w:rsid w:val="004831CC"/>
    <w:rsid w:val="004861D7"/>
    <w:rsid w:val="00492565"/>
    <w:rsid w:val="00492FB4"/>
    <w:rsid w:val="00493A85"/>
    <w:rsid w:val="00496162"/>
    <w:rsid w:val="004A26D4"/>
    <w:rsid w:val="004A273A"/>
    <w:rsid w:val="004A44C5"/>
    <w:rsid w:val="004A7E5C"/>
    <w:rsid w:val="004B491B"/>
    <w:rsid w:val="004B7EA7"/>
    <w:rsid w:val="004C0D5A"/>
    <w:rsid w:val="004D03D9"/>
    <w:rsid w:val="004D22D4"/>
    <w:rsid w:val="004D773A"/>
    <w:rsid w:val="004E5238"/>
    <w:rsid w:val="004E54FA"/>
    <w:rsid w:val="004F20FE"/>
    <w:rsid w:val="004F730E"/>
    <w:rsid w:val="0050096F"/>
    <w:rsid w:val="00502BB2"/>
    <w:rsid w:val="00505548"/>
    <w:rsid w:val="00505F5F"/>
    <w:rsid w:val="0050619D"/>
    <w:rsid w:val="0050648E"/>
    <w:rsid w:val="00510295"/>
    <w:rsid w:val="00520A51"/>
    <w:rsid w:val="005243D6"/>
    <w:rsid w:val="0052447D"/>
    <w:rsid w:val="005245F3"/>
    <w:rsid w:val="00525FF6"/>
    <w:rsid w:val="0052717A"/>
    <w:rsid w:val="005275DD"/>
    <w:rsid w:val="005323C9"/>
    <w:rsid w:val="005338DF"/>
    <w:rsid w:val="00533CB2"/>
    <w:rsid w:val="00533F48"/>
    <w:rsid w:val="00540D6D"/>
    <w:rsid w:val="00541018"/>
    <w:rsid w:val="005428BB"/>
    <w:rsid w:val="00544915"/>
    <w:rsid w:val="00547101"/>
    <w:rsid w:val="005474CE"/>
    <w:rsid w:val="00551D41"/>
    <w:rsid w:val="0056368C"/>
    <w:rsid w:val="00565279"/>
    <w:rsid w:val="00575814"/>
    <w:rsid w:val="005805F5"/>
    <w:rsid w:val="0058318D"/>
    <w:rsid w:val="0059258C"/>
    <w:rsid w:val="00593FEB"/>
    <w:rsid w:val="00596C39"/>
    <w:rsid w:val="005A053A"/>
    <w:rsid w:val="005A0660"/>
    <w:rsid w:val="005A2B72"/>
    <w:rsid w:val="005A488C"/>
    <w:rsid w:val="005B1D33"/>
    <w:rsid w:val="005B60AB"/>
    <w:rsid w:val="005B630D"/>
    <w:rsid w:val="005B68FE"/>
    <w:rsid w:val="005C1DB7"/>
    <w:rsid w:val="005C2008"/>
    <w:rsid w:val="005C5221"/>
    <w:rsid w:val="005C65FF"/>
    <w:rsid w:val="005D095E"/>
    <w:rsid w:val="005D24AC"/>
    <w:rsid w:val="005E6299"/>
    <w:rsid w:val="005F2588"/>
    <w:rsid w:val="005F7C6C"/>
    <w:rsid w:val="00603482"/>
    <w:rsid w:val="0060468A"/>
    <w:rsid w:val="006073AB"/>
    <w:rsid w:val="006111C4"/>
    <w:rsid w:val="006117B6"/>
    <w:rsid w:val="00617626"/>
    <w:rsid w:val="00623304"/>
    <w:rsid w:val="00627336"/>
    <w:rsid w:val="006318AE"/>
    <w:rsid w:val="00636445"/>
    <w:rsid w:val="00643D4E"/>
    <w:rsid w:val="00644EEC"/>
    <w:rsid w:val="006506AB"/>
    <w:rsid w:val="00655C11"/>
    <w:rsid w:val="0065612A"/>
    <w:rsid w:val="00666201"/>
    <w:rsid w:val="00666416"/>
    <w:rsid w:val="0066785E"/>
    <w:rsid w:val="00671C2A"/>
    <w:rsid w:val="00671F45"/>
    <w:rsid w:val="00676700"/>
    <w:rsid w:val="0067750A"/>
    <w:rsid w:val="006776E5"/>
    <w:rsid w:val="00681F12"/>
    <w:rsid w:val="00682188"/>
    <w:rsid w:val="006938D3"/>
    <w:rsid w:val="006A2E18"/>
    <w:rsid w:val="006A33E1"/>
    <w:rsid w:val="006A5FDD"/>
    <w:rsid w:val="006A6C9A"/>
    <w:rsid w:val="006B04C0"/>
    <w:rsid w:val="006C1A1F"/>
    <w:rsid w:val="006C304C"/>
    <w:rsid w:val="006C372B"/>
    <w:rsid w:val="006C4675"/>
    <w:rsid w:val="006C5799"/>
    <w:rsid w:val="006C7DD7"/>
    <w:rsid w:val="006D1A52"/>
    <w:rsid w:val="006D482B"/>
    <w:rsid w:val="006E0808"/>
    <w:rsid w:val="006E1494"/>
    <w:rsid w:val="006E1770"/>
    <w:rsid w:val="006F0918"/>
    <w:rsid w:val="006F2E33"/>
    <w:rsid w:val="006F6E07"/>
    <w:rsid w:val="006F7C51"/>
    <w:rsid w:val="007013CF"/>
    <w:rsid w:val="00704A23"/>
    <w:rsid w:val="00715BBF"/>
    <w:rsid w:val="00722D31"/>
    <w:rsid w:val="00727A2D"/>
    <w:rsid w:val="00731029"/>
    <w:rsid w:val="00731F9D"/>
    <w:rsid w:val="00732926"/>
    <w:rsid w:val="00734268"/>
    <w:rsid w:val="00741460"/>
    <w:rsid w:val="00741C92"/>
    <w:rsid w:val="0074225E"/>
    <w:rsid w:val="0074599D"/>
    <w:rsid w:val="00750CA4"/>
    <w:rsid w:val="00762271"/>
    <w:rsid w:val="007710DA"/>
    <w:rsid w:val="00772962"/>
    <w:rsid w:val="00773AF2"/>
    <w:rsid w:val="007740CA"/>
    <w:rsid w:val="007746B7"/>
    <w:rsid w:val="00775040"/>
    <w:rsid w:val="00777835"/>
    <w:rsid w:val="00780067"/>
    <w:rsid w:val="00781829"/>
    <w:rsid w:val="007834E3"/>
    <w:rsid w:val="00783E54"/>
    <w:rsid w:val="007845CC"/>
    <w:rsid w:val="00786313"/>
    <w:rsid w:val="00793B25"/>
    <w:rsid w:val="00795C3A"/>
    <w:rsid w:val="00796D01"/>
    <w:rsid w:val="007A17E4"/>
    <w:rsid w:val="007A6B56"/>
    <w:rsid w:val="007B0323"/>
    <w:rsid w:val="007B1555"/>
    <w:rsid w:val="007B2A90"/>
    <w:rsid w:val="007B4273"/>
    <w:rsid w:val="007B6A10"/>
    <w:rsid w:val="007C6B88"/>
    <w:rsid w:val="007D2802"/>
    <w:rsid w:val="007E15AD"/>
    <w:rsid w:val="007E15D1"/>
    <w:rsid w:val="007E2E5F"/>
    <w:rsid w:val="007E710C"/>
    <w:rsid w:val="007F450A"/>
    <w:rsid w:val="008030C9"/>
    <w:rsid w:val="008031CD"/>
    <w:rsid w:val="00813F61"/>
    <w:rsid w:val="00815D68"/>
    <w:rsid w:val="00816ACD"/>
    <w:rsid w:val="0081753B"/>
    <w:rsid w:val="00825E21"/>
    <w:rsid w:val="00826CD2"/>
    <w:rsid w:val="00831B1D"/>
    <w:rsid w:val="00832AFC"/>
    <w:rsid w:val="00834FE4"/>
    <w:rsid w:val="00835BAD"/>
    <w:rsid w:val="00837669"/>
    <w:rsid w:val="00844C54"/>
    <w:rsid w:val="00850292"/>
    <w:rsid w:val="008522CB"/>
    <w:rsid w:val="00857020"/>
    <w:rsid w:val="00857AC5"/>
    <w:rsid w:val="00861441"/>
    <w:rsid w:val="00862C54"/>
    <w:rsid w:val="00863D1D"/>
    <w:rsid w:val="00864EBE"/>
    <w:rsid w:val="008657D9"/>
    <w:rsid w:val="00865C57"/>
    <w:rsid w:val="00867271"/>
    <w:rsid w:val="00867317"/>
    <w:rsid w:val="00867A07"/>
    <w:rsid w:val="008713FE"/>
    <w:rsid w:val="00873D7C"/>
    <w:rsid w:val="00876D14"/>
    <w:rsid w:val="0088075D"/>
    <w:rsid w:val="00880DFE"/>
    <w:rsid w:val="00881A9F"/>
    <w:rsid w:val="00881D08"/>
    <w:rsid w:val="00882116"/>
    <w:rsid w:val="008A448C"/>
    <w:rsid w:val="008A5636"/>
    <w:rsid w:val="008A6912"/>
    <w:rsid w:val="008B1A98"/>
    <w:rsid w:val="008B3A1D"/>
    <w:rsid w:val="008B5599"/>
    <w:rsid w:val="008C1600"/>
    <w:rsid w:val="008C2260"/>
    <w:rsid w:val="008C7CBC"/>
    <w:rsid w:val="008D2DB1"/>
    <w:rsid w:val="008D3517"/>
    <w:rsid w:val="008D495B"/>
    <w:rsid w:val="008E11A8"/>
    <w:rsid w:val="008E1BC8"/>
    <w:rsid w:val="008E6A9D"/>
    <w:rsid w:val="008F0C17"/>
    <w:rsid w:val="008F216C"/>
    <w:rsid w:val="008F62AE"/>
    <w:rsid w:val="009017C3"/>
    <w:rsid w:val="009031EF"/>
    <w:rsid w:val="0090399D"/>
    <w:rsid w:val="00904203"/>
    <w:rsid w:val="00904F1E"/>
    <w:rsid w:val="0090585F"/>
    <w:rsid w:val="00910717"/>
    <w:rsid w:val="00912EAF"/>
    <w:rsid w:val="00915F5A"/>
    <w:rsid w:val="00916BA3"/>
    <w:rsid w:val="009240B7"/>
    <w:rsid w:val="00925114"/>
    <w:rsid w:val="0092630E"/>
    <w:rsid w:val="0094491F"/>
    <w:rsid w:val="009535D3"/>
    <w:rsid w:val="00954A98"/>
    <w:rsid w:val="00957A5C"/>
    <w:rsid w:val="00967CAD"/>
    <w:rsid w:val="00972D42"/>
    <w:rsid w:val="00981608"/>
    <w:rsid w:val="00986C68"/>
    <w:rsid w:val="0098790F"/>
    <w:rsid w:val="009928AB"/>
    <w:rsid w:val="00993F03"/>
    <w:rsid w:val="009967A0"/>
    <w:rsid w:val="009A1403"/>
    <w:rsid w:val="009A146A"/>
    <w:rsid w:val="009A26FA"/>
    <w:rsid w:val="009A529B"/>
    <w:rsid w:val="009B0B0B"/>
    <w:rsid w:val="009B2148"/>
    <w:rsid w:val="009B2632"/>
    <w:rsid w:val="009B3772"/>
    <w:rsid w:val="009B3A2A"/>
    <w:rsid w:val="009B7C1A"/>
    <w:rsid w:val="009C1F1F"/>
    <w:rsid w:val="009C5E45"/>
    <w:rsid w:val="009D11F9"/>
    <w:rsid w:val="009D3136"/>
    <w:rsid w:val="009D574F"/>
    <w:rsid w:val="009D5BBE"/>
    <w:rsid w:val="009E37F0"/>
    <w:rsid w:val="009F2263"/>
    <w:rsid w:val="009F314B"/>
    <w:rsid w:val="009F3916"/>
    <w:rsid w:val="009F3D74"/>
    <w:rsid w:val="00A04052"/>
    <w:rsid w:val="00A0664D"/>
    <w:rsid w:val="00A06EDA"/>
    <w:rsid w:val="00A11229"/>
    <w:rsid w:val="00A14C0E"/>
    <w:rsid w:val="00A1754B"/>
    <w:rsid w:val="00A20815"/>
    <w:rsid w:val="00A3008D"/>
    <w:rsid w:val="00A32078"/>
    <w:rsid w:val="00A32A7A"/>
    <w:rsid w:val="00A3426D"/>
    <w:rsid w:val="00A41B4D"/>
    <w:rsid w:val="00A422A2"/>
    <w:rsid w:val="00A53356"/>
    <w:rsid w:val="00A54096"/>
    <w:rsid w:val="00A61142"/>
    <w:rsid w:val="00A61414"/>
    <w:rsid w:val="00A62466"/>
    <w:rsid w:val="00A65AD1"/>
    <w:rsid w:val="00A73741"/>
    <w:rsid w:val="00A812FA"/>
    <w:rsid w:val="00A81B23"/>
    <w:rsid w:val="00A91179"/>
    <w:rsid w:val="00A9289D"/>
    <w:rsid w:val="00A93BEE"/>
    <w:rsid w:val="00A95F5C"/>
    <w:rsid w:val="00AA091C"/>
    <w:rsid w:val="00AA2329"/>
    <w:rsid w:val="00AA3637"/>
    <w:rsid w:val="00AA3E5F"/>
    <w:rsid w:val="00AA57C3"/>
    <w:rsid w:val="00AA7088"/>
    <w:rsid w:val="00AB0A13"/>
    <w:rsid w:val="00AB5F14"/>
    <w:rsid w:val="00AB7B21"/>
    <w:rsid w:val="00AC5396"/>
    <w:rsid w:val="00AD01E2"/>
    <w:rsid w:val="00AD3943"/>
    <w:rsid w:val="00AD4641"/>
    <w:rsid w:val="00AE0A3A"/>
    <w:rsid w:val="00AE37ED"/>
    <w:rsid w:val="00AE6A9A"/>
    <w:rsid w:val="00AF1691"/>
    <w:rsid w:val="00AF60F2"/>
    <w:rsid w:val="00B02885"/>
    <w:rsid w:val="00B028E8"/>
    <w:rsid w:val="00B029B5"/>
    <w:rsid w:val="00B032E5"/>
    <w:rsid w:val="00B03E46"/>
    <w:rsid w:val="00B0694F"/>
    <w:rsid w:val="00B10C0B"/>
    <w:rsid w:val="00B13235"/>
    <w:rsid w:val="00B1359D"/>
    <w:rsid w:val="00B13C21"/>
    <w:rsid w:val="00B21FE1"/>
    <w:rsid w:val="00B22DB5"/>
    <w:rsid w:val="00B361A2"/>
    <w:rsid w:val="00B369CB"/>
    <w:rsid w:val="00B40595"/>
    <w:rsid w:val="00B408FD"/>
    <w:rsid w:val="00B42AB7"/>
    <w:rsid w:val="00B44EE2"/>
    <w:rsid w:val="00B5011C"/>
    <w:rsid w:val="00B50FC8"/>
    <w:rsid w:val="00B515AD"/>
    <w:rsid w:val="00B52130"/>
    <w:rsid w:val="00B52F1A"/>
    <w:rsid w:val="00B532CC"/>
    <w:rsid w:val="00B53D8A"/>
    <w:rsid w:val="00B54907"/>
    <w:rsid w:val="00B5686F"/>
    <w:rsid w:val="00B607F7"/>
    <w:rsid w:val="00B63DE7"/>
    <w:rsid w:val="00B6497C"/>
    <w:rsid w:val="00B67F5F"/>
    <w:rsid w:val="00B76AE3"/>
    <w:rsid w:val="00B77071"/>
    <w:rsid w:val="00B77AAA"/>
    <w:rsid w:val="00B83C1F"/>
    <w:rsid w:val="00B8498D"/>
    <w:rsid w:val="00B84F61"/>
    <w:rsid w:val="00B916C9"/>
    <w:rsid w:val="00B92CEB"/>
    <w:rsid w:val="00BA2DA7"/>
    <w:rsid w:val="00BA74DC"/>
    <w:rsid w:val="00BB720A"/>
    <w:rsid w:val="00BC0147"/>
    <w:rsid w:val="00BC4439"/>
    <w:rsid w:val="00BC4532"/>
    <w:rsid w:val="00BD0FB3"/>
    <w:rsid w:val="00BD6E30"/>
    <w:rsid w:val="00BD787F"/>
    <w:rsid w:val="00BF15BD"/>
    <w:rsid w:val="00BF27E3"/>
    <w:rsid w:val="00BF6D72"/>
    <w:rsid w:val="00C00581"/>
    <w:rsid w:val="00C02837"/>
    <w:rsid w:val="00C0398B"/>
    <w:rsid w:val="00C061CE"/>
    <w:rsid w:val="00C13167"/>
    <w:rsid w:val="00C133F4"/>
    <w:rsid w:val="00C1611F"/>
    <w:rsid w:val="00C17C0F"/>
    <w:rsid w:val="00C202A7"/>
    <w:rsid w:val="00C21B59"/>
    <w:rsid w:val="00C238AE"/>
    <w:rsid w:val="00C23BEE"/>
    <w:rsid w:val="00C2444D"/>
    <w:rsid w:val="00C25F7B"/>
    <w:rsid w:val="00C27120"/>
    <w:rsid w:val="00C272FE"/>
    <w:rsid w:val="00C327A8"/>
    <w:rsid w:val="00C34D4C"/>
    <w:rsid w:val="00C362C0"/>
    <w:rsid w:val="00C36854"/>
    <w:rsid w:val="00C40D05"/>
    <w:rsid w:val="00C44307"/>
    <w:rsid w:val="00C45005"/>
    <w:rsid w:val="00C47C4F"/>
    <w:rsid w:val="00C54493"/>
    <w:rsid w:val="00C55AB4"/>
    <w:rsid w:val="00C604F2"/>
    <w:rsid w:val="00C61A03"/>
    <w:rsid w:val="00C62793"/>
    <w:rsid w:val="00C722D9"/>
    <w:rsid w:val="00C73741"/>
    <w:rsid w:val="00C75527"/>
    <w:rsid w:val="00C832F6"/>
    <w:rsid w:val="00C879AE"/>
    <w:rsid w:val="00C91737"/>
    <w:rsid w:val="00C93D6E"/>
    <w:rsid w:val="00C96844"/>
    <w:rsid w:val="00C96DA5"/>
    <w:rsid w:val="00C9726E"/>
    <w:rsid w:val="00CA11DB"/>
    <w:rsid w:val="00CA1FE0"/>
    <w:rsid w:val="00CB025A"/>
    <w:rsid w:val="00CB2CD6"/>
    <w:rsid w:val="00CB3CBC"/>
    <w:rsid w:val="00CC0E19"/>
    <w:rsid w:val="00CC272A"/>
    <w:rsid w:val="00CC2DF2"/>
    <w:rsid w:val="00CC3B82"/>
    <w:rsid w:val="00CC696B"/>
    <w:rsid w:val="00CC7379"/>
    <w:rsid w:val="00CD0929"/>
    <w:rsid w:val="00CD3133"/>
    <w:rsid w:val="00CD4702"/>
    <w:rsid w:val="00CD7A30"/>
    <w:rsid w:val="00CE27F4"/>
    <w:rsid w:val="00CE5568"/>
    <w:rsid w:val="00CE7555"/>
    <w:rsid w:val="00CF1B70"/>
    <w:rsid w:val="00CF296C"/>
    <w:rsid w:val="00CF4F6E"/>
    <w:rsid w:val="00D007F9"/>
    <w:rsid w:val="00D01622"/>
    <w:rsid w:val="00D0254B"/>
    <w:rsid w:val="00D0515B"/>
    <w:rsid w:val="00D07A42"/>
    <w:rsid w:val="00D14598"/>
    <w:rsid w:val="00D20CFA"/>
    <w:rsid w:val="00D249A8"/>
    <w:rsid w:val="00D25278"/>
    <w:rsid w:val="00D30006"/>
    <w:rsid w:val="00D33E4F"/>
    <w:rsid w:val="00D36D11"/>
    <w:rsid w:val="00D4053F"/>
    <w:rsid w:val="00D45955"/>
    <w:rsid w:val="00D46721"/>
    <w:rsid w:val="00D512FE"/>
    <w:rsid w:val="00D52DF6"/>
    <w:rsid w:val="00D5451C"/>
    <w:rsid w:val="00D602AE"/>
    <w:rsid w:val="00D64C24"/>
    <w:rsid w:val="00D65DB1"/>
    <w:rsid w:val="00D67334"/>
    <w:rsid w:val="00D72338"/>
    <w:rsid w:val="00D742A5"/>
    <w:rsid w:val="00D76206"/>
    <w:rsid w:val="00D77264"/>
    <w:rsid w:val="00D77463"/>
    <w:rsid w:val="00D77E5E"/>
    <w:rsid w:val="00D84B27"/>
    <w:rsid w:val="00D917CA"/>
    <w:rsid w:val="00D949B1"/>
    <w:rsid w:val="00D95F28"/>
    <w:rsid w:val="00D96BB5"/>
    <w:rsid w:val="00DA04B0"/>
    <w:rsid w:val="00DA12FE"/>
    <w:rsid w:val="00DA166E"/>
    <w:rsid w:val="00DA36A8"/>
    <w:rsid w:val="00DA48A1"/>
    <w:rsid w:val="00DA51D4"/>
    <w:rsid w:val="00DA7A5E"/>
    <w:rsid w:val="00DB0B3A"/>
    <w:rsid w:val="00DB20DE"/>
    <w:rsid w:val="00DB3D67"/>
    <w:rsid w:val="00DB616E"/>
    <w:rsid w:val="00DD114A"/>
    <w:rsid w:val="00DD1FE3"/>
    <w:rsid w:val="00DD51F4"/>
    <w:rsid w:val="00DD5B88"/>
    <w:rsid w:val="00DE1DBF"/>
    <w:rsid w:val="00DE49DB"/>
    <w:rsid w:val="00DE6CD0"/>
    <w:rsid w:val="00DF0CBE"/>
    <w:rsid w:val="00DF3948"/>
    <w:rsid w:val="00E00615"/>
    <w:rsid w:val="00E01290"/>
    <w:rsid w:val="00E0168E"/>
    <w:rsid w:val="00E01BEC"/>
    <w:rsid w:val="00E03784"/>
    <w:rsid w:val="00E04540"/>
    <w:rsid w:val="00E06ADB"/>
    <w:rsid w:val="00E12801"/>
    <w:rsid w:val="00E14596"/>
    <w:rsid w:val="00E16181"/>
    <w:rsid w:val="00E1780C"/>
    <w:rsid w:val="00E23525"/>
    <w:rsid w:val="00E24556"/>
    <w:rsid w:val="00E31825"/>
    <w:rsid w:val="00E33B4B"/>
    <w:rsid w:val="00E3687B"/>
    <w:rsid w:val="00E41570"/>
    <w:rsid w:val="00E43B79"/>
    <w:rsid w:val="00E44154"/>
    <w:rsid w:val="00E46409"/>
    <w:rsid w:val="00E504A2"/>
    <w:rsid w:val="00E558F5"/>
    <w:rsid w:val="00E57422"/>
    <w:rsid w:val="00E67A5C"/>
    <w:rsid w:val="00E70CD7"/>
    <w:rsid w:val="00E7141A"/>
    <w:rsid w:val="00E7331A"/>
    <w:rsid w:val="00E80F15"/>
    <w:rsid w:val="00E82690"/>
    <w:rsid w:val="00E9261E"/>
    <w:rsid w:val="00E9310F"/>
    <w:rsid w:val="00E93EBA"/>
    <w:rsid w:val="00E94229"/>
    <w:rsid w:val="00E95E63"/>
    <w:rsid w:val="00E97080"/>
    <w:rsid w:val="00EA5EF6"/>
    <w:rsid w:val="00EA6E55"/>
    <w:rsid w:val="00EB2930"/>
    <w:rsid w:val="00EB496B"/>
    <w:rsid w:val="00EC0C75"/>
    <w:rsid w:val="00EC33D1"/>
    <w:rsid w:val="00EC52DE"/>
    <w:rsid w:val="00EC6F83"/>
    <w:rsid w:val="00ED04D7"/>
    <w:rsid w:val="00ED0D86"/>
    <w:rsid w:val="00ED1BD3"/>
    <w:rsid w:val="00ED5602"/>
    <w:rsid w:val="00ED5CDE"/>
    <w:rsid w:val="00ED64D9"/>
    <w:rsid w:val="00EE09EB"/>
    <w:rsid w:val="00EF2282"/>
    <w:rsid w:val="00EF52F5"/>
    <w:rsid w:val="00F011FF"/>
    <w:rsid w:val="00F017B3"/>
    <w:rsid w:val="00F018CA"/>
    <w:rsid w:val="00F10B26"/>
    <w:rsid w:val="00F1488D"/>
    <w:rsid w:val="00F15FA6"/>
    <w:rsid w:val="00F178A4"/>
    <w:rsid w:val="00F23223"/>
    <w:rsid w:val="00F258EE"/>
    <w:rsid w:val="00F27C5E"/>
    <w:rsid w:val="00F300F5"/>
    <w:rsid w:val="00F3443F"/>
    <w:rsid w:val="00F36FBF"/>
    <w:rsid w:val="00F455B8"/>
    <w:rsid w:val="00F472F8"/>
    <w:rsid w:val="00F51878"/>
    <w:rsid w:val="00F52B8E"/>
    <w:rsid w:val="00F57A9E"/>
    <w:rsid w:val="00F67207"/>
    <w:rsid w:val="00F74B61"/>
    <w:rsid w:val="00F766AA"/>
    <w:rsid w:val="00F7734E"/>
    <w:rsid w:val="00F83AE0"/>
    <w:rsid w:val="00F87DB5"/>
    <w:rsid w:val="00FA0238"/>
    <w:rsid w:val="00FA2E13"/>
    <w:rsid w:val="00FA31C2"/>
    <w:rsid w:val="00FA4F1B"/>
    <w:rsid w:val="00FA5D6F"/>
    <w:rsid w:val="00FA7FD2"/>
    <w:rsid w:val="00FB0CDC"/>
    <w:rsid w:val="00FB1528"/>
    <w:rsid w:val="00FB5CE8"/>
    <w:rsid w:val="00FB6F09"/>
    <w:rsid w:val="00FC00F6"/>
    <w:rsid w:val="00FC35A2"/>
    <w:rsid w:val="00FC3EF1"/>
    <w:rsid w:val="00FC49C7"/>
    <w:rsid w:val="00FC4B0F"/>
    <w:rsid w:val="00FD111F"/>
    <w:rsid w:val="00FD20B5"/>
    <w:rsid w:val="00FD6B07"/>
    <w:rsid w:val="00FF2E2B"/>
    <w:rsid w:val="00FF61B7"/>
    <w:rsid w:val="00FF643D"/>
    <w:rsid w:val="00FF6622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38EE4"/>
  <w15:docId w15:val="{4A291C0F-9EE3-41C8-8F70-7E7A1158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pPr>
      <w:spacing w:after="0" w:line="240" w:lineRule="auto"/>
      <w:ind w:left="6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Indent 2"/>
    <w:basedOn w:val="a"/>
    <w:link w:val="26"/>
    <w:uiPriority w:val="99"/>
    <w:pPr>
      <w:spacing w:after="0" w:line="360" w:lineRule="auto"/>
      <w:ind w:left="-1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qFormat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</w:style>
  <w:style w:type="paragraph" w:styleId="af5">
    <w:name w:val="Body Text Indent"/>
    <w:basedOn w:val="a"/>
    <w:link w:val="af6"/>
    <w:uiPriority w:val="99"/>
    <w:unhideWhenUsed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</w:style>
  <w:style w:type="paragraph" w:styleId="af7">
    <w:name w:val="header"/>
    <w:basedOn w:val="a"/>
    <w:link w:val="af8"/>
    <w:uiPriority w:val="9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0"/>
    </w:rPr>
  </w:style>
  <w:style w:type="paragraph" w:customStyle="1" w:styleId="220">
    <w:name w:val="Основной текст 22"/>
    <w:basedOn w:val="a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7">
    <w:name w:val="Сетка таблицы2"/>
    <w:basedOn w:val="a1"/>
    <w:next w:val="af2"/>
    <w:uiPriority w:val="5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1"/>
    <w:qFormat/>
    <w:pPr>
      <w:ind w:left="720"/>
      <w:contextualSpacing/>
    </w:pPr>
  </w:style>
  <w:style w:type="paragraph" w:styleId="33">
    <w:name w:val="Body Text 3"/>
    <w:basedOn w:val="a"/>
    <w:link w:val="34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styleId="afa">
    <w:name w:val="Plain Text"/>
    <w:basedOn w:val="a"/>
    <w:link w:val="afb"/>
    <w:uiPriority w:val="99"/>
    <w:pPr>
      <w:spacing w:after="0" w:line="240" w:lineRule="auto"/>
    </w:pPr>
    <w:rPr>
      <w:rFonts w:ascii="Courier New" w:eastAsia="MS Mincho" w:hAnsi="Courier New" w:cs="Times New Roman"/>
      <w:sz w:val="20"/>
      <w:szCs w:val="20"/>
      <w:lang w:val="en-US"/>
    </w:rPr>
  </w:style>
  <w:style w:type="character" w:customStyle="1" w:styleId="afb">
    <w:name w:val="Текст Знак"/>
    <w:basedOn w:val="a0"/>
    <w:link w:val="afa"/>
    <w:uiPriority w:val="99"/>
    <w:rPr>
      <w:rFonts w:ascii="Courier New" w:eastAsia="MS Mincho" w:hAnsi="Courier New" w:cs="Times New Roman"/>
      <w:sz w:val="20"/>
      <w:szCs w:val="20"/>
      <w:lang w:val="en-US"/>
    </w:rPr>
  </w:style>
  <w:style w:type="paragraph" w:styleId="afc">
    <w:name w:val="No Spacing"/>
    <w:uiPriority w:val="1"/>
    <w:qFormat/>
    <w:pPr>
      <w:spacing w:after="0" w:line="240" w:lineRule="auto"/>
    </w:p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customStyle="1" w:styleId="210">
    <w:name w:val="Основной текст с отступом 21"/>
    <w:basedOn w:val="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1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82">
    <w:name w:val="Сетка таблицы8"/>
    <w:basedOn w:val="a1"/>
    <w:next w:val="af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next w:val="af2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table" w:customStyle="1" w:styleId="43">
    <w:name w:val="Сетка таблицы4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2"/>
    <w:uiPriority w:val="5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Revision"/>
    <w:hidden/>
    <w:uiPriority w:val="99"/>
    <w:semiHidden/>
    <w:rsid w:val="004761C0"/>
    <w:pPr>
      <w:spacing w:after="0" w:line="240" w:lineRule="auto"/>
    </w:pPr>
    <w:rPr>
      <w:rFonts w:ascii="Calibri" w:eastAsia="Times New Roman" w:hAnsi="Calibri" w:cs="Times New Roman"/>
    </w:rPr>
  </w:style>
  <w:style w:type="character" w:styleId="aff8">
    <w:name w:val="Placeholder Text"/>
    <w:basedOn w:val="a0"/>
    <w:uiPriority w:val="99"/>
    <w:semiHidden/>
    <w:rsid w:val="004761C0"/>
    <w:rPr>
      <w:rFonts w:cs="Times New Roman"/>
      <w:color w:val="808080"/>
    </w:rPr>
  </w:style>
  <w:style w:type="table" w:customStyle="1" w:styleId="310">
    <w:name w:val="Сетка таблицы31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2"/>
    <w:uiPriority w:val="5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761C0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Normal (Web)"/>
    <w:basedOn w:val="a"/>
    <w:uiPriority w:val="99"/>
    <w:unhideWhenUsed/>
    <w:rsid w:val="0047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f2"/>
    <w:uiPriority w:val="39"/>
    <w:rsid w:val="004761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2"/>
    <w:uiPriority w:val="39"/>
    <w:rsid w:val="004761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2"/>
    <w:uiPriority w:val="39"/>
    <w:rsid w:val="004761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2"/>
    <w:uiPriority w:val="59"/>
    <w:rsid w:val="004761C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2"/>
    <w:uiPriority w:val="39"/>
    <w:rsid w:val="004761C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761C0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761C0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0">
    <w:name w:val="Сетка таблицы81"/>
    <w:basedOn w:val="a1"/>
    <w:next w:val="af2"/>
    <w:uiPriority w:val="39"/>
    <w:rsid w:val="004761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0">
    <w:name w:val=".FORMATTEXT"/>
    <w:link w:val="FORMATTEXT1"/>
    <w:uiPriority w:val="99"/>
    <w:rsid w:val="00B770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MATTEXT1">
    <w:name w:val=".FORMATTEXT Знак"/>
    <w:link w:val="FORMATTEXT0"/>
    <w:uiPriority w:val="99"/>
    <w:locked/>
    <w:rsid w:val="00B770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300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footer" Target="footer2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513B8-17DC-4EFA-8F4B-C1B1A8A0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37</Pages>
  <Words>9954</Words>
  <Characters>56742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 ??????</dc:creator>
  <cp:keywords/>
  <dc:description/>
  <cp:lastModifiedBy>Индира Б Адасбаева</cp:lastModifiedBy>
  <cp:revision>20</cp:revision>
  <cp:lastPrinted>2024-06-11T08:48:00Z</cp:lastPrinted>
  <dcterms:created xsi:type="dcterms:W3CDTF">2024-06-11T03:14:00Z</dcterms:created>
  <dcterms:modified xsi:type="dcterms:W3CDTF">2024-06-13T10:20:00Z</dcterms:modified>
</cp:coreProperties>
</file>